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168F7" w14:textId="77777777" w:rsidR="0007252C" w:rsidRPr="006A6AE4" w:rsidRDefault="009930B0" w:rsidP="0007252C">
      <w:pPr>
        <w:spacing w:after="0" w:line="360" w:lineRule="auto"/>
        <w:ind w:left="-567" w:right="-482"/>
        <w:jc w:val="center"/>
        <w:rPr>
          <w:rFonts w:ascii="Arial" w:hAnsi="Arial" w:cs="Arial"/>
          <w:b/>
          <w:sz w:val="18"/>
          <w:szCs w:val="18"/>
        </w:rPr>
      </w:pPr>
      <w:r w:rsidRPr="006A6AE4">
        <w:rPr>
          <w:rFonts w:ascii="Arial" w:hAnsi="Arial" w:cs="Arial"/>
          <w:b/>
          <w:sz w:val="18"/>
          <w:szCs w:val="18"/>
        </w:rPr>
        <w:t>Έκθεση Σκοπιμότητας</w:t>
      </w:r>
      <w:r w:rsidR="0007252C" w:rsidRPr="006A6AE4">
        <w:rPr>
          <w:rFonts w:ascii="Arial" w:hAnsi="Arial" w:cs="Arial"/>
          <w:b/>
          <w:sz w:val="18"/>
          <w:szCs w:val="18"/>
        </w:rPr>
        <w:t xml:space="preserve"> Πρότασης </w:t>
      </w:r>
    </w:p>
    <w:p w14:paraId="0BF168F8" w14:textId="77777777" w:rsidR="0007252C" w:rsidRPr="006A6AE4" w:rsidRDefault="0007252C" w:rsidP="0007252C">
      <w:pPr>
        <w:spacing w:after="120" w:line="360" w:lineRule="auto"/>
        <w:ind w:left="-567" w:right="-482"/>
        <w:jc w:val="center"/>
        <w:rPr>
          <w:rFonts w:ascii="Arial" w:hAnsi="Arial" w:cs="Arial"/>
          <w:b/>
          <w:sz w:val="18"/>
          <w:szCs w:val="18"/>
        </w:rPr>
      </w:pPr>
      <w:r w:rsidRPr="006A6AE4">
        <w:rPr>
          <w:rFonts w:ascii="Arial" w:hAnsi="Arial" w:cs="Arial"/>
          <w:b/>
          <w:sz w:val="18"/>
          <w:szCs w:val="18"/>
        </w:rPr>
        <w:t xml:space="preserve">στο Πλαίσιο της με </w:t>
      </w:r>
      <w:r w:rsidRPr="006A6AE4">
        <w:rPr>
          <w:rFonts w:ascii="Arial" w:hAnsi="Arial" w:cs="Arial"/>
          <w:b/>
          <w:sz w:val="18"/>
          <w:szCs w:val="18"/>
          <w:highlight w:val="yellow"/>
        </w:rPr>
        <w:t>αρ. _ _ _ _ _</w:t>
      </w:r>
      <w:r w:rsidRPr="006A6AE4">
        <w:rPr>
          <w:rFonts w:ascii="Arial" w:hAnsi="Arial" w:cs="Arial"/>
          <w:b/>
          <w:sz w:val="18"/>
          <w:szCs w:val="18"/>
        </w:rPr>
        <w:t xml:space="preserve"> Πρόσκλησης Υποβολής Προτάσεων</w:t>
      </w:r>
    </w:p>
    <w:p w14:paraId="0BF168F9" w14:textId="77777777" w:rsidR="0007252C" w:rsidRPr="006A6AE4" w:rsidRDefault="0007252C" w:rsidP="009B7925">
      <w:pPr>
        <w:spacing w:before="120" w:after="120" w:line="360" w:lineRule="auto"/>
        <w:ind w:left="-567" w:right="-483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14:paraId="0BF168FA" w14:textId="77777777" w:rsidR="009930B0" w:rsidRPr="006A6AE4" w:rsidRDefault="001E663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Στοιχεία ερευνητικού φορέα:</w:t>
      </w:r>
    </w:p>
    <w:p w14:paraId="0BF168FB" w14:textId="77777777" w:rsidR="001E6630" w:rsidRPr="006A6AE4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Επωνυμία  Φορέα:</w:t>
      </w:r>
    </w:p>
    <w:p w14:paraId="0BF168FC" w14:textId="77777777" w:rsidR="001E6630" w:rsidRPr="006A6AE4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Επιστημονικός Υπεύθυνος:</w:t>
      </w:r>
    </w:p>
    <w:p w14:paraId="0BF168FD" w14:textId="77777777" w:rsidR="001E6630" w:rsidRPr="006A6AE4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Στοιχεία Επικοινωνίας:</w:t>
      </w:r>
    </w:p>
    <w:p w14:paraId="0BF168FE" w14:textId="77777777" w:rsidR="001E6630" w:rsidRPr="006A6AE4" w:rsidRDefault="001E6630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8FF" w14:textId="77777777" w:rsidR="00454880" w:rsidRPr="006A6AE4" w:rsidRDefault="0045488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Περιγραφή ερευνητικού φορέα</w:t>
      </w:r>
    </w:p>
    <w:p w14:paraId="0BF16900" w14:textId="77777777" w:rsidR="00454880" w:rsidRPr="006A6AE4" w:rsidRDefault="0045488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Επιστημονικό αντικείμενο και πεδίο ερευνητικής δραστηριότητας</w:t>
      </w:r>
      <w:r w:rsidR="00E36EEF" w:rsidRPr="006A6AE4">
        <w:rPr>
          <w:rFonts w:ascii="Arial" w:hAnsi="Arial" w:cs="Arial"/>
          <w:sz w:val="18"/>
          <w:szCs w:val="18"/>
        </w:rPr>
        <w:t xml:space="preserve"> του φορέα</w:t>
      </w:r>
    </w:p>
    <w:p w14:paraId="0BF16901" w14:textId="77777777" w:rsidR="00454880" w:rsidRPr="006A6AE4" w:rsidRDefault="0045488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Περιγραφή υφιστάμενης υποδομής</w:t>
      </w:r>
    </w:p>
    <w:p w14:paraId="0BF16902" w14:textId="77777777" w:rsidR="00E36EEF" w:rsidRPr="006A6AE4" w:rsidRDefault="00E36EEF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Π</w:t>
      </w:r>
      <w:r w:rsidR="00454880" w:rsidRPr="006A6AE4">
        <w:rPr>
          <w:rFonts w:ascii="Arial" w:hAnsi="Arial" w:cs="Arial"/>
          <w:sz w:val="18"/>
          <w:szCs w:val="18"/>
        </w:rPr>
        <w:t xml:space="preserve">λήθος ερευνητών </w:t>
      </w:r>
      <w:r w:rsidRPr="006A6AE4">
        <w:rPr>
          <w:rFonts w:ascii="Arial" w:hAnsi="Arial" w:cs="Arial"/>
          <w:sz w:val="18"/>
          <w:szCs w:val="18"/>
        </w:rPr>
        <w:t xml:space="preserve">ανά βαθμίδα </w:t>
      </w:r>
      <w:r w:rsidR="00454880" w:rsidRPr="006A6AE4">
        <w:rPr>
          <w:rFonts w:ascii="Arial" w:hAnsi="Arial" w:cs="Arial"/>
          <w:sz w:val="18"/>
          <w:szCs w:val="18"/>
        </w:rPr>
        <w:t xml:space="preserve">που απασχολούνται </w:t>
      </w:r>
      <w:r w:rsidRPr="006A6AE4">
        <w:rPr>
          <w:rFonts w:ascii="Arial" w:hAnsi="Arial" w:cs="Arial"/>
          <w:sz w:val="18"/>
          <w:szCs w:val="18"/>
        </w:rPr>
        <w:t>στον φορέα</w:t>
      </w:r>
    </w:p>
    <w:p w14:paraId="0BF16903" w14:textId="77777777" w:rsidR="00454880" w:rsidRPr="006A6AE4" w:rsidRDefault="00E36EEF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Δημοσιεύσεις</w:t>
      </w:r>
      <w:r w:rsidR="00454880" w:rsidRPr="006A6AE4">
        <w:rPr>
          <w:rFonts w:ascii="Arial" w:hAnsi="Arial" w:cs="Arial"/>
          <w:sz w:val="18"/>
          <w:szCs w:val="18"/>
        </w:rPr>
        <w:t xml:space="preserve"> σε επιστημονικά περιοδικά</w:t>
      </w:r>
      <w:r w:rsidRPr="006A6AE4">
        <w:rPr>
          <w:rFonts w:ascii="Arial" w:hAnsi="Arial" w:cs="Arial"/>
          <w:sz w:val="18"/>
          <w:szCs w:val="18"/>
        </w:rPr>
        <w:t>,</w:t>
      </w:r>
      <w:r w:rsidR="00454880" w:rsidRPr="006A6AE4">
        <w:rPr>
          <w:rFonts w:ascii="Arial" w:hAnsi="Arial" w:cs="Arial"/>
          <w:sz w:val="18"/>
          <w:szCs w:val="18"/>
        </w:rPr>
        <w:t xml:space="preserve"> συνέδρια και ημερίδες</w:t>
      </w:r>
    </w:p>
    <w:p w14:paraId="0BF16904" w14:textId="77777777" w:rsidR="00454880" w:rsidRPr="006A6AE4" w:rsidRDefault="00454880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05" w14:textId="77777777" w:rsidR="009930B0" w:rsidRPr="006A6AE4" w:rsidRDefault="009930B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Περιγραφή προτεινόμενης</w:t>
      </w:r>
      <w:r w:rsidR="00E36EEF" w:rsidRPr="006A6AE4">
        <w:rPr>
          <w:rFonts w:ascii="Arial" w:hAnsi="Arial" w:cs="Arial"/>
          <w:sz w:val="18"/>
          <w:szCs w:val="18"/>
        </w:rPr>
        <w:t xml:space="preserve"> ερευνητικής</w:t>
      </w:r>
      <w:r w:rsidRPr="006A6AE4">
        <w:rPr>
          <w:rFonts w:ascii="Arial" w:hAnsi="Arial" w:cs="Arial"/>
          <w:sz w:val="18"/>
          <w:szCs w:val="18"/>
        </w:rPr>
        <w:t xml:space="preserve"> υποδομής</w:t>
      </w:r>
    </w:p>
    <w:p w14:paraId="0BF16907" w14:textId="77777777" w:rsidR="00235A67" w:rsidRPr="006A6AE4" w:rsidRDefault="00235A67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08" w14:textId="77777777" w:rsidR="009930B0" w:rsidRPr="006A6AE4" w:rsidRDefault="009930B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 xml:space="preserve">Πλήθος ερευνητών ανά βαθμίδα που εργάζονται στην </w:t>
      </w:r>
      <w:r w:rsidR="00E36EEF" w:rsidRPr="006A6AE4">
        <w:rPr>
          <w:rFonts w:ascii="Arial" w:hAnsi="Arial" w:cs="Arial"/>
          <w:sz w:val="18"/>
          <w:szCs w:val="18"/>
        </w:rPr>
        <w:t xml:space="preserve">ερευνητική </w:t>
      </w:r>
      <w:r w:rsidRPr="006A6AE4">
        <w:rPr>
          <w:rFonts w:ascii="Arial" w:hAnsi="Arial" w:cs="Arial"/>
          <w:sz w:val="18"/>
          <w:szCs w:val="18"/>
        </w:rPr>
        <w:t>υποδομή που θα ενισχυθεί</w:t>
      </w:r>
    </w:p>
    <w:p w14:paraId="0BF1690A" w14:textId="77777777" w:rsidR="00235A67" w:rsidRPr="006A6AE4" w:rsidRDefault="00235A67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0B" w14:textId="77777777" w:rsidR="0098466E" w:rsidRPr="006A6AE4" w:rsidRDefault="009930B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Ερευνητικοί σκοποί για τους οποίους κρίνεται απαραίτητη η προτεινόμενη υποδομή</w:t>
      </w:r>
    </w:p>
    <w:p w14:paraId="0BF1690D" w14:textId="77777777" w:rsidR="00235A67" w:rsidRPr="006A6AE4" w:rsidRDefault="00235A67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0E" w14:textId="77777777" w:rsidR="00B43A0A" w:rsidRPr="006A6AE4" w:rsidRDefault="00C44EB2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Συνάφεια</w:t>
      </w:r>
      <w:r w:rsidR="009930B0" w:rsidRPr="006A6AE4">
        <w:rPr>
          <w:rFonts w:ascii="Arial" w:hAnsi="Arial" w:cs="Arial"/>
          <w:sz w:val="18"/>
          <w:szCs w:val="18"/>
        </w:rPr>
        <w:t xml:space="preserve"> της </w:t>
      </w:r>
      <w:r w:rsidRPr="006A6AE4">
        <w:rPr>
          <w:rFonts w:ascii="Arial" w:hAnsi="Arial" w:cs="Arial"/>
          <w:sz w:val="18"/>
          <w:szCs w:val="18"/>
        </w:rPr>
        <w:t xml:space="preserve">έρευνας που θα πραγματοποιηθεί με την προτεινόμενη υποδομή με την </w:t>
      </w:r>
      <w:r w:rsidR="009930B0" w:rsidRPr="006A6AE4">
        <w:rPr>
          <w:rFonts w:ascii="Arial" w:hAnsi="Arial" w:cs="Arial"/>
          <w:sz w:val="18"/>
          <w:szCs w:val="18"/>
        </w:rPr>
        <w:t>Περιφερειακή</w:t>
      </w:r>
      <w:r w:rsidRPr="006A6AE4">
        <w:rPr>
          <w:rFonts w:ascii="Arial" w:hAnsi="Arial" w:cs="Arial"/>
          <w:sz w:val="18"/>
          <w:szCs w:val="18"/>
        </w:rPr>
        <w:t xml:space="preserve">  Στρατηγική</w:t>
      </w:r>
      <w:r w:rsidR="009930B0" w:rsidRPr="006A6AE4">
        <w:rPr>
          <w:rFonts w:ascii="Arial" w:hAnsi="Arial" w:cs="Arial"/>
          <w:sz w:val="18"/>
          <w:szCs w:val="18"/>
        </w:rPr>
        <w:t xml:space="preserve"> Έξυπνης Εξειδίκευσης (</w:t>
      </w:r>
      <w:r w:rsidR="009930B0" w:rsidRPr="006A6AE4">
        <w:rPr>
          <w:rFonts w:ascii="Arial" w:hAnsi="Arial" w:cs="Arial"/>
          <w:sz w:val="18"/>
          <w:szCs w:val="18"/>
          <w:lang w:val="en-US"/>
        </w:rPr>
        <w:t>RIS</w:t>
      </w:r>
      <w:r w:rsidR="009930B0" w:rsidRPr="006A6AE4">
        <w:rPr>
          <w:rFonts w:ascii="Arial" w:hAnsi="Arial" w:cs="Arial"/>
          <w:sz w:val="18"/>
          <w:szCs w:val="18"/>
        </w:rPr>
        <w:t>3)</w:t>
      </w:r>
      <w:r w:rsidRPr="006A6AE4">
        <w:rPr>
          <w:rFonts w:ascii="Arial" w:hAnsi="Arial" w:cs="Arial"/>
          <w:sz w:val="18"/>
          <w:szCs w:val="18"/>
        </w:rPr>
        <w:t>.</w:t>
      </w:r>
    </w:p>
    <w:p w14:paraId="0BF1690F" w14:textId="77777777" w:rsidR="009930B0" w:rsidRPr="006A6AE4" w:rsidRDefault="00B43A0A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i/>
          <w:sz w:val="18"/>
          <w:szCs w:val="18"/>
        </w:rPr>
      </w:pPr>
      <w:r w:rsidRPr="006A6AE4">
        <w:rPr>
          <w:rFonts w:ascii="Arial" w:hAnsi="Arial" w:cs="Arial"/>
          <w:i/>
          <w:sz w:val="18"/>
          <w:szCs w:val="18"/>
        </w:rPr>
        <w:t xml:space="preserve">(Αναφορά </w:t>
      </w:r>
      <w:r w:rsidR="009930B0" w:rsidRPr="006A6AE4">
        <w:rPr>
          <w:rFonts w:ascii="Arial" w:hAnsi="Arial" w:cs="Arial"/>
          <w:i/>
          <w:sz w:val="18"/>
          <w:szCs w:val="18"/>
        </w:rPr>
        <w:t>συγκεκριμέν</w:t>
      </w:r>
      <w:r w:rsidRPr="006A6AE4">
        <w:rPr>
          <w:rFonts w:ascii="Arial" w:hAnsi="Arial" w:cs="Arial"/>
          <w:i/>
          <w:sz w:val="18"/>
          <w:szCs w:val="18"/>
        </w:rPr>
        <w:t>ων</w:t>
      </w:r>
      <w:r w:rsidR="009930B0" w:rsidRPr="006A6AE4">
        <w:rPr>
          <w:rFonts w:ascii="Arial" w:hAnsi="Arial" w:cs="Arial"/>
          <w:i/>
          <w:sz w:val="18"/>
          <w:szCs w:val="18"/>
        </w:rPr>
        <w:t xml:space="preserve"> δραστηρι</w:t>
      </w:r>
      <w:r w:rsidRPr="006A6AE4">
        <w:rPr>
          <w:rFonts w:ascii="Arial" w:hAnsi="Arial" w:cs="Arial"/>
          <w:i/>
          <w:sz w:val="18"/>
          <w:szCs w:val="18"/>
        </w:rPr>
        <w:t xml:space="preserve">οτήτων </w:t>
      </w:r>
      <w:r w:rsidR="009930B0" w:rsidRPr="006A6AE4">
        <w:rPr>
          <w:rFonts w:ascii="Arial" w:hAnsi="Arial" w:cs="Arial"/>
          <w:i/>
          <w:sz w:val="18"/>
          <w:szCs w:val="18"/>
        </w:rPr>
        <w:t>και σημεί</w:t>
      </w:r>
      <w:r w:rsidRPr="006A6AE4">
        <w:rPr>
          <w:rFonts w:ascii="Arial" w:hAnsi="Arial" w:cs="Arial"/>
          <w:i/>
          <w:sz w:val="18"/>
          <w:szCs w:val="18"/>
        </w:rPr>
        <w:t>ων</w:t>
      </w:r>
      <w:r w:rsidR="009930B0" w:rsidRPr="006A6AE4">
        <w:rPr>
          <w:rFonts w:ascii="Arial" w:hAnsi="Arial" w:cs="Arial"/>
          <w:i/>
          <w:sz w:val="18"/>
          <w:szCs w:val="18"/>
        </w:rPr>
        <w:t xml:space="preserve"> των αλυσίδων αξίας των τομέων της </w:t>
      </w:r>
      <w:r w:rsidR="009930B0" w:rsidRPr="006A6AE4">
        <w:rPr>
          <w:rFonts w:ascii="Arial" w:hAnsi="Arial" w:cs="Arial"/>
          <w:i/>
          <w:sz w:val="18"/>
          <w:szCs w:val="18"/>
          <w:lang w:val="en-US"/>
        </w:rPr>
        <w:t>RIS</w:t>
      </w:r>
      <w:r w:rsidR="009930B0" w:rsidRPr="006A6AE4">
        <w:rPr>
          <w:rFonts w:ascii="Arial" w:hAnsi="Arial" w:cs="Arial"/>
          <w:i/>
          <w:sz w:val="18"/>
          <w:szCs w:val="18"/>
        </w:rPr>
        <w:t>3 στα οποία συνεισφέρει</w:t>
      </w:r>
      <w:r w:rsidRPr="006A6AE4">
        <w:rPr>
          <w:rFonts w:ascii="Arial" w:hAnsi="Arial" w:cs="Arial"/>
          <w:i/>
          <w:sz w:val="18"/>
          <w:szCs w:val="18"/>
        </w:rPr>
        <w:t>)</w:t>
      </w:r>
      <w:r w:rsidR="009930B0" w:rsidRPr="006A6AE4">
        <w:rPr>
          <w:rFonts w:ascii="Arial" w:hAnsi="Arial" w:cs="Arial"/>
          <w:i/>
          <w:sz w:val="18"/>
          <w:szCs w:val="18"/>
        </w:rPr>
        <w:t>.</w:t>
      </w:r>
    </w:p>
    <w:p w14:paraId="0BF16911" w14:textId="77777777" w:rsidR="00235A67" w:rsidRPr="006A6AE4" w:rsidRDefault="00235A67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12" w14:textId="77777777" w:rsidR="00E36EEF" w:rsidRPr="006A6AE4" w:rsidRDefault="0098466E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 xml:space="preserve">Περιγραφή της καινοτομίας και του είδους αυτής που εισάγεται. </w:t>
      </w:r>
      <w:r w:rsidR="00B43A0A" w:rsidRPr="006A6AE4">
        <w:rPr>
          <w:rFonts w:ascii="Arial" w:hAnsi="Arial" w:cs="Arial"/>
          <w:sz w:val="18"/>
          <w:szCs w:val="18"/>
        </w:rPr>
        <w:t xml:space="preserve">Συσχετισμός </w:t>
      </w:r>
      <w:r w:rsidRPr="006A6AE4">
        <w:rPr>
          <w:rFonts w:ascii="Arial" w:hAnsi="Arial" w:cs="Arial"/>
          <w:sz w:val="18"/>
          <w:szCs w:val="18"/>
        </w:rPr>
        <w:t xml:space="preserve">με την </w:t>
      </w:r>
      <w:r w:rsidRPr="006A6AE4">
        <w:rPr>
          <w:rFonts w:ascii="Arial" w:hAnsi="Arial" w:cs="Arial"/>
          <w:sz w:val="18"/>
          <w:szCs w:val="18"/>
          <w:lang w:val="en-US"/>
        </w:rPr>
        <w:t>RIS</w:t>
      </w:r>
      <w:r w:rsidRPr="006A6AE4">
        <w:rPr>
          <w:rFonts w:ascii="Arial" w:hAnsi="Arial" w:cs="Arial"/>
          <w:sz w:val="18"/>
          <w:szCs w:val="18"/>
        </w:rPr>
        <w:t>3;</w:t>
      </w:r>
    </w:p>
    <w:p w14:paraId="0BF16915" w14:textId="77777777" w:rsidR="00235A67" w:rsidRPr="006A6AE4" w:rsidRDefault="00235A67" w:rsidP="009B7925">
      <w:pPr>
        <w:pStyle w:val="a3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16" w14:textId="77777777" w:rsidR="0098466E" w:rsidRPr="006A6AE4" w:rsidRDefault="0098466E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Περιγραφή του πλάνου χρήσης της προτεινόμενης υποδομής</w:t>
      </w:r>
    </w:p>
    <w:p w14:paraId="0BF16917" w14:textId="77777777" w:rsidR="0098466E" w:rsidRPr="006A6AE4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Κ</w:t>
      </w:r>
      <w:r w:rsidR="0098466E" w:rsidRPr="006A6AE4">
        <w:rPr>
          <w:rFonts w:ascii="Arial" w:hAnsi="Arial" w:cs="Arial"/>
          <w:sz w:val="18"/>
          <w:szCs w:val="18"/>
        </w:rPr>
        <w:t>όστος λειτουργίας της προτεινόμενης υποδομής</w:t>
      </w:r>
    </w:p>
    <w:p w14:paraId="0BF16918" w14:textId="77777777" w:rsidR="00127693" w:rsidRPr="006A6AE4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Κ</w:t>
      </w:r>
      <w:r w:rsidR="0098466E" w:rsidRPr="006A6AE4">
        <w:rPr>
          <w:rFonts w:ascii="Arial" w:hAnsi="Arial" w:cs="Arial"/>
          <w:sz w:val="18"/>
          <w:szCs w:val="18"/>
        </w:rPr>
        <w:t>όστος συντήρησης της προτεινόμενης υποδομής</w:t>
      </w:r>
    </w:p>
    <w:p w14:paraId="0BF16919" w14:textId="77777777" w:rsidR="0098466E" w:rsidRPr="006A6AE4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Κ</w:t>
      </w:r>
      <w:r w:rsidR="0098466E" w:rsidRPr="006A6AE4">
        <w:rPr>
          <w:rFonts w:ascii="Arial" w:hAnsi="Arial" w:cs="Arial"/>
          <w:sz w:val="18"/>
          <w:szCs w:val="18"/>
        </w:rPr>
        <w:t>όστος εκπαίδευσης για την χρήση της προτεινόμενης υποδομής</w:t>
      </w:r>
    </w:p>
    <w:p w14:paraId="0BF1691A" w14:textId="77777777" w:rsidR="00036107" w:rsidRPr="006A6AE4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Κάλυψη Κόστους λειτουργίας / συντήρησης / εκπαίδευσης</w:t>
      </w:r>
      <w:r w:rsidR="00036107" w:rsidRPr="006A6AE4">
        <w:rPr>
          <w:rFonts w:ascii="Arial" w:hAnsi="Arial" w:cs="Arial"/>
          <w:sz w:val="18"/>
          <w:szCs w:val="18"/>
        </w:rPr>
        <w:t xml:space="preserve"> </w:t>
      </w:r>
    </w:p>
    <w:p w14:paraId="0BF1691B" w14:textId="77777777" w:rsidR="00CA4361" w:rsidRPr="006A6AE4" w:rsidRDefault="00CA4361" w:rsidP="009B7925">
      <w:pPr>
        <w:pStyle w:val="a3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1D" w14:textId="77777777" w:rsidR="00CA4361" w:rsidRPr="006A6AE4" w:rsidRDefault="00CA4361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Ο ερευνητικός φορέας ασκεί οικονομική δραστηριότητα μέχρι σήμερα;</w:t>
      </w:r>
    </w:p>
    <w:p w14:paraId="0BF16920" w14:textId="77777777" w:rsidR="009B7925" w:rsidRPr="006A6AE4" w:rsidRDefault="009B7925" w:rsidP="009B7925">
      <w:pPr>
        <w:pStyle w:val="a3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21" w14:textId="77777777" w:rsidR="009B7925" w:rsidRPr="006A6AE4" w:rsidRDefault="00E36EEF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 xml:space="preserve">Η προτεινόμενη υποδομή θα χρησιμοποιηθεί για την άσκηση οικονομικής δραστηριότητας; </w:t>
      </w:r>
    </w:p>
    <w:p w14:paraId="0BF16922" w14:textId="77777777" w:rsidR="00E36EEF" w:rsidRPr="006A6AE4" w:rsidRDefault="00E36EEF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 xml:space="preserve">Εάν </w:t>
      </w:r>
      <w:r w:rsidR="009B7925" w:rsidRPr="006A6AE4">
        <w:rPr>
          <w:rFonts w:ascii="Arial" w:hAnsi="Arial" w:cs="Arial"/>
          <w:sz w:val="18"/>
          <w:szCs w:val="18"/>
        </w:rPr>
        <w:t>η απάντηση είναι «ΝΑΙ»,</w:t>
      </w:r>
      <w:r w:rsidRPr="006A6AE4">
        <w:rPr>
          <w:rFonts w:ascii="Arial" w:hAnsi="Arial" w:cs="Arial"/>
          <w:sz w:val="18"/>
          <w:szCs w:val="18"/>
        </w:rPr>
        <w:t xml:space="preserve"> </w:t>
      </w:r>
      <w:r w:rsidR="008C33C8" w:rsidRPr="006A6AE4">
        <w:rPr>
          <w:rFonts w:ascii="Arial" w:hAnsi="Arial" w:cs="Arial"/>
          <w:sz w:val="18"/>
          <w:szCs w:val="18"/>
        </w:rPr>
        <w:t>να αναφερθεί το</w:t>
      </w:r>
      <w:r w:rsidRPr="006A6AE4">
        <w:rPr>
          <w:rFonts w:ascii="Arial" w:hAnsi="Arial" w:cs="Arial"/>
          <w:sz w:val="18"/>
          <w:szCs w:val="18"/>
        </w:rPr>
        <w:t xml:space="preserve"> ποσοστό </w:t>
      </w:r>
      <w:r w:rsidR="00235A67" w:rsidRPr="006A6AE4">
        <w:rPr>
          <w:rFonts w:ascii="Arial" w:hAnsi="Arial" w:cs="Arial"/>
          <w:sz w:val="18"/>
          <w:szCs w:val="18"/>
        </w:rPr>
        <w:t>της συνολικής ετήσιας δυναμικότητας της υποδομής</w:t>
      </w:r>
      <w:r w:rsidR="008C33C8" w:rsidRPr="006A6AE4">
        <w:rPr>
          <w:rFonts w:ascii="Arial" w:hAnsi="Arial" w:cs="Arial"/>
          <w:sz w:val="18"/>
          <w:szCs w:val="18"/>
        </w:rPr>
        <w:t xml:space="preserve"> που</w:t>
      </w:r>
      <w:r w:rsidR="00235A67" w:rsidRPr="006A6AE4">
        <w:rPr>
          <w:rFonts w:ascii="Arial" w:hAnsi="Arial" w:cs="Arial"/>
          <w:sz w:val="18"/>
          <w:szCs w:val="18"/>
        </w:rPr>
        <w:t xml:space="preserve"> αντιστοιχεί σε οικονομική δραστηριότητα</w:t>
      </w:r>
      <w:r w:rsidR="008C33C8" w:rsidRPr="006A6AE4">
        <w:rPr>
          <w:rFonts w:ascii="Arial" w:hAnsi="Arial" w:cs="Arial"/>
          <w:sz w:val="18"/>
          <w:szCs w:val="18"/>
        </w:rPr>
        <w:t xml:space="preserve"> και να </w:t>
      </w:r>
      <w:r w:rsidR="009B7925" w:rsidRPr="006A6AE4">
        <w:rPr>
          <w:rFonts w:ascii="Arial" w:hAnsi="Arial" w:cs="Arial"/>
          <w:sz w:val="18"/>
          <w:szCs w:val="18"/>
        </w:rPr>
        <w:t xml:space="preserve">αναλυθεί </w:t>
      </w:r>
      <w:r w:rsidR="008C33C8" w:rsidRPr="006A6AE4">
        <w:rPr>
          <w:rFonts w:ascii="Arial" w:hAnsi="Arial" w:cs="Arial"/>
          <w:sz w:val="18"/>
          <w:szCs w:val="18"/>
        </w:rPr>
        <w:t>ο υπολογισμ</w:t>
      </w:r>
      <w:r w:rsidR="009B7925" w:rsidRPr="006A6AE4">
        <w:rPr>
          <w:rFonts w:ascii="Arial" w:hAnsi="Arial" w:cs="Arial"/>
          <w:sz w:val="18"/>
          <w:szCs w:val="18"/>
        </w:rPr>
        <w:t xml:space="preserve">ός </w:t>
      </w:r>
      <w:r w:rsidR="008C33C8" w:rsidRPr="006A6AE4">
        <w:rPr>
          <w:rFonts w:ascii="Arial" w:hAnsi="Arial" w:cs="Arial"/>
          <w:sz w:val="18"/>
          <w:szCs w:val="18"/>
        </w:rPr>
        <w:t>του.</w:t>
      </w:r>
    </w:p>
    <w:p w14:paraId="0BF16923" w14:textId="77777777" w:rsidR="00235A67" w:rsidRPr="006A6AE4" w:rsidRDefault="00235A67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i/>
          <w:sz w:val="18"/>
          <w:szCs w:val="18"/>
        </w:rPr>
      </w:pPr>
      <w:r w:rsidRPr="006A6AE4">
        <w:rPr>
          <w:rFonts w:ascii="Arial" w:hAnsi="Arial" w:cs="Arial"/>
          <w:i/>
          <w:sz w:val="18"/>
          <w:szCs w:val="18"/>
        </w:rPr>
        <w:t>(Η μέτρηση της συνολικής ετήσιας δυναμικότητας, σύμφωνα με τις διευκρινίσεις της Ε.Ε</w:t>
      </w:r>
      <w:r w:rsidR="009B7925" w:rsidRPr="006A6AE4">
        <w:rPr>
          <w:rFonts w:ascii="Arial" w:hAnsi="Arial" w:cs="Arial"/>
          <w:i/>
          <w:sz w:val="18"/>
          <w:szCs w:val="18"/>
        </w:rPr>
        <w:t xml:space="preserve"> και την οδηγία ΕΥΚΕ</w:t>
      </w:r>
      <w:r w:rsidRPr="006A6AE4">
        <w:rPr>
          <w:rFonts w:ascii="Arial" w:hAnsi="Arial" w:cs="Arial"/>
          <w:i/>
          <w:sz w:val="18"/>
          <w:szCs w:val="18"/>
        </w:rPr>
        <w:t xml:space="preserve">, δεν γίνεται με οικονομικά στοιχεία αλλά με στοιχεία όπως αριθμός ωρών απασχόλησης εξειδικευμένου προσωπικού, ώρες χρήσης εξοπλισμού </w:t>
      </w:r>
      <w:proofErr w:type="spellStart"/>
      <w:r w:rsidRPr="006A6AE4">
        <w:rPr>
          <w:rFonts w:ascii="Arial" w:hAnsi="Arial" w:cs="Arial"/>
          <w:i/>
          <w:sz w:val="18"/>
          <w:szCs w:val="18"/>
        </w:rPr>
        <w:t>κ.λ.π</w:t>
      </w:r>
      <w:proofErr w:type="spellEnd"/>
      <w:r w:rsidRPr="006A6AE4">
        <w:rPr>
          <w:rFonts w:ascii="Arial" w:hAnsi="Arial" w:cs="Arial"/>
          <w:i/>
          <w:sz w:val="18"/>
          <w:szCs w:val="18"/>
        </w:rPr>
        <w:t>.)</w:t>
      </w:r>
    </w:p>
    <w:p w14:paraId="0BF16925" w14:textId="77777777" w:rsidR="00235A67" w:rsidRPr="006A6AE4" w:rsidRDefault="00235A67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p w14:paraId="0BF16926" w14:textId="77777777" w:rsidR="001E6630" w:rsidRPr="006A6AE4" w:rsidRDefault="00CA4361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Σε περίπτωση που ο φορέας ασκεί</w:t>
      </w:r>
      <w:r w:rsidR="001E6630" w:rsidRPr="006A6AE4">
        <w:rPr>
          <w:rFonts w:ascii="Arial" w:hAnsi="Arial" w:cs="Arial"/>
          <w:sz w:val="18"/>
          <w:szCs w:val="18"/>
        </w:rPr>
        <w:t xml:space="preserve"> </w:t>
      </w:r>
      <w:r w:rsidRPr="006A6AE4">
        <w:rPr>
          <w:rFonts w:ascii="Arial" w:hAnsi="Arial" w:cs="Arial"/>
          <w:sz w:val="18"/>
          <w:szCs w:val="18"/>
        </w:rPr>
        <w:t>οικονομική δραστηριότητα</w:t>
      </w:r>
      <w:r w:rsidR="001E6630" w:rsidRPr="006A6AE4">
        <w:rPr>
          <w:rFonts w:ascii="Arial" w:hAnsi="Arial" w:cs="Arial"/>
          <w:sz w:val="18"/>
          <w:szCs w:val="18"/>
        </w:rPr>
        <w:t>:</w:t>
      </w:r>
    </w:p>
    <w:p w14:paraId="0BF16927" w14:textId="77777777" w:rsidR="001E6630" w:rsidRPr="006A6AE4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t>Περιγραφή και τεκμηρίωση του μηχανισμού παρακολούθησης των οικονομικών και μη οικονομικών δραστηριοτήτων του φορέα.</w:t>
      </w:r>
    </w:p>
    <w:p w14:paraId="0BF16928" w14:textId="77777777" w:rsidR="00E36EEF" w:rsidRPr="006A6AE4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  <w:rPr>
          <w:rFonts w:ascii="Arial" w:hAnsi="Arial" w:cs="Arial"/>
          <w:sz w:val="18"/>
          <w:szCs w:val="18"/>
        </w:rPr>
      </w:pPr>
      <w:r w:rsidRPr="006A6AE4">
        <w:rPr>
          <w:rFonts w:ascii="Arial" w:hAnsi="Arial" w:cs="Arial"/>
          <w:sz w:val="18"/>
          <w:szCs w:val="18"/>
        </w:rPr>
        <w:lastRenderedPageBreak/>
        <w:t>Τεκμηρίωση για τη διακριτή</w:t>
      </w:r>
      <w:r w:rsidR="00235A67" w:rsidRPr="006A6AE4">
        <w:rPr>
          <w:rFonts w:ascii="Arial" w:hAnsi="Arial" w:cs="Arial"/>
          <w:sz w:val="18"/>
          <w:szCs w:val="18"/>
        </w:rPr>
        <w:t xml:space="preserve"> λογιστική παρακολούθηση της οικονομικής και της μη οικονομικής δραστηριότητας του φορέα</w:t>
      </w:r>
      <w:r w:rsidRPr="006A6AE4">
        <w:rPr>
          <w:rFonts w:ascii="Arial" w:hAnsi="Arial" w:cs="Arial"/>
          <w:sz w:val="18"/>
          <w:szCs w:val="18"/>
        </w:rPr>
        <w:t>.</w:t>
      </w:r>
      <w:r w:rsidR="00CA4361" w:rsidRPr="006A6AE4">
        <w:rPr>
          <w:rFonts w:ascii="Arial" w:hAnsi="Arial" w:cs="Arial"/>
          <w:sz w:val="18"/>
          <w:szCs w:val="18"/>
        </w:rPr>
        <w:t xml:space="preserve"> (π.χ. ετήσια οικονομική κατάσταση)</w:t>
      </w:r>
    </w:p>
    <w:p w14:paraId="0BF16929" w14:textId="77777777" w:rsidR="0098466E" w:rsidRPr="006A6AE4" w:rsidRDefault="0098466E" w:rsidP="009B7925">
      <w:pPr>
        <w:pStyle w:val="a3"/>
        <w:spacing w:before="120" w:after="120" w:line="360" w:lineRule="auto"/>
        <w:ind w:left="-567" w:right="-483"/>
        <w:jc w:val="both"/>
        <w:rPr>
          <w:rFonts w:ascii="Arial" w:hAnsi="Arial" w:cs="Arial"/>
          <w:sz w:val="18"/>
          <w:szCs w:val="18"/>
        </w:rPr>
      </w:pPr>
    </w:p>
    <w:sectPr w:rsidR="0098466E" w:rsidRPr="006A6A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4F36"/>
    <w:multiLevelType w:val="hybridMultilevel"/>
    <w:tmpl w:val="41E0822A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586876"/>
    <w:multiLevelType w:val="hybridMultilevel"/>
    <w:tmpl w:val="48AC73D8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9DFA25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C92D0B"/>
    <w:multiLevelType w:val="hybridMultilevel"/>
    <w:tmpl w:val="D75A23F8"/>
    <w:lvl w:ilvl="0" w:tplc="587A93B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690823"/>
    <w:multiLevelType w:val="hybridMultilevel"/>
    <w:tmpl w:val="8A602B2A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11FA6"/>
    <w:multiLevelType w:val="hybridMultilevel"/>
    <w:tmpl w:val="23B43808"/>
    <w:lvl w:ilvl="0" w:tplc="C0B6B9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B6C63"/>
    <w:multiLevelType w:val="multilevel"/>
    <w:tmpl w:val="0CFEF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616734E"/>
    <w:multiLevelType w:val="hybridMultilevel"/>
    <w:tmpl w:val="A1384F20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7CA4C0F"/>
    <w:multiLevelType w:val="hybridMultilevel"/>
    <w:tmpl w:val="2E62AB3E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B0"/>
    <w:rsid w:val="00036107"/>
    <w:rsid w:val="0007252C"/>
    <w:rsid w:val="00127693"/>
    <w:rsid w:val="001E6630"/>
    <w:rsid w:val="00235A67"/>
    <w:rsid w:val="00281796"/>
    <w:rsid w:val="002F60AA"/>
    <w:rsid w:val="00454880"/>
    <w:rsid w:val="006A6AE4"/>
    <w:rsid w:val="008C33C8"/>
    <w:rsid w:val="0098466E"/>
    <w:rsid w:val="009930B0"/>
    <w:rsid w:val="009B7925"/>
    <w:rsid w:val="00B43A0A"/>
    <w:rsid w:val="00C44EB2"/>
    <w:rsid w:val="00CA4361"/>
    <w:rsid w:val="00E36EEF"/>
    <w:rsid w:val="00E4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68F7"/>
  <w15:docId w15:val="{713EC807-1FBB-4A89-B013-2C727810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336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ΤΖΙΑΛΛΑΣ ΚΩΝΣΤΑΝΤΙΝΟΣ</cp:lastModifiedBy>
  <cp:revision>15</cp:revision>
  <cp:lastPrinted>2017-06-09T10:12:00Z</cp:lastPrinted>
  <dcterms:created xsi:type="dcterms:W3CDTF">2017-05-03T09:15:00Z</dcterms:created>
  <dcterms:modified xsi:type="dcterms:W3CDTF">2023-08-24T09:56:00Z</dcterms:modified>
</cp:coreProperties>
</file>