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5514F8" w14:textId="77777777" w:rsidR="00D8644B" w:rsidRPr="00230134" w:rsidRDefault="00D8644B" w:rsidP="005D7B73">
      <w:pPr>
        <w:jc w:val="center"/>
        <w:outlineLvl w:val="0"/>
        <w:rPr>
          <w:rFonts w:ascii="Arial" w:hAnsi="Arial" w:cs="Arial"/>
          <w:b/>
          <w:u w:val="single"/>
        </w:rPr>
      </w:pPr>
      <w:bookmarkStart w:id="0" w:name="_GoBack"/>
      <w:bookmarkEnd w:id="0"/>
    </w:p>
    <w:p w14:paraId="235514F9" w14:textId="77777777" w:rsidR="004E245C" w:rsidRPr="007451B4" w:rsidRDefault="000910C5" w:rsidP="003A1C2A">
      <w:pPr>
        <w:spacing w:line="360" w:lineRule="auto"/>
        <w:jc w:val="center"/>
        <w:rPr>
          <w:rFonts w:ascii="Arial" w:hAnsi="Arial" w:cs="Arial"/>
          <w:b/>
        </w:rPr>
      </w:pPr>
      <w:r w:rsidRPr="007451B4">
        <w:rPr>
          <w:rFonts w:ascii="Arial" w:hAnsi="Arial" w:cs="Arial"/>
          <w:b/>
        </w:rPr>
        <w:t>ΠΙΝΑΚΑΣ Δ1</w:t>
      </w:r>
    </w:p>
    <w:p w14:paraId="235514FA" w14:textId="77777777" w:rsidR="000910C5" w:rsidRDefault="000910C5" w:rsidP="003A1C2A">
      <w:pPr>
        <w:spacing w:line="360" w:lineRule="auto"/>
        <w:jc w:val="center"/>
        <w:rPr>
          <w:rFonts w:ascii="Arial" w:hAnsi="Arial" w:cs="Arial"/>
          <w:b/>
        </w:rPr>
      </w:pPr>
      <w:r w:rsidRPr="007451B4">
        <w:rPr>
          <w:rFonts w:ascii="Arial" w:hAnsi="Arial" w:cs="Arial"/>
          <w:b/>
        </w:rPr>
        <w:t>ΑΠΑΡΑΙΤΗΤΕΣ ΑΡΧΙΚΕΣ, ΤΕΧΝΙΚΕΣ ΥΠΟΣΤΗΡ</w:t>
      </w:r>
      <w:r w:rsidR="00A16177" w:rsidRPr="007451B4">
        <w:rPr>
          <w:rFonts w:ascii="Arial" w:hAnsi="Arial" w:cs="Arial"/>
          <w:b/>
        </w:rPr>
        <w:t>ΙΚΤΙΚΕΣ ΜΕΛΕΤΕΣ ΠΡΑΞΗΣ</w:t>
      </w:r>
    </w:p>
    <w:p w14:paraId="235514FB" w14:textId="77777777" w:rsidR="007451B4" w:rsidRDefault="007451B4" w:rsidP="007451B4">
      <w:pPr>
        <w:spacing w:line="360" w:lineRule="auto"/>
        <w:rPr>
          <w:rFonts w:ascii="Arial" w:hAnsi="Arial" w:cs="Arial"/>
          <w:b/>
        </w:rPr>
      </w:pPr>
    </w:p>
    <w:p w14:paraId="235514FC" w14:textId="77777777" w:rsidR="007451B4" w:rsidRPr="007451B4" w:rsidRDefault="007451B4" w:rsidP="007451B4">
      <w:pPr>
        <w:outlineLvl w:val="0"/>
        <w:rPr>
          <w:rFonts w:ascii="Arial" w:hAnsi="Arial" w:cs="Arial"/>
          <w:b/>
        </w:rPr>
      </w:pPr>
      <w:r w:rsidRPr="007451B4">
        <w:rPr>
          <w:rFonts w:ascii="Arial" w:hAnsi="Arial" w:cs="Arial"/>
          <w:b/>
        </w:rPr>
        <w:t>Φορέας Υποβολής Πρότασης :</w:t>
      </w:r>
    </w:p>
    <w:p w14:paraId="235514FD" w14:textId="77777777" w:rsidR="007451B4" w:rsidRPr="007451B4" w:rsidRDefault="007451B4" w:rsidP="007451B4">
      <w:pPr>
        <w:outlineLvl w:val="0"/>
        <w:rPr>
          <w:rFonts w:ascii="Arial" w:hAnsi="Arial" w:cs="Arial"/>
          <w:b/>
        </w:rPr>
      </w:pPr>
    </w:p>
    <w:p w14:paraId="235514FE" w14:textId="77777777" w:rsidR="007451B4" w:rsidRPr="007451B4" w:rsidRDefault="007451B4" w:rsidP="007451B4">
      <w:pPr>
        <w:outlineLvl w:val="0"/>
        <w:rPr>
          <w:rFonts w:ascii="Arial" w:hAnsi="Arial" w:cs="Arial"/>
          <w:b/>
        </w:rPr>
      </w:pPr>
      <w:r w:rsidRPr="007451B4">
        <w:rPr>
          <w:rFonts w:ascii="Arial" w:hAnsi="Arial" w:cs="Arial"/>
          <w:b/>
        </w:rPr>
        <w:t>Τίτλος Προτεινόμενης Πράξης :</w:t>
      </w:r>
    </w:p>
    <w:p w14:paraId="235514FF" w14:textId="77777777" w:rsidR="00AF786D" w:rsidRPr="007451B4" w:rsidRDefault="00AF786D" w:rsidP="007451B4">
      <w:pPr>
        <w:spacing w:line="360" w:lineRule="auto"/>
        <w:rPr>
          <w:rFonts w:ascii="Arial" w:hAnsi="Arial" w:cs="Arial"/>
          <w:b/>
        </w:rPr>
      </w:pPr>
    </w:p>
    <w:p w14:paraId="23551500" w14:textId="77777777" w:rsidR="009E036C" w:rsidRPr="007451B4" w:rsidRDefault="009E036C" w:rsidP="007451B4">
      <w:pPr>
        <w:spacing w:line="360" w:lineRule="auto"/>
        <w:rPr>
          <w:rFonts w:ascii="Arial" w:hAnsi="Arial" w:cs="Arial"/>
          <w:b/>
        </w:rPr>
      </w:pPr>
      <w:r w:rsidRPr="007451B4">
        <w:rPr>
          <w:rFonts w:ascii="Arial" w:hAnsi="Arial" w:cs="Arial"/>
          <w:b/>
        </w:rPr>
        <w:t xml:space="preserve">Υποέργο : </w:t>
      </w:r>
    </w:p>
    <w:p w14:paraId="23551501" w14:textId="77777777" w:rsidR="000910C5" w:rsidRDefault="000910C5"/>
    <w:tbl>
      <w:tblPr>
        <w:tblW w:w="10833" w:type="dxa"/>
        <w:jc w:val="center"/>
        <w:tblLayout w:type="fixed"/>
        <w:tblLook w:val="0000" w:firstRow="0" w:lastRow="0" w:firstColumn="0" w:lastColumn="0" w:noHBand="0" w:noVBand="0"/>
      </w:tblPr>
      <w:tblGrid>
        <w:gridCol w:w="784"/>
        <w:gridCol w:w="4593"/>
        <w:gridCol w:w="1076"/>
        <w:gridCol w:w="1008"/>
        <w:gridCol w:w="1356"/>
        <w:gridCol w:w="2016"/>
      </w:tblGrid>
      <w:tr w:rsidR="0039390A" w14:paraId="23551509" w14:textId="77777777" w:rsidTr="0039390A">
        <w:trPr>
          <w:trHeight w:val="778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3551502" w14:textId="77777777" w:rsidR="0039390A" w:rsidRPr="006D19AE" w:rsidRDefault="0039390A" w:rsidP="0039390A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  <w:t>α/α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3551503" w14:textId="77777777" w:rsidR="0039390A" w:rsidRPr="003A1C2A" w:rsidRDefault="0039390A" w:rsidP="004B5B4E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</w:pPr>
            <w:r w:rsidRPr="003A1C2A"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  <w:t xml:space="preserve">ΜΕΛΕΤΕΣ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  <w:t>ΚΤ</w:t>
            </w:r>
            <w:r w:rsidR="004B5B4E"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  <w:t>Ι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  <w:t xml:space="preserve">ΡΙΑΚΩΝ </w:t>
            </w:r>
            <w:r w:rsidRPr="003A1C2A"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  <w:t>ΕΡΓΩΝ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3551504" w14:textId="77777777" w:rsidR="0039390A" w:rsidRPr="004B5B4E" w:rsidRDefault="0039390A" w:rsidP="0039390A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Cs/>
                <w:sz w:val="20"/>
                <w:szCs w:val="18"/>
                <w:lang w:eastAsia="en-US"/>
              </w:rPr>
            </w:pPr>
            <w:r w:rsidRPr="004B5B4E">
              <w:rPr>
                <w:rFonts w:ascii="Arial" w:hAnsi="Arial" w:cs="Arial"/>
                <w:b/>
                <w:bCs/>
                <w:iCs/>
                <w:sz w:val="20"/>
                <w:szCs w:val="18"/>
                <w:lang w:eastAsia="en-US"/>
              </w:rPr>
              <w:t>ΝΑΙ (</w:t>
            </w:r>
            <w:r w:rsidRPr="004B5B4E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sym w:font="Wingdings" w:char="F0FC"/>
            </w:r>
            <w:r w:rsidRPr="004B5B4E">
              <w:rPr>
                <w:rFonts w:ascii="Arial" w:hAnsi="Arial" w:cs="Arial"/>
                <w:b/>
                <w:bCs/>
                <w:iCs/>
                <w:sz w:val="20"/>
                <w:szCs w:val="18"/>
                <w:lang w:eastAsia="en-US"/>
              </w:rPr>
              <w:t>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3551505" w14:textId="77777777" w:rsidR="0039390A" w:rsidRPr="004B5B4E" w:rsidRDefault="0039390A" w:rsidP="0039390A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Cs/>
                <w:sz w:val="20"/>
                <w:szCs w:val="18"/>
                <w:lang w:eastAsia="en-US"/>
              </w:rPr>
            </w:pPr>
            <w:r w:rsidRPr="004B5B4E">
              <w:rPr>
                <w:rFonts w:ascii="Arial" w:hAnsi="Arial" w:cs="Arial"/>
                <w:b/>
                <w:bCs/>
                <w:iCs/>
                <w:sz w:val="20"/>
                <w:szCs w:val="18"/>
                <w:lang w:eastAsia="en-US"/>
              </w:rPr>
              <w:t>ΟΧΙ (</w:t>
            </w:r>
            <w:r w:rsidRPr="004B5B4E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sym w:font="Wingdings" w:char="F0FC"/>
            </w:r>
            <w:r w:rsidRPr="004B5B4E">
              <w:rPr>
                <w:rFonts w:ascii="Arial" w:hAnsi="Arial" w:cs="Arial"/>
                <w:b/>
                <w:bCs/>
                <w:iCs/>
                <w:sz w:val="20"/>
                <w:szCs w:val="18"/>
                <w:lang w:eastAsia="en-US"/>
              </w:rPr>
              <w:t xml:space="preserve"> )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3551506" w14:textId="77777777" w:rsidR="0039390A" w:rsidRPr="004B5B4E" w:rsidRDefault="0039390A" w:rsidP="0039390A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Cs/>
                <w:sz w:val="20"/>
                <w:szCs w:val="18"/>
                <w:lang w:eastAsia="en-US"/>
              </w:rPr>
            </w:pPr>
            <w:r w:rsidRPr="004B5B4E">
              <w:rPr>
                <w:rFonts w:ascii="Arial" w:hAnsi="Arial" w:cs="Arial"/>
                <w:b/>
                <w:bCs/>
                <w:iCs/>
                <w:sz w:val="20"/>
                <w:szCs w:val="18"/>
                <w:lang w:eastAsia="en-US"/>
              </w:rPr>
              <w:t>ΔΕΝ ΑΠΑΙΤΕΙΤΑΙ</w:t>
            </w:r>
            <w:r w:rsidR="004B5B4E" w:rsidRPr="004B5B4E">
              <w:rPr>
                <w:rFonts w:ascii="Arial" w:hAnsi="Arial" w:cs="Arial"/>
                <w:b/>
                <w:bCs/>
                <w:iCs/>
                <w:sz w:val="20"/>
                <w:szCs w:val="18"/>
                <w:lang w:eastAsia="en-US"/>
              </w:rPr>
              <w:t xml:space="preserve"> (</w:t>
            </w:r>
            <w:r w:rsidR="004B5B4E" w:rsidRPr="004B5B4E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sym w:font="Wingdings" w:char="F0FC"/>
            </w:r>
            <w:r w:rsidR="004B5B4E" w:rsidRPr="004B5B4E">
              <w:rPr>
                <w:rFonts w:ascii="Arial" w:hAnsi="Arial" w:cs="Arial"/>
                <w:b/>
                <w:bCs/>
                <w:iCs/>
                <w:sz w:val="20"/>
                <w:szCs w:val="18"/>
                <w:lang w:eastAsia="en-US"/>
              </w:rPr>
              <w:t xml:space="preserve"> )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14:paraId="23551507" w14:textId="77777777" w:rsidR="0039390A" w:rsidRDefault="0039390A" w:rsidP="0039390A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  <w:t>ΑΠΟΦΑΣΗ ΕΓΚΡΙΣΗΣ</w:t>
            </w:r>
          </w:p>
          <w:p w14:paraId="23551508" w14:textId="77777777" w:rsidR="0039390A" w:rsidRPr="00E65846" w:rsidRDefault="0039390A" w:rsidP="0039390A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Cs/>
                <w:i/>
                <w:iCs/>
                <w:sz w:val="20"/>
                <w:szCs w:val="18"/>
                <w:lang w:eastAsia="en-US"/>
              </w:rPr>
            </w:pPr>
            <w:r w:rsidRPr="00841A77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 xml:space="preserve"> </w:t>
            </w:r>
            <w:r w:rsidRPr="00E65846">
              <w:rPr>
                <w:rFonts w:ascii="Arial" w:hAnsi="Arial" w:cs="Arial"/>
                <w:bCs/>
                <w:i/>
                <w:iCs/>
                <w:sz w:val="18"/>
                <w:szCs w:val="18"/>
                <w:lang w:eastAsia="en-US"/>
              </w:rPr>
              <w:t>(Α.Π. / ΗΜΕΡ-ΝΙΑ)</w:t>
            </w:r>
          </w:p>
        </w:tc>
      </w:tr>
      <w:tr w:rsidR="006A5D3D" w14:paraId="23551510" w14:textId="77777777" w:rsidTr="0039390A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5150A" w14:textId="77777777" w:rsidR="006A5D3D" w:rsidRPr="00831E51" w:rsidRDefault="006A5D3D" w:rsidP="006A5D3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5150B" w14:textId="77777777" w:rsidR="006A5D3D" w:rsidRPr="006A5D3D" w:rsidRDefault="006A5D3D" w:rsidP="006A5D3D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ΜΕΛΕΤΗ ΣΚΟΠΙΜΟΤΗΤΑΣ ΕΡΓΟΥ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5150C" w14:textId="77777777" w:rsidR="006A5D3D" w:rsidRPr="00F475FE" w:rsidRDefault="006A5D3D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55150D" w14:textId="77777777" w:rsidR="006A5D3D" w:rsidRPr="00F475FE" w:rsidRDefault="006A5D3D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150E" w14:textId="77777777" w:rsidR="006A5D3D" w:rsidRPr="00F475FE" w:rsidRDefault="006A5D3D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5150F" w14:textId="77777777" w:rsidR="006A5D3D" w:rsidRPr="00F475FE" w:rsidRDefault="006A5D3D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1E51" w14:paraId="23551517" w14:textId="77777777" w:rsidTr="0039390A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51511" w14:textId="77777777" w:rsidR="00831E51" w:rsidRPr="00831E51" w:rsidRDefault="006A5D3D" w:rsidP="006A5D3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51512" w14:textId="77777777" w:rsidR="00831E51" w:rsidRPr="006A5D3D" w:rsidRDefault="006A5D3D" w:rsidP="006A5D3D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A5D3D">
              <w:rPr>
                <w:rFonts w:ascii="Arial" w:hAnsi="Arial" w:cs="Arial"/>
                <w:b/>
                <w:sz w:val="20"/>
                <w:szCs w:val="20"/>
              </w:rPr>
              <w:t>ΜΕΛΕΤΗ ΚΤΙΡΙΑΚΟΥ ΕΡΓΟΥ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51513" w14:textId="77777777" w:rsidR="00831E51" w:rsidRPr="00F475FE" w:rsidRDefault="00831E5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551514" w14:textId="77777777" w:rsidR="00831E51" w:rsidRPr="00F475FE" w:rsidRDefault="00831E5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1515" w14:textId="77777777" w:rsidR="00831E51" w:rsidRPr="00F475FE" w:rsidRDefault="00831E5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51516" w14:textId="77777777" w:rsidR="00831E51" w:rsidRPr="00F475FE" w:rsidRDefault="00831E5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134" w14:paraId="2355151F" w14:textId="77777777" w:rsidTr="0039390A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51518" w14:textId="77777777" w:rsidR="00230134" w:rsidRPr="00831E51" w:rsidRDefault="006A5D3D" w:rsidP="006A5D3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831E51"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51519" w14:textId="77777777" w:rsidR="00230134" w:rsidRDefault="00230134" w:rsidP="006A5D3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ΑΡΧΙΤΕΚΤΟΝΙΚΗ ΑΠΟΤΥΠΩΣΗ</w:t>
            </w:r>
          </w:p>
          <w:p w14:paraId="2355151A" w14:textId="77777777" w:rsidR="00230134" w:rsidRPr="00E2337F" w:rsidRDefault="00230134" w:rsidP="006A5D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(υφιστάμενη κατάσταση) 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5151B" w14:textId="77777777" w:rsidR="00230134" w:rsidRPr="00F475FE" w:rsidRDefault="00230134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475F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55151C" w14:textId="77777777" w:rsidR="00230134" w:rsidRPr="00F475FE" w:rsidRDefault="00230134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151D" w14:textId="77777777" w:rsidR="00230134" w:rsidRPr="00F475FE" w:rsidRDefault="00230134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5151E" w14:textId="77777777" w:rsidR="00230134" w:rsidRPr="00F475FE" w:rsidRDefault="00230134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475F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30134" w14:paraId="23551527" w14:textId="77777777" w:rsidTr="0039390A">
        <w:trPr>
          <w:trHeight w:val="799"/>
          <w:jc w:val="center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51520" w14:textId="77777777" w:rsidR="00230134" w:rsidRDefault="006A5D3D" w:rsidP="006A5D3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831E51"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51521" w14:textId="77777777" w:rsidR="00831E51" w:rsidRDefault="00230134" w:rsidP="006A5D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ΑΡΧΙΤΕΚΤΟΝΙΚΗ ΠΡΟΤΑΣΗ</w:t>
            </w:r>
          </w:p>
          <w:p w14:paraId="23551522" w14:textId="77777777" w:rsidR="00230134" w:rsidRDefault="00230134" w:rsidP="006A5D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(εφόσον προβλέπονται παρεμβάσεις στο κέλυφος και στα ανοίγματα)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51523" w14:textId="77777777" w:rsidR="00230134" w:rsidRPr="00F475FE" w:rsidRDefault="00230134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475F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551524" w14:textId="77777777" w:rsidR="00230134" w:rsidRPr="00F475FE" w:rsidRDefault="00230134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1525" w14:textId="77777777" w:rsidR="00230134" w:rsidRPr="00F475FE" w:rsidRDefault="00230134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51526" w14:textId="77777777" w:rsidR="00230134" w:rsidRPr="00F475FE" w:rsidRDefault="00230134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475F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30134" w14:paraId="2355152F" w14:textId="77777777" w:rsidTr="0039390A">
        <w:trPr>
          <w:trHeight w:val="799"/>
          <w:jc w:val="center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51528" w14:textId="77777777" w:rsidR="00230134" w:rsidRDefault="006A5D3D" w:rsidP="006A5D3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831E51">
              <w:rPr>
                <w:rFonts w:ascii="Arial" w:hAnsi="Arial" w:cs="Arial"/>
                <w:sz w:val="20"/>
                <w:szCs w:val="20"/>
              </w:rPr>
              <w:t>.3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51529" w14:textId="77777777" w:rsidR="00831E51" w:rsidRDefault="00230134" w:rsidP="006A5D3D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8E6BD1">
              <w:rPr>
                <w:rFonts w:ascii="Arial" w:hAnsi="Arial" w:cs="Arial"/>
                <w:sz w:val="20"/>
                <w:szCs w:val="20"/>
              </w:rPr>
              <w:t>ΜΕΛΕΤΗ ΠΡΟΣΒΑΣΙΜΟΤΗΤΑΣ ΓΙΑ ΑΜΕΑ</w:t>
            </w:r>
          </w:p>
          <w:p w14:paraId="2355152A" w14:textId="77777777" w:rsidR="00230134" w:rsidRPr="008E6BD1" w:rsidRDefault="00230134" w:rsidP="006A5D3D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8E6BD1">
              <w:rPr>
                <w:rFonts w:ascii="Arial" w:hAnsi="Arial" w:cs="Arial"/>
                <w:sz w:val="20"/>
                <w:szCs w:val="20"/>
              </w:rPr>
              <w:t xml:space="preserve">(είναι υποχρεωτική για όλα τα δημόσια κτίρια. Σε περίπτωση που απαιτούνται παρεμβάσεις για τη βελτίωσης της προσβασιμότητας, αυτές δεν είναι επιλέξιμες στην παρούσα πρόσκληση)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5152B" w14:textId="77777777" w:rsidR="00230134" w:rsidRPr="00F475FE" w:rsidRDefault="00230134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475F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55152C" w14:textId="77777777" w:rsidR="00230134" w:rsidRPr="00F475FE" w:rsidRDefault="00230134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152D" w14:textId="77777777" w:rsidR="00230134" w:rsidRPr="00F475FE" w:rsidRDefault="00230134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5152E" w14:textId="77777777" w:rsidR="00230134" w:rsidRPr="00F475FE" w:rsidRDefault="00230134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475F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A5D3D" w14:paraId="23551537" w14:textId="77777777" w:rsidTr="0039390A">
        <w:trPr>
          <w:trHeight w:val="690"/>
          <w:jc w:val="center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51530" w14:textId="77777777" w:rsidR="006A5D3D" w:rsidRDefault="006A5D3D" w:rsidP="006A5D3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51531" w14:textId="77777777" w:rsidR="006A5D3D" w:rsidRDefault="006A5D3D" w:rsidP="006A5D3D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ΣΤΑΤΙΚΗ</w:t>
            </w:r>
          </w:p>
          <w:p w14:paraId="23551532" w14:textId="77777777" w:rsidR="006A5D3D" w:rsidRDefault="006A5D3D" w:rsidP="006A5D3D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(εφόσον προβλέπονται παρεμβάσεις στον φέροντα οργανισμό)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51533" w14:textId="77777777" w:rsidR="006A5D3D" w:rsidRPr="00F475FE" w:rsidRDefault="006A5D3D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551534" w14:textId="77777777" w:rsidR="006A5D3D" w:rsidRPr="00F475FE" w:rsidRDefault="006A5D3D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1535" w14:textId="77777777" w:rsidR="006A5D3D" w:rsidRPr="00F475FE" w:rsidRDefault="006A5D3D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51536" w14:textId="77777777" w:rsidR="006A5D3D" w:rsidRPr="00F475FE" w:rsidRDefault="006A5D3D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134" w14:paraId="2355153E" w14:textId="77777777" w:rsidTr="0039390A">
        <w:trPr>
          <w:trHeight w:val="690"/>
          <w:jc w:val="center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51538" w14:textId="77777777" w:rsidR="00230134" w:rsidRPr="00215C88" w:rsidRDefault="006A5D3D" w:rsidP="006A5D3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2.5</w:t>
            </w:r>
            <w:r w:rsidR="00215C88">
              <w:rPr>
                <w:rFonts w:ascii="Arial" w:hAnsi="Arial" w:cs="Arial"/>
                <w:sz w:val="20"/>
                <w:szCs w:val="20"/>
                <w:lang w:val="en-US"/>
              </w:rPr>
              <w:t>.1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51539" w14:textId="77777777" w:rsidR="00230134" w:rsidRPr="00250277" w:rsidRDefault="00230134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ΜΕΛΕΤΗ ΕΝΕΡΓΕΙΑΚΗΣ ΑΠΟΔΟΣΗΣ </w:t>
            </w:r>
            <w:r w:rsidR="00831E51">
              <w:rPr>
                <w:rFonts w:ascii="Arial" w:hAnsi="Arial" w:cs="Arial"/>
                <w:sz w:val="20"/>
                <w:szCs w:val="20"/>
              </w:rPr>
              <w:t xml:space="preserve">(ΜΕΑ) </w:t>
            </w:r>
            <w:r>
              <w:rPr>
                <w:rFonts w:ascii="Arial" w:hAnsi="Arial" w:cs="Arial"/>
                <w:sz w:val="20"/>
                <w:szCs w:val="20"/>
              </w:rPr>
              <w:t xml:space="preserve">ΚΤΙΡΙΟΥ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5153A" w14:textId="77777777" w:rsidR="00230134" w:rsidRPr="00F475FE" w:rsidRDefault="00230134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475F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55153B" w14:textId="77777777" w:rsidR="00230134" w:rsidRPr="00F475FE" w:rsidRDefault="00230134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153C" w14:textId="77777777" w:rsidR="00230134" w:rsidRPr="00F475FE" w:rsidRDefault="00230134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5153D" w14:textId="77777777" w:rsidR="00230134" w:rsidRPr="00F475FE" w:rsidRDefault="00230134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475F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67348" w14:paraId="23551546" w14:textId="77777777" w:rsidTr="0039390A">
        <w:trPr>
          <w:trHeight w:val="690"/>
          <w:jc w:val="center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5153F" w14:textId="77777777" w:rsidR="00767348" w:rsidRPr="00215C88" w:rsidRDefault="00767348" w:rsidP="00215C88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215C88">
              <w:rPr>
                <w:rFonts w:ascii="Arial" w:hAnsi="Arial" w:cs="Arial"/>
                <w:sz w:val="20"/>
                <w:szCs w:val="20"/>
                <w:lang w:val="en-US"/>
              </w:rPr>
              <w:t>.5.2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51540" w14:textId="77777777" w:rsidR="00767348" w:rsidRDefault="00767348" w:rsidP="008B4FF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ΑΙΤΙΟΛΟΓΙΚΗ - ΤΕΧΝΙΚΗ ΕΚΘΕΣΗ ΓΙΑ ΠΡΟΣΤΑΤΕΥΟΜΕΝΑ ΚΤΙΡΙΑ</w:t>
            </w:r>
          </w:p>
          <w:p w14:paraId="23551541" w14:textId="77777777" w:rsidR="00767348" w:rsidRDefault="00767348" w:rsidP="008B4FF1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8E6BD1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που συνοδεύει τη ΜΕΑ σε περίπτωση αδυναμίας τήρησης ελάχιστων απαιτήσεων, σύμφωνα με ΚΕΝΑΚ 2017 Α.11)</w:t>
            </w:r>
            <w:r w:rsidRPr="008E6BD1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51542" w14:textId="77777777" w:rsidR="00767348" w:rsidRPr="00F475FE" w:rsidRDefault="0076734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551543" w14:textId="77777777" w:rsidR="00767348" w:rsidRPr="00F475FE" w:rsidRDefault="0076734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1544" w14:textId="77777777" w:rsidR="00767348" w:rsidRPr="00F475FE" w:rsidRDefault="0076734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51545" w14:textId="77777777" w:rsidR="00767348" w:rsidRPr="00F475FE" w:rsidRDefault="0076734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7348" w:rsidRPr="00230134" w14:paraId="2355154E" w14:textId="77777777" w:rsidTr="0039390A">
        <w:trPr>
          <w:trHeight w:val="690"/>
          <w:jc w:val="center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51547" w14:textId="77777777" w:rsidR="00767348" w:rsidRPr="00831E51" w:rsidRDefault="00767348" w:rsidP="006A5D3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51548" w14:textId="77777777" w:rsidR="00767348" w:rsidRPr="00767348" w:rsidRDefault="00767348" w:rsidP="006A5D3D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767348">
              <w:rPr>
                <w:rFonts w:ascii="Arial" w:hAnsi="Arial" w:cs="Arial"/>
                <w:sz w:val="20"/>
                <w:szCs w:val="20"/>
              </w:rPr>
              <w:t>ΜΕΛΕΤΕΣ ΗΛΕΚΤΡΟΜΗΧΑΝΟΛΟΓΙΚΩΝ ΕΓΚΑΤΑΣΤΑΣΕΩΝ</w:t>
            </w:r>
          </w:p>
          <w:p w14:paraId="23551549" w14:textId="77777777" w:rsidR="00767348" w:rsidRPr="00767348" w:rsidRDefault="00767348" w:rsidP="006A5D3D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67348">
              <w:rPr>
                <w:rFonts w:ascii="Arial" w:hAnsi="Arial" w:cs="Arial"/>
                <w:sz w:val="20"/>
                <w:szCs w:val="20"/>
              </w:rPr>
              <w:t>(απαιτούμενες από ΜΕΑ)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5154A" w14:textId="77777777" w:rsidR="00767348" w:rsidRPr="00767348" w:rsidRDefault="0076734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6734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55154B" w14:textId="77777777" w:rsidR="00767348" w:rsidRPr="00767348" w:rsidRDefault="0076734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154C" w14:textId="77777777" w:rsidR="00767348" w:rsidRPr="00767348" w:rsidRDefault="0076734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5154D" w14:textId="77777777" w:rsidR="00767348" w:rsidRPr="00767348" w:rsidRDefault="0076734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6734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67348" w14:paraId="23551555" w14:textId="77777777" w:rsidTr="0039390A">
        <w:trPr>
          <w:trHeight w:val="799"/>
          <w:jc w:val="center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5154F" w14:textId="77777777" w:rsidR="00767348" w:rsidRPr="00831E51" w:rsidRDefault="00767348" w:rsidP="006A5D3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2.7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51550" w14:textId="77777777" w:rsidR="00767348" w:rsidRDefault="0076734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ΣΑΥ-ΦΑΥ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51551" w14:textId="77777777" w:rsidR="00767348" w:rsidRPr="00F475FE" w:rsidRDefault="0076734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475F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551552" w14:textId="77777777" w:rsidR="00767348" w:rsidRPr="00F475FE" w:rsidRDefault="0076734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1553" w14:textId="77777777" w:rsidR="00767348" w:rsidRPr="00F475FE" w:rsidRDefault="0076734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51554" w14:textId="77777777" w:rsidR="00767348" w:rsidRPr="00F475FE" w:rsidRDefault="0076734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475F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67348" w14:paraId="2355155C" w14:textId="77777777" w:rsidTr="0039390A">
        <w:trPr>
          <w:trHeight w:val="600"/>
          <w:jc w:val="center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51556" w14:textId="77777777" w:rsidR="00767348" w:rsidRDefault="00767348" w:rsidP="006A5D3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51557" w14:textId="77777777" w:rsidR="00767348" w:rsidRPr="00831E51" w:rsidRDefault="00767348" w:rsidP="006A5D3D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ΤΕΥΧΟΣ ΑΝΑΛΥΤΙΚΗΣ ΠΕΡΙΓΡΑΦΗΣ - ΠΡΟΜΕΤΡΗΣΗΣ – ΠΡΟΔΙΑΓΡΑΦΩΝ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51558" w14:textId="77777777" w:rsidR="00767348" w:rsidRPr="00F475FE" w:rsidRDefault="0076734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475F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551559" w14:textId="77777777" w:rsidR="00767348" w:rsidRPr="00F475FE" w:rsidRDefault="0076734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155A" w14:textId="77777777" w:rsidR="00767348" w:rsidRPr="00F475FE" w:rsidRDefault="0076734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5155B" w14:textId="77777777" w:rsidR="00767348" w:rsidRPr="00F475FE" w:rsidRDefault="0076734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475F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67348" w14:paraId="23551563" w14:textId="77777777" w:rsidTr="0039390A">
        <w:trPr>
          <w:trHeight w:val="600"/>
          <w:jc w:val="center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5155D" w14:textId="77777777" w:rsidR="00767348" w:rsidRDefault="00767348" w:rsidP="006A5D3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5155E" w14:textId="77777777" w:rsidR="00767348" w:rsidRDefault="00767348" w:rsidP="006A5D3D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ΤΕΥΧΗ ΔΗΜΟΠΡΑΤΗΣΗΣ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5155F" w14:textId="77777777" w:rsidR="00767348" w:rsidRPr="00F475FE" w:rsidRDefault="0076734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475F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551560" w14:textId="77777777" w:rsidR="00767348" w:rsidRPr="00F475FE" w:rsidRDefault="0076734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1561" w14:textId="77777777" w:rsidR="00767348" w:rsidRPr="00F475FE" w:rsidRDefault="0076734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51562" w14:textId="77777777" w:rsidR="00767348" w:rsidRPr="00F475FE" w:rsidRDefault="0076734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475F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B10F1" w14:paraId="2355156A" w14:textId="77777777" w:rsidTr="0039390A">
        <w:trPr>
          <w:trHeight w:val="735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51564" w14:textId="77777777" w:rsidR="000B10F1" w:rsidRPr="006A5D3D" w:rsidRDefault="000B10F1" w:rsidP="00B03CD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51565" w14:textId="77777777" w:rsidR="000B10F1" w:rsidRDefault="000B10F1" w:rsidP="000B10F1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ΥΠΟΕΡΓΑ ΜΕΛΕΤΩΝ / ΥΠΗΡΕΣΙΩΝ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51566" w14:textId="77777777" w:rsidR="000B10F1" w:rsidRPr="00F475FE" w:rsidRDefault="000B10F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551567" w14:textId="77777777" w:rsidR="000B10F1" w:rsidRPr="00F475FE" w:rsidRDefault="000B10F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1568" w14:textId="77777777" w:rsidR="000B10F1" w:rsidRPr="00F475FE" w:rsidRDefault="000B10F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51569" w14:textId="77777777" w:rsidR="000B10F1" w:rsidRPr="00F475FE" w:rsidRDefault="000B10F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10F1" w14:paraId="23551571" w14:textId="77777777" w:rsidTr="0039390A">
        <w:trPr>
          <w:trHeight w:val="735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5156B" w14:textId="77777777" w:rsidR="000B10F1" w:rsidRDefault="000B10F1" w:rsidP="00B03CDA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5156C" w14:textId="77777777" w:rsidR="000B10F1" w:rsidRPr="009D1902" w:rsidRDefault="000B10F1" w:rsidP="000B10F1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ΤΕΧΝΙΚΗ ΠΕΡΙΓΡΑΦΗ ΚΑΙ ΠΡΟΫΠΟΛΟΓΙΣΜΟΣ ΜΕΛΕΤΗΣ / ΥΠΗΡΕΣΙΩΝ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5156D" w14:textId="77777777" w:rsidR="000B10F1" w:rsidRPr="00F475FE" w:rsidRDefault="000B10F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55156E" w14:textId="77777777" w:rsidR="000B10F1" w:rsidRPr="00F475FE" w:rsidRDefault="000B10F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156F" w14:textId="77777777" w:rsidR="000B10F1" w:rsidRPr="00F475FE" w:rsidRDefault="000B10F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51570" w14:textId="77777777" w:rsidR="000B10F1" w:rsidRPr="00F475FE" w:rsidRDefault="000B10F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10F1" w14:paraId="23551578" w14:textId="77777777" w:rsidTr="0039390A">
        <w:trPr>
          <w:trHeight w:val="735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51572" w14:textId="77777777" w:rsidR="000B10F1" w:rsidRPr="006A5D3D" w:rsidRDefault="000B10F1" w:rsidP="000B10F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6A5D3D"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51573" w14:textId="77777777" w:rsidR="000B10F1" w:rsidRPr="006A5D3D" w:rsidRDefault="000B10F1" w:rsidP="000B10F1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0B10F1">
              <w:rPr>
                <w:rFonts w:ascii="Arial" w:hAnsi="Arial" w:cs="Arial"/>
                <w:sz w:val="20"/>
                <w:szCs w:val="20"/>
              </w:rPr>
              <w:t>ΤΕΥΧΗ ΔΗΜΟΠΡΑΤΗΣΗΣ</w:t>
            </w:r>
            <w:r>
              <w:rPr>
                <w:rFonts w:ascii="Arial" w:hAnsi="Arial" w:cs="Arial"/>
                <w:sz w:val="20"/>
                <w:szCs w:val="20"/>
              </w:rPr>
              <w:t xml:space="preserve"> ΜΕΛΕΤΩΝ / ΥΠΗΡΕΣΙΩΝ ΠΡΟΣ ΑΝΑΘΕΣΗ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51574" w14:textId="77777777" w:rsidR="000B10F1" w:rsidRPr="00F475FE" w:rsidRDefault="000B10F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551575" w14:textId="77777777" w:rsidR="000B10F1" w:rsidRPr="00F475FE" w:rsidRDefault="000B10F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1576" w14:textId="77777777" w:rsidR="000B10F1" w:rsidRPr="00F475FE" w:rsidRDefault="000B10F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51577" w14:textId="77777777" w:rsidR="000B10F1" w:rsidRPr="00F475FE" w:rsidRDefault="000B10F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10F1" w14:paraId="2355157F" w14:textId="77777777" w:rsidTr="0039390A">
        <w:trPr>
          <w:trHeight w:val="735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51579" w14:textId="77777777" w:rsidR="000B10F1" w:rsidRPr="006A5D3D" w:rsidRDefault="000B10F1" w:rsidP="000B10F1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5157A" w14:textId="77777777" w:rsidR="000B10F1" w:rsidRDefault="000B10F1" w:rsidP="006A5D3D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ΥΠΟΕΡΓΑ </w:t>
            </w:r>
            <w:r w:rsidRPr="00D84FCE">
              <w:rPr>
                <w:rFonts w:ascii="Arial" w:hAnsi="Arial" w:cs="Arial"/>
                <w:b/>
                <w:sz w:val="20"/>
                <w:szCs w:val="20"/>
              </w:rPr>
              <w:t>ΠΡΟΜΗΘΕΙΩΝ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5157B" w14:textId="77777777" w:rsidR="000B10F1" w:rsidRPr="00F475FE" w:rsidRDefault="000B10F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55157C" w14:textId="77777777" w:rsidR="000B10F1" w:rsidRPr="00F475FE" w:rsidRDefault="000B10F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157D" w14:textId="77777777" w:rsidR="000B10F1" w:rsidRPr="00F475FE" w:rsidRDefault="000B10F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5157E" w14:textId="77777777" w:rsidR="000B10F1" w:rsidRPr="00F475FE" w:rsidRDefault="000B10F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10F1" w14:paraId="23551586" w14:textId="77777777" w:rsidTr="0039390A">
        <w:trPr>
          <w:trHeight w:val="735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51580" w14:textId="77777777" w:rsidR="000B10F1" w:rsidRDefault="000B10F1" w:rsidP="000B10F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51581" w14:textId="77777777" w:rsidR="000B10F1" w:rsidRPr="009D1902" w:rsidRDefault="000B10F1" w:rsidP="00DA33F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ΕΚΘΕΣΗ ΣΚΟΠΙΜΟΤΗΤΑΣ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51582" w14:textId="77777777" w:rsidR="000B10F1" w:rsidRPr="00F475FE" w:rsidRDefault="000B10F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551583" w14:textId="77777777" w:rsidR="000B10F1" w:rsidRPr="00F475FE" w:rsidRDefault="000B10F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1584" w14:textId="77777777" w:rsidR="000B10F1" w:rsidRPr="00F475FE" w:rsidRDefault="000B10F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51585" w14:textId="77777777" w:rsidR="000B10F1" w:rsidRPr="00F475FE" w:rsidRDefault="000B10F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10F1" w:rsidRPr="006A5D3D" w14:paraId="2355158D" w14:textId="77777777" w:rsidTr="00DA33F0">
        <w:trPr>
          <w:trHeight w:val="735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51587" w14:textId="77777777" w:rsidR="000B10F1" w:rsidRPr="006A5D3D" w:rsidRDefault="000B10F1" w:rsidP="000B10F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6A5D3D"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51588" w14:textId="77777777" w:rsidR="000B10F1" w:rsidRPr="006A5D3D" w:rsidRDefault="000B10F1" w:rsidP="00DA33F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6A5D3D">
              <w:rPr>
                <w:rFonts w:ascii="Arial" w:hAnsi="Arial" w:cs="Arial"/>
                <w:sz w:val="20"/>
                <w:szCs w:val="20"/>
              </w:rPr>
              <w:t>ΤΕΧΝΙΚΕΣ ΠΡΟΔΙΑΓΡΑΦΕΣ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51589" w14:textId="77777777" w:rsidR="000B10F1" w:rsidRPr="006A5D3D" w:rsidRDefault="000B10F1" w:rsidP="00DA33F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55158A" w14:textId="77777777" w:rsidR="000B10F1" w:rsidRPr="006A5D3D" w:rsidRDefault="000B10F1" w:rsidP="00DA33F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158B" w14:textId="77777777" w:rsidR="000B10F1" w:rsidRPr="006A5D3D" w:rsidRDefault="000B10F1" w:rsidP="00DA33F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5158C" w14:textId="77777777" w:rsidR="000B10F1" w:rsidRPr="006A5D3D" w:rsidRDefault="000B10F1" w:rsidP="00DA33F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10F1" w14:paraId="23551594" w14:textId="77777777" w:rsidTr="00DA33F0">
        <w:trPr>
          <w:trHeight w:val="735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5158E" w14:textId="77777777" w:rsidR="000B10F1" w:rsidRDefault="000B10F1" w:rsidP="000B10F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5158F" w14:textId="77777777" w:rsidR="000B10F1" w:rsidRDefault="000B10F1" w:rsidP="00DA33F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ΠΡΟΫΠΟΛΟΓΙΣΜΟΣ ΚΑΙ ΤΕΚΜΗΡΙΩΣΗ ΤΟΥ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51590" w14:textId="77777777" w:rsidR="000B10F1" w:rsidRPr="00F475FE" w:rsidRDefault="000B10F1" w:rsidP="00DA33F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551591" w14:textId="77777777" w:rsidR="000B10F1" w:rsidRPr="00F475FE" w:rsidRDefault="000B10F1" w:rsidP="00DA33F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1592" w14:textId="77777777" w:rsidR="000B10F1" w:rsidRPr="00F475FE" w:rsidRDefault="000B10F1" w:rsidP="00DA33F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51593" w14:textId="77777777" w:rsidR="000B10F1" w:rsidRPr="00F475FE" w:rsidRDefault="000B10F1" w:rsidP="00DA33F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10F1" w14:paraId="2355159B" w14:textId="77777777" w:rsidTr="0039390A">
        <w:trPr>
          <w:trHeight w:val="735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51595" w14:textId="77777777" w:rsidR="000B10F1" w:rsidRDefault="000B10F1" w:rsidP="000B10F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51596" w14:textId="77777777" w:rsidR="000B10F1" w:rsidRDefault="000B10F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ΠΡΟΚΗΡΥΞΗ (ΜΕ ΑΝΑΛΥΤΙΚΗ ΠΕΡΙΓΡΑΦΗ, ΣΥΓΓΡΑΦΗ ΥΠΟΧΡΕΩΣΕΩΝ, ΟΡΟΥΣ ΔΙΕΝΕΡΓΕΙΑΣ ΔΙΑΓΩΝΙΣΜΟΥ, ΜΕΘΟΔΟ ΑΞΙΟΛΟΓΗΣΗΣ ΠΡΟΣΦΟΡΩΝ, ΚΡΙΤΗΡΙΑ ΑΞΙΟΛΟΓΗΣΗΣ)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51597" w14:textId="77777777" w:rsidR="000B10F1" w:rsidRPr="00F475FE" w:rsidRDefault="000B10F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551598" w14:textId="77777777" w:rsidR="000B10F1" w:rsidRPr="00F475FE" w:rsidRDefault="000B10F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1599" w14:textId="77777777" w:rsidR="000B10F1" w:rsidRPr="00F475FE" w:rsidRDefault="000B10F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5159A" w14:textId="77777777" w:rsidR="000B10F1" w:rsidRPr="00F475FE" w:rsidRDefault="000B10F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355159C" w14:textId="77777777" w:rsidR="000910C5" w:rsidRDefault="000910C5">
      <w:pPr>
        <w:rPr>
          <w:rFonts w:ascii="Arial" w:hAnsi="Arial" w:cs="Arial"/>
          <w:b/>
          <w:sz w:val="32"/>
          <w:szCs w:val="32"/>
        </w:rPr>
      </w:pPr>
    </w:p>
    <w:p w14:paraId="2355159D" w14:textId="77777777" w:rsidR="00E560B5" w:rsidRDefault="00E560B5">
      <w:pPr>
        <w:rPr>
          <w:rFonts w:ascii="Arial" w:hAnsi="Arial" w:cs="Arial"/>
          <w:b/>
          <w:sz w:val="32"/>
          <w:szCs w:val="32"/>
        </w:rPr>
      </w:pPr>
    </w:p>
    <w:p w14:paraId="2355159E" w14:textId="77777777" w:rsidR="00E560B5" w:rsidRPr="005473D8" w:rsidRDefault="00E560B5" w:rsidP="00E560B5">
      <w:pPr>
        <w:spacing w:line="360" w:lineRule="auto"/>
        <w:ind w:left="357"/>
        <w:jc w:val="right"/>
        <w:rPr>
          <w:rFonts w:ascii="Tahoma" w:hAnsi="Tahoma" w:cs="Tahoma"/>
        </w:rPr>
      </w:pPr>
    </w:p>
    <w:p w14:paraId="2355159F" w14:textId="77777777" w:rsidR="00E560B5" w:rsidRDefault="00E560B5" w:rsidP="00E560B5">
      <w:pPr>
        <w:spacing w:line="360" w:lineRule="auto"/>
        <w:ind w:left="357"/>
        <w:jc w:val="right"/>
        <w:rPr>
          <w:rFonts w:ascii="Tahoma" w:hAnsi="Tahoma" w:cs="Tahoma"/>
        </w:rPr>
      </w:pPr>
      <w:r w:rsidRPr="005473D8">
        <w:rPr>
          <w:rFonts w:ascii="Tahoma" w:hAnsi="Tahoma" w:cs="Tahoma"/>
        </w:rPr>
        <w:t>Ημερομηνία</w:t>
      </w:r>
      <w:r w:rsidR="0039390A">
        <w:rPr>
          <w:rFonts w:ascii="Tahoma" w:hAnsi="Tahoma" w:cs="Tahoma"/>
        </w:rPr>
        <w:t xml:space="preserve"> ……………………..</w:t>
      </w:r>
    </w:p>
    <w:p w14:paraId="235515A0" w14:textId="77777777" w:rsidR="00E560B5" w:rsidRPr="005473D8" w:rsidRDefault="00E560B5" w:rsidP="00E560B5">
      <w:pPr>
        <w:spacing w:line="360" w:lineRule="auto"/>
        <w:ind w:left="357"/>
        <w:jc w:val="right"/>
        <w:outlineLvl w:val="0"/>
        <w:rPr>
          <w:rFonts w:ascii="Tahoma" w:hAnsi="Tahoma" w:cs="Tahoma"/>
        </w:rPr>
      </w:pPr>
      <w:r w:rsidRPr="005473D8">
        <w:rPr>
          <w:rFonts w:ascii="Tahoma" w:hAnsi="Tahoma" w:cs="Tahoma"/>
        </w:rPr>
        <w:t>Ο Νόμιμος Εκπρόσωπος</w:t>
      </w:r>
    </w:p>
    <w:p w14:paraId="235515A1" w14:textId="77777777" w:rsidR="00E560B5" w:rsidRPr="007B10E7" w:rsidRDefault="00E560B5">
      <w:pPr>
        <w:rPr>
          <w:rFonts w:ascii="Arial" w:hAnsi="Arial" w:cs="Arial"/>
          <w:b/>
          <w:sz w:val="32"/>
          <w:szCs w:val="32"/>
        </w:rPr>
      </w:pPr>
    </w:p>
    <w:sectPr w:rsidR="00E560B5" w:rsidRPr="007B10E7" w:rsidSect="00F475FE">
      <w:headerReference w:type="default" r:id="rId7"/>
      <w:footerReference w:type="even" r:id="rId8"/>
      <w:footerReference w:type="default" r:id="rId9"/>
      <w:pgSz w:w="11906" w:h="16838"/>
      <w:pgMar w:top="1388" w:right="1286" w:bottom="1797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5515A4" w14:textId="77777777" w:rsidR="009E5F72" w:rsidRDefault="009E5F72">
      <w:r>
        <w:separator/>
      </w:r>
    </w:p>
  </w:endnote>
  <w:endnote w:type="continuationSeparator" w:id="0">
    <w:p w14:paraId="235515A5" w14:textId="77777777" w:rsidR="009E5F72" w:rsidRDefault="009E5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5515A7" w14:textId="77777777" w:rsidR="001E0ACD" w:rsidRDefault="001E0ACD" w:rsidP="00FE4DC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35515A8" w14:textId="77777777" w:rsidR="001E0ACD" w:rsidRDefault="001E0ACD" w:rsidP="00B0226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5515A9" w14:textId="25BA5432" w:rsidR="001E0ACD" w:rsidRPr="00B02261" w:rsidRDefault="001E0ACD" w:rsidP="00FE4DC2">
    <w:pPr>
      <w:pStyle w:val="a3"/>
      <w:framePr w:wrap="around" w:vAnchor="text" w:hAnchor="margin" w:xAlign="center" w:y="1"/>
      <w:rPr>
        <w:rStyle w:val="a4"/>
        <w:rFonts w:ascii="Arial" w:hAnsi="Arial" w:cs="Arial"/>
        <w:sz w:val="20"/>
        <w:szCs w:val="20"/>
      </w:rPr>
    </w:pPr>
    <w:r w:rsidRPr="00B02261">
      <w:rPr>
        <w:rStyle w:val="a4"/>
        <w:rFonts w:ascii="Arial" w:hAnsi="Arial" w:cs="Arial"/>
        <w:sz w:val="20"/>
        <w:szCs w:val="20"/>
      </w:rPr>
      <w:fldChar w:fldCharType="begin"/>
    </w:r>
    <w:r w:rsidRPr="00B02261">
      <w:rPr>
        <w:rStyle w:val="a4"/>
        <w:rFonts w:ascii="Arial" w:hAnsi="Arial" w:cs="Arial"/>
        <w:sz w:val="20"/>
        <w:szCs w:val="20"/>
      </w:rPr>
      <w:instrText xml:space="preserve">PAGE  </w:instrText>
    </w:r>
    <w:r w:rsidRPr="00B02261">
      <w:rPr>
        <w:rStyle w:val="a4"/>
        <w:rFonts w:ascii="Arial" w:hAnsi="Arial" w:cs="Arial"/>
        <w:sz w:val="20"/>
        <w:szCs w:val="20"/>
      </w:rPr>
      <w:fldChar w:fldCharType="separate"/>
    </w:r>
    <w:r w:rsidR="00F2055D">
      <w:rPr>
        <w:rStyle w:val="a4"/>
        <w:rFonts w:ascii="Arial" w:hAnsi="Arial" w:cs="Arial"/>
        <w:noProof/>
        <w:sz w:val="20"/>
        <w:szCs w:val="20"/>
      </w:rPr>
      <w:t>1</w:t>
    </w:r>
    <w:r w:rsidRPr="00B02261">
      <w:rPr>
        <w:rStyle w:val="a4"/>
        <w:rFonts w:ascii="Arial" w:hAnsi="Arial" w:cs="Arial"/>
        <w:sz w:val="20"/>
        <w:szCs w:val="20"/>
      </w:rPr>
      <w:fldChar w:fldCharType="end"/>
    </w:r>
  </w:p>
  <w:p w14:paraId="235515AA" w14:textId="77777777" w:rsidR="001E0ACD" w:rsidRPr="00B02261" w:rsidRDefault="001E0ACD" w:rsidP="00FE4DC2">
    <w:pPr>
      <w:pStyle w:val="a3"/>
      <w:pBdr>
        <w:top w:val="single" w:sz="4" w:space="1" w:color="auto"/>
      </w:pBdr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5515A2" w14:textId="77777777" w:rsidR="009E5F72" w:rsidRDefault="009E5F72">
      <w:r>
        <w:separator/>
      </w:r>
    </w:p>
  </w:footnote>
  <w:footnote w:type="continuationSeparator" w:id="0">
    <w:p w14:paraId="235515A3" w14:textId="77777777" w:rsidR="009E5F72" w:rsidRDefault="009E5F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5515A6" w14:textId="425471A0" w:rsidR="001E0ACD" w:rsidRDefault="00F2055D" w:rsidP="00F2055D">
    <w:pPr>
      <w:pStyle w:val="a5"/>
      <w:pBdr>
        <w:bottom w:val="single" w:sz="4" w:space="5" w:color="auto"/>
      </w:pBdr>
      <w:jc w:val="center"/>
    </w:pPr>
    <w:r>
      <w:rPr>
        <w:noProof/>
      </w:rPr>
      <w:drawing>
        <wp:inline distT="0" distB="0" distL="0" distR="0" wp14:anchorId="3C97EFCD" wp14:editId="2BD75BCC">
          <wp:extent cx="1114425" cy="447675"/>
          <wp:effectExtent l="0" t="0" r="9525" b="9525"/>
          <wp:docPr id="22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44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BA3478"/>
    <w:multiLevelType w:val="hybridMultilevel"/>
    <w:tmpl w:val="3A2E4FB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BD46CA0"/>
    <w:multiLevelType w:val="hybridMultilevel"/>
    <w:tmpl w:val="EAE01BC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0C5"/>
    <w:rsid w:val="00035E3D"/>
    <w:rsid w:val="000910C5"/>
    <w:rsid w:val="000B10F1"/>
    <w:rsid w:val="000E38DE"/>
    <w:rsid w:val="001023FB"/>
    <w:rsid w:val="00113A73"/>
    <w:rsid w:val="00117C0C"/>
    <w:rsid w:val="001219E5"/>
    <w:rsid w:val="00137705"/>
    <w:rsid w:val="001514EC"/>
    <w:rsid w:val="001631D4"/>
    <w:rsid w:val="00194C31"/>
    <w:rsid w:val="001A6527"/>
    <w:rsid w:val="001D2254"/>
    <w:rsid w:val="001E0ACD"/>
    <w:rsid w:val="00215C88"/>
    <w:rsid w:val="00230134"/>
    <w:rsid w:val="00294307"/>
    <w:rsid w:val="002F4362"/>
    <w:rsid w:val="00373728"/>
    <w:rsid w:val="0039390A"/>
    <w:rsid w:val="003A1C2A"/>
    <w:rsid w:val="003C2A8C"/>
    <w:rsid w:val="003D077B"/>
    <w:rsid w:val="004778B2"/>
    <w:rsid w:val="004B0F48"/>
    <w:rsid w:val="004B5B4E"/>
    <w:rsid w:val="004B605A"/>
    <w:rsid w:val="004E245C"/>
    <w:rsid w:val="004F1168"/>
    <w:rsid w:val="00505643"/>
    <w:rsid w:val="00520BF2"/>
    <w:rsid w:val="005D7B73"/>
    <w:rsid w:val="00606B88"/>
    <w:rsid w:val="006237E4"/>
    <w:rsid w:val="00640719"/>
    <w:rsid w:val="006A5D3D"/>
    <w:rsid w:val="006B15B0"/>
    <w:rsid w:val="006D19AE"/>
    <w:rsid w:val="00707247"/>
    <w:rsid w:val="00734D10"/>
    <w:rsid w:val="00742CBA"/>
    <w:rsid w:val="007451B4"/>
    <w:rsid w:val="00767348"/>
    <w:rsid w:val="007777AC"/>
    <w:rsid w:val="00787F3F"/>
    <w:rsid w:val="007B10E7"/>
    <w:rsid w:val="007C52EF"/>
    <w:rsid w:val="007E6F88"/>
    <w:rsid w:val="00813956"/>
    <w:rsid w:val="008154D6"/>
    <w:rsid w:val="00824F5D"/>
    <w:rsid w:val="008273A4"/>
    <w:rsid w:val="00831E51"/>
    <w:rsid w:val="00841A77"/>
    <w:rsid w:val="00847BF8"/>
    <w:rsid w:val="00850E68"/>
    <w:rsid w:val="008C23E1"/>
    <w:rsid w:val="008E31E6"/>
    <w:rsid w:val="008F1D46"/>
    <w:rsid w:val="00944E10"/>
    <w:rsid w:val="00945FD0"/>
    <w:rsid w:val="00950104"/>
    <w:rsid w:val="009870B4"/>
    <w:rsid w:val="00987E53"/>
    <w:rsid w:val="009E0269"/>
    <w:rsid w:val="009E036C"/>
    <w:rsid w:val="009E5F72"/>
    <w:rsid w:val="009F67B6"/>
    <w:rsid w:val="00A139BF"/>
    <w:rsid w:val="00A16177"/>
    <w:rsid w:val="00A25E2A"/>
    <w:rsid w:val="00A57CEA"/>
    <w:rsid w:val="00AC1453"/>
    <w:rsid w:val="00AC7BEC"/>
    <w:rsid w:val="00AD0429"/>
    <w:rsid w:val="00AE4E30"/>
    <w:rsid w:val="00AF786D"/>
    <w:rsid w:val="00B02261"/>
    <w:rsid w:val="00B325B1"/>
    <w:rsid w:val="00B57DFB"/>
    <w:rsid w:val="00B61685"/>
    <w:rsid w:val="00B95EA9"/>
    <w:rsid w:val="00BA5F77"/>
    <w:rsid w:val="00C3424C"/>
    <w:rsid w:val="00C34425"/>
    <w:rsid w:val="00C61383"/>
    <w:rsid w:val="00C826E9"/>
    <w:rsid w:val="00D410D7"/>
    <w:rsid w:val="00D54422"/>
    <w:rsid w:val="00D607A7"/>
    <w:rsid w:val="00D614E8"/>
    <w:rsid w:val="00D663A0"/>
    <w:rsid w:val="00D8644B"/>
    <w:rsid w:val="00DF077C"/>
    <w:rsid w:val="00E35C58"/>
    <w:rsid w:val="00E560B5"/>
    <w:rsid w:val="00E65846"/>
    <w:rsid w:val="00E673B6"/>
    <w:rsid w:val="00E82784"/>
    <w:rsid w:val="00EE453C"/>
    <w:rsid w:val="00EE7C3D"/>
    <w:rsid w:val="00EF4F4F"/>
    <w:rsid w:val="00F2055D"/>
    <w:rsid w:val="00F20699"/>
    <w:rsid w:val="00F20EBF"/>
    <w:rsid w:val="00F475FE"/>
    <w:rsid w:val="00F63698"/>
    <w:rsid w:val="00F736FD"/>
    <w:rsid w:val="00FB2249"/>
    <w:rsid w:val="00FE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5514F6"/>
  <w15:docId w15:val="{9D611BCE-18E9-4C29-A4CA-CAB18AA71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qFormat/>
    <w:rsid w:val="00F475FE"/>
    <w:pPr>
      <w:keepNext/>
      <w:outlineLvl w:val="2"/>
    </w:pPr>
    <w:rPr>
      <w:rFonts w:ascii="Arial" w:hAnsi="Arial" w:cs="Arial"/>
      <w:b/>
      <w:sz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02261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B02261"/>
  </w:style>
  <w:style w:type="paragraph" w:styleId="a5">
    <w:name w:val="header"/>
    <w:basedOn w:val="a"/>
    <w:rsid w:val="00B02261"/>
    <w:pPr>
      <w:tabs>
        <w:tab w:val="center" w:pos="4153"/>
        <w:tab w:val="right" w:pos="8306"/>
      </w:tabs>
    </w:pPr>
  </w:style>
  <w:style w:type="paragraph" w:styleId="a6">
    <w:name w:val="Balloon Text"/>
    <w:basedOn w:val="a"/>
    <w:semiHidden/>
    <w:rsid w:val="00D663A0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"/>
    <w:rsid w:val="00FE4DC2"/>
    <w:pPr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">
    <w:name w:val="Char"/>
    <w:basedOn w:val="a"/>
    <w:rsid w:val="00230134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260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Πίνακας Δ1</vt:lpstr>
    </vt:vector>
  </TitlesOfParts>
  <Company>ΕΥΣ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Πίνακας Δ1</dc:title>
  <dc:creator>Θεοδώρα Ζαχαριά</dc:creator>
  <cp:lastModifiedBy>ΠΑΠΑΔΟΠΟΥΛΟΣ  ΓΙΑΝΝΗΣ</cp:lastModifiedBy>
  <cp:revision>9</cp:revision>
  <cp:lastPrinted>2016-10-04T09:50:00Z</cp:lastPrinted>
  <dcterms:created xsi:type="dcterms:W3CDTF">2018-07-18T10:31:00Z</dcterms:created>
  <dcterms:modified xsi:type="dcterms:W3CDTF">2023-12-20T12:15:00Z</dcterms:modified>
</cp:coreProperties>
</file>