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33A75" w:rsidRPr="00180DEC" w:rsidRDefault="000D2B2E" w:rsidP="008066AD">
      <w:pPr>
        <w:pStyle w:val="20"/>
        <w:pageBreakBefore/>
        <w:numPr>
          <w:ilvl w:val="0"/>
          <w:numId w:val="0"/>
        </w:numPr>
        <w:rPr>
          <w14:shadow w14:blurRad="50800" w14:dist="38100" w14:dir="2700000" w14:sx="100000" w14:sy="100000" w14:kx="0" w14:ky="0" w14:algn="tl">
            <w14:srgbClr w14:val="000000">
              <w14:alpha w14:val="60000"/>
            </w14:srgbClr>
          </w14:shadow>
        </w:rPr>
      </w:pPr>
      <w:bookmarkStart w:id="0" w:name="_Toc484806731"/>
      <w:bookmarkStart w:id="1" w:name="_Toc484862034"/>
      <w:bookmarkStart w:id="2" w:name="_Toc529779968"/>
      <w:bookmarkStart w:id="3" w:name="_GoBack"/>
      <w:bookmarkEnd w:id="3"/>
      <w:r w:rsidRPr="00180DEC">
        <w:rPr>
          <w14:shadow w14:blurRad="50800" w14:dist="38100" w14:dir="2700000" w14:sx="100000" w14:sy="100000" w14:kx="0" w14:ky="0" w14:algn="tl">
            <w14:srgbClr w14:val="000000">
              <w14:alpha w14:val="60000"/>
            </w14:srgbClr>
          </w14:shadow>
        </w:rPr>
        <w:t>ΠΑΡΑΡΤΗΜΑ V: ΥΠΟΔΕΙΓΜΑ ΔΗΛΩΣΗΣ ΣΧΕΤΙΚΑ ΜΕ ΤΑ ΣΤΟΙΧΕΙΑ ΠΟΥ ΑΦΟΡΟΥΝ ΤΗΝ ΙΔΙΟΤΗΤΑ ΜΜΕ ΜΙΑΣ ΕΠΙΧΕΙΡΗΣΗΣ</w:t>
      </w:r>
      <w:bookmarkEnd w:id="0"/>
      <w:bookmarkEnd w:id="1"/>
      <w:bookmarkEnd w:id="2"/>
      <w:r w:rsidRPr="00180DEC">
        <w:rPr>
          <w14:shadow w14:blurRad="50800" w14:dist="38100" w14:dir="2700000" w14:sx="100000" w14:sy="100000" w14:kx="0" w14:ky="0" w14:algn="tl">
            <w14:srgbClr w14:val="000000">
              <w14:alpha w14:val="60000"/>
            </w14:srgbClr>
          </w14:shadow>
        </w:rPr>
        <w:t xml:space="preserve"> </w:t>
      </w:r>
    </w:p>
    <w:p w:rsidR="00233A75" w:rsidRPr="00180DEC" w:rsidRDefault="00233A75" w:rsidP="007C26FF">
      <w:pPr>
        <w:rPr>
          <w:rFonts w:cs="Arial"/>
          <w:b/>
          <w:highlight w:val="yellow"/>
          <w:lang w:val="el-GR"/>
        </w:rPr>
      </w:pPr>
    </w:p>
    <w:p w:rsidR="00233A75" w:rsidRPr="00180DEC" w:rsidRDefault="00233A75" w:rsidP="007C26FF">
      <w:pPr>
        <w:spacing w:after="120"/>
        <w:rPr>
          <w:rFonts w:cs="Arial"/>
          <w:b/>
          <w:sz w:val="22"/>
          <w:szCs w:val="22"/>
          <w:lang w:val="el-GR"/>
        </w:rPr>
      </w:pPr>
      <w:r w:rsidRPr="00180DEC">
        <w:rPr>
          <w:rFonts w:cs="Arial"/>
          <w:b/>
          <w:sz w:val="22"/>
          <w:szCs w:val="22"/>
          <w:lang w:val="el-GR"/>
        </w:rPr>
        <w:t>Ακριβή στοιχεία της επιχείρησης</w:t>
      </w:r>
    </w:p>
    <w:p w:rsidR="00233A75" w:rsidRPr="00180DEC" w:rsidRDefault="00233A75" w:rsidP="007C26FF">
      <w:pPr>
        <w:spacing w:after="120"/>
        <w:jc w:val="left"/>
        <w:rPr>
          <w:rFonts w:cs="Arial"/>
          <w:sz w:val="22"/>
          <w:szCs w:val="22"/>
          <w:lang w:val="el-GR"/>
        </w:rPr>
      </w:pPr>
      <w:r w:rsidRPr="00180DEC">
        <w:rPr>
          <w:rFonts w:cs="Arial"/>
          <w:sz w:val="22"/>
          <w:szCs w:val="22"/>
          <w:lang w:val="el-GR"/>
        </w:rPr>
        <w:t>Επωνυμία ή εταιρική επωνυμία:</w:t>
      </w:r>
      <w:r w:rsidR="00837E6E" w:rsidRPr="00180DEC">
        <w:rPr>
          <w:rFonts w:cs="Arial"/>
          <w:sz w:val="22"/>
          <w:szCs w:val="22"/>
          <w:lang w:val="el-GR"/>
        </w:rPr>
        <w:t>……………………………………………………</w:t>
      </w:r>
      <w:r w:rsidRPr="00180DEC">
        <w:rPr>
          <w:rFonts w:cs="Arial"/>
          <w:sz w:val="22"/>
          <w:szCs w:val="22"/>
          <w:lang w:val="el-GR"/>
        </w:rPr>
        <w:t>……………</w:t>
      </w:r>
      <w:r w:rsidR="00837E6E" w:rsidRPr="00180DEC">
        <w:rPr>
          <w:rFonts w:cs="Arial"/>
          <w:sz w:val="22"/>
          <w:szCs w:val="22"/>
          <w:lang w:val="el-GR"/>
        </w:rPr>
        <w:t>.</w:t>
      </w:r>
      <w:r w:rsidRPr="00180DEC">
        <w:rPr>
          <w:rFonts w:cs="Arial"/>
          <w:sz w:val="22"/>
          <w:szCs w:val="22"/>
          <w:lang w:val="el-GR"/>
        </w:rPr>
        <w:t>…</w:t>
      </w:r>
      <w:r w:rsidR="00837E6E" w:rsidRPr="00180DEC">
        <w:rPr>
          <w:rFonts w:cs="Arial"/>
          <w:sz w:val="22"/>
          <w:szCs w:val="22"/>
          <w:lang w:val="el-GR"/>
        </w:rPr>
        <w:t xml:space="preserve"> </w:t>
      </w:r>
      <w:r w:rsidRPr="00180DEC">
        <w:rPr>
          <w:rFonts w:cs="Arial"/>
          <w:sz w:val="22"/>
          <w:szCs w:val="22"/>
          <w:lang w:val="el-GR"/>
        </w:rPr>
        <w:br/>
        <w:t>Διεύθυνση της εταιρικής έδρας: ………………………………….………………………………..</w:t>
      </w:r>
    </w:p>
    <w:p w:rsidR="00233A75" w:rsidRPr="00180DEC" w:rsidRDefault="00233A75" w:rsidP="007C26FF">
      <w:pPr>
        <w:spacing w:after="120"/>
        <w:rPr>
          <w:rFonts w:cs="Arial"/>
          <w:sz w:val="22"/>
          <w:szCs w:val="22"/>
          <w:lang w:val="el-GR"/>
        </w:rPr>
      </w:pPr>
      <w:r w:rsidRPr="00180DEC">
        <w:rPr>
          <w:rFonts w:cs="Arial"/>
          <w:sz w:val="22"/>
          <w:szCs w:val="22"/>
          <w:lang w:val="el-GR"/>
        </w:rPr>
        <w:t>Αριθ. μητρώου ή ΦΠΑ (</w:t>
      </w:r>
      <w:r w:rsidRPr="00180DEC">
        <w:rPr>
          <w:rFonts w:cs="Arial"/>
          <w:sz w:val="22"/>
          <w:szCs w:val="22"/>
          <w:vertAlign w:val="superscript"/>
          <w:lang w:val="el-GR"/>
        </w:rPr>
        <w:t>1</w:t>
      </w:r>
      <w:r w:rsidRPr="00180DEC">
        <w:rPr>
          <w:rFonts w:cs="Arial"/>
          <w:sz w:val="22"/>
          <w:szCs w:val="22"/>
          <w:lang w:val="el-GR"/>
        </w:rPr>
        <w:t>): ………………………………………………………….………………</w:t>
      </w:r>
      <w:r w:rsidR="00837E6E" w:rsidRPr="00180DEC">
        <w:rPr>
          <w:rFonts w:cs="Arial"/>
          <w:sz w:val="22"/>
          <w:szCs w:val="22"/>
          <w:lang w:val="el-GR"/>
        </w:rPr>
        <w:t>…</w:t>
      </w:r>
      <w:r w:rsidRPr="00180DEC">
        <w:rPr>
          <w:rFonts w:cs="Arial"/>
          <w:sz w:val="22"/>
          <w:szCs w:val="22"/>
          <w:lang w:val="el-GR"/>
        </w:rPr>
        <w:t>.</w:t>
      </w:r>
    </w:p>
    <w:p w:rsidR="00233A75" w:rsidRPr="00180DEC" w:rsidRDefault="00233A75" w:rsidP="007C26FF">
      <w:pPr>
        <w:spacing w:after="120"/>
        <w:jc w:val="left"/>
        <w:rPr>
          <w:rFonts w:cs="Arial"/>
          <w:sz w:val="22"/>
          <w:szCs w:val="22"/>
          <w:lang w:val="el-GR"/>
        </w:rPr>
      </w:pPr>
      <w:r w:rsidRPr="00180DEC">
        <w:rPr>
          <w:rFonts w:cs="Arial"/>
          <w:sz w:val="22"/>
          <w:szCs w:val="22"/>
          <w:lang w:val="el-GR"/>
        </w:rP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w:t>
      </w:r>
      <w:r w:rsidR="00837E6E" w:rsidRPr="00180DEC">
        <w:rPr>
          <w:rFonts w:cs="Arial"/>
          <w:sz w:val="22"/>
          <w:szCs w:val="22"/>
          <w:lang w:val="el-GR"/>
        </w:rPr>
        <w:t xml:space="preserve"> ………………………………………...…………..</w:t>
      </w:r>
      <w:r w:rsidRPr="00180DEC">
        <w:rPr>
          <w:rFonts w:cs="Arial"/>
          <w:sz w:val="22"/>
          <w:szCs w:val="22"/>
          <w:lang w:val="el-GR"/>
        </w:rPr>
        <w:t>………………………………………………………………..</w:t>
      </w:r>
    </w:p>
    <w:p w:rsidR="00233A75" w:rsidRPr="00180DEC" w:rsidRDefault="00233A75" w:rsidP="007C26FF">
      <w:pPr>
        <w:spacing w:after="120"/>
        <w:rPr>
          <w:rFonts w:cs="Arial"/>
          <w:i/>
          <w:sz w:val="22"/>
          <w:szCs w:val="22"/>
          <w:lang w:val="el-GR"/>
        </w:rPr>
      </w:pPr>
      <w:r w:rsidRPr="00180DEC">
        <w:rPr>
          <w:rFonts w:cs="Arial"/>
          <w:b/>
          <w:sz w:val="22"/>
          <w:szCs w:val="22"/>
          <w:lang w:val="el-GR"/>
        </w:rPr>
        <w:t xml:space="preserve">Τύπος της επιχείρησης </w:t>
      </w:r>
      <w:r w:rsidRPr="00180DEC">
        <w:rPr>
          <w:rFonts w:cs="Arial"/>
          <w:i/>
          <w:sz w:val="22"/>
          <w:szCs w:val="22"/>
          <w:lang w:val="el-GR"/>
        </w:rPr>
        <w:t>(βλέπε επεξηγητικό σημείωμα)</w:t>
      </w:r>
    </w:p>
    <w:p w:rsidR="00233A75" w:rsidRPr="00180DEC" w:rsidRDefault="00233A75" w:rsidP="007C26FF">
      <w:pPr>
        <w:spacing w:after="120"/>
        <w:rPr>
          <w:rFonts w:cs="Arial"/>
          <w:sz w:val="22"/>
          <w:szCs w:val="22"/>
          <w:lang w:val="el-GR"/>
        </w:rPr>
      </w:pPr>
      <w:r w:rsidRPr="00180DEC">
        <w:rPr>
          <w:rFonts w:cs="Arial"/>
          <w:sz w:val="22"/>
          <w:szCs w:val="22"/>
          <w:lang w:val="el-GR"/>
        </w:rPr>
        <w:t>Σημειώστε με ένα σταυρό την περίπτωση ή τις περιπτώσεις στις οποίες υπάγεται η αιτούσα επιχείρηση:</w:t>
      </w:r>
    </w:p>
    <w:p w:rsidR="00233A75" w:rsidRPr="00180DEC" w:rsidRDefault="00233A75" w:rsidP="007C26FF">
      <w:pPr>
        <w:rPr>
          <w:rFonts w:ascii="Verdana" w:hAnsi="Verdana" w:cs="Arial"/>
          <w:lang w:val="el-GR"/>
        </w:rPr>
      </w:pPr>
    </w:p>
    <w:tbl>
      <w:tblPr>
        <w:tblW w:w="5000" w:type="pct"/>
        <w:tblLook w:val="04A0" w:firstRow="1" w:lastRow="0" w:firstColumn="1" w:lastColumn="0" w:noHBand="0" w:noVBand="1"/>
      </w:tblPr>
      <w:tblGrid>
        <w:gridCol w:w="798"/>
        <w:gridCol w:w="2530"/>
        <w:gridCol w:w="5958"/>
      </w:tblGrid>
      <w:tr w:rsidR="002D09F8" w:rsidRPr="00180DEC" w:rsidTr="00322FFB">
        <w:tc>
          <w:tcPr>
            <w:tcW w:w="430" w:type="pct"/>
            <w:shd w:val="clear" w:color="auto" w:fill="auto"/>
            <w:vAlign w:val="center"/>
          </w:tcPr>
          <w:p w:rsidR="002D09F8" w:rsidRPr="00180DEC" w:rsidRDefault="00E02FB8" w:rsidP="00704241">
            <w:pPr>
              <w:jc w:val="center"/>
              <w:rPr>
                <w:rFonts w:ascii="Verdana" w:hAnsi="Verdana" w:cs="Arial"/>
                <w:lang w:val="el-GR"/>
              </w:rPr>
            </w:pPr>
            <w:r w:rsidRPr="00180DEC">
              <w:rPr>
                <w:rFonts w:cs="Arial"/>
                <w:noProof/>
                <w:sz w:val="22"/>
                <w:szCs w:val="22"/>
                <w:lang w:val="el-GR" w:eastAsia="el-GR"/>
              </w:rPr>
              <mc:AlternateContent>
                <mc:Choice Requires="wps">
                  <w:drawing>
                    <wp:inline distT="0" distB="0" distL="0" distR="0" wp14:anchorId="3D603C04" wp14:editId="2FEB4A4F">
                      <wp:extent cx="114300" cy="114300"/>
                      <wp:effectExtent l="0" t="0" r="19050" b="19050"/>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DZch23HQIAADwEAAAOAAAAAAAAAAAAAAAAAC4CAABkcnMvZTJvRG9jLnhtbFBLAQItABQABgAI&#10;AAAAIQAXFtje1wAAAAMBAAAPAAAAAAAAAAAAAAAAAHcEAABkcnMvZG93bnJldi54bWxQSwUGAAAA&#10;AAQABADzAAAAewUAAAAA&#10;">
                      <w10:anchorlock/>
                    </v:rect>
                  </w:pict>
                </mc:Fallback>
              </mc:AlternateContent>
            </w:r>
          </w:p>
        </w:tc>
        <w:tc>
          <w:tcPr>
            <w:tcW w:w="1362" w:type="pct"/>
            <w:shd w:val="clear" w:color="auto" w:fill="auto"/>
            <w:vAlign w:val="center"/>
          </w:tcPr>
          <w:p w:rsidR="002D09F8" w:rsidRPr="00180DEC" w:rsidRDefault="002D09F8" w:rsidP="00704241">
            <w:pPr>
              <w:jc w:val="left"/>
              <w:rPr>
                <w:rFonts w:ascii="Verdana" w:hAnsi="Verdana" w:cs="Arial"/>
                <w:lang w:val="el-GR"/>
              </w:rPr>
            </w:pPr>
            <w:r w:rsidRPr="00180DEC">
              <w:rPr>
                <w:rFonts w:cs="Arial"/>
                <w:sz w:val="22"/>
                <w:szCs w:val="22"/>
                <w:lang w:val="el-GR"/>
              </w:rPr>
              <w:t>Ανεξάρτητη επιχείρηση</w:t>
            </w:r>
          </w:p>
        </w:tc>
        <w:tc>
          <w:tcPr>
            <w:tcW w:w="3208" w:type="pct"/>
            <w:shd w:val="clear" w:color="auto" w:fill="auto"/>
            <w:vAlign w:val="center"/>
          </w:tcPr>
          <w:p w:rsidR="002D09F8" w:rsidRPr="00180DEC" w:rsidRDefault="002D09F8" w:rsidP="00704241">
            <w:pPr>
              <w:spacing w:before="120" w:after="120" w:line="280" w:lineRule="atLeast"/>
              <w:rPr>
                <w:rFonts w:cs="Arial"/>
                <w:sz w:val="22"/>
                <w:szCs w:val="22"/>
                <w:lang w:val="el-GR"/>
              </w:rPr>
            </w:pPr>
            <w:r w:rsidRPr="00180DEC">
              <w:rPr>
                <w:rFonts w:cs="Arial"/>
                <w:sz w:val="22"/>
                <w:szCs w:val="22"/>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tc>
      </w:tr>
      <w:tr w:rsidR="002D09F8" w:rsidRPr="00625B1E" w:rsidTr="00322FFB">
        <w:tc>
          <w:tcPr>
            <w:tcW w:w="430" w:type="pct"/>
            <w:shd w:val="clear" w:color="auto" w:fill="auto"/>
            <w:vAlign w:val="center"/>
          </w:tcPr>
          <w:p w:rsidR="002D09F8" w:rsidRPr="00180DEC" w:rsidRDefault="00E02FB8" w:rsidP="00704241">
            <w:pPr>
              <w:jc w:val="center"/>
              <w:rPr>
                <w:rFonts w:ascii="Verdana" w:hAnsi="Verdana" w:cs="Arial"/>
                <w:lang w:val="el-GR"/>
              </w:rPr>
            </w:pPr>
            <w:r w:rsidRPr="00180DEC">
              <w:rPr>
                <w:rFonts w:cs="Arial"/>
                <w:noProof/>
                <w:sz w:val="22"/>
                <w:szCs w:val="22"/>
                <w:lang w:val="el-GR" w:eastAsia="el-GR"/>
              </w:rPr>
              <mc:AlternateContent>
                <mc:Choice Requires="wps">
                  <w:drawing>
                    <wp:inline distT="0" distB="0" distL="0" distR="0" wp14:anchorId="708E7EE8" wp14:editId="25A76BB1">
                      <wp:extent cx="114300" cy="114300"/>
                      <wp:effectExtent l="0" t="0" r="19050" b="19050"/>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4"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">
                      <w10:anchorlock/>
                    </v:rect>
                  </w:pict>
                </mc:Fallback>
              </mc:AlternateContent>
            </w:r>
          </w:p>
        </w:tc>
        <w:tc>
          <w:tcPr>
            <w:tcW w:w="1362" w:type="pct"/>
            <w:shd w:val="clear" w:color="auto" w:fill="auto"/>
            <w:vAlign w:val="center"/>
          </w:tcPr>
          <w:p w:rsidR="002D09F8" w:rsidRPr="00180DEC" w:rsidRDefault="002D09F8" w:rsidP="00704241">
            <w:pPr>
              <w:jc w:val="left"/>
              <w:rPr>
                <w:rFonts w:ascii="Verdana" w:hAnsi="Verdana" w:cs="Arial"/>
                <w:lang w:val="el-GR"/>
              </w:rPr>
            </w:pPr>
            <w:r w:rsidRPr="00180DEC">
              <w:rPr>
                <w:rFonts w:cs="Arial"/>
                <w:sz w:val="22"/>
                <w:szCs w:val="22"/>
                <w:lang w:val="el-GR"/>
              </w:rPr>
              <w:t>Συνεργαζόμενη επιχείρηση</w:t>
            </w:r>
          </w:p>
        </w:tc>
        <w:tc>
          <w:tcPr>
            <w:tcW w:w="3208" w:type="pct"/>
            <w:shd w:val="clear" w:color="auto" w:fill="auto"/>
            <w:vAlign w:val="center"/>
          </w:tcPr>
          <w:p w:rsidR="002D09F8" w:rsidRPr="00180DEC" w:rsidRDefault="002D09F8" w:rsidP="00704241">
            <w:pPr>
              <w:spacing w:before="120" w:after="120" w:line="280" w:lineRule="atLeast"/>
              <w:rPr>
                <w:rFonts w:cs="Arial"/>
                <w:sz w:val="22"/>
                <w:szCs w:val="22"/>
                <w:lang w:val="el-GR"/>
              </w:rPr>
            </w:pPr>
            <w:r w:rsidRPr="00180DEC">
              <w:rPr>
                <w:rFonts w:cs="Arial"/>
                <w:sz w:val="22"/>
                <w:szCs w:val="22"/>
                <w:lang w:val="el-GR"/>
              </w:rPr>
              <w:t>Να συμπληρωθεί και να επισυναφθεί</w:t>
            </w:r>
            <w:r w:rsidR="00704241" w:rsidRPr="00180DEC">
              <w:rPr>
                <w:rFonts w:cs="Arial"/>
                <w:sz w:val="22"/>
                <w:szCs w:val="22"/>
                <w:lang w:val="el-GR"/>
              </w:rPr>
              <w:t xml:space="preserve"> </w:t>
            </w:r>
            <w:r w:rsidRPr="00180DEC">
              <w:rPr>
                <w:rFonts w:cs="Arial"/>
                <w:sz w:val="22"/>
                <w:szCs w:val="22"/>
                <w:lang w:val="el-GR"/>
              </w:rP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2D09F8" w:rsidRPr="00625B1E" w:rsidTr="00322FFB">
        <w:tc>
          <w:tcPr>
            <w:tcW w:w="430" w:type="pct"/>
            <w:shd w:val="clear" w:color="auto" w:fill="auto"/>
            <w:vAlign w:val="center"/>
          </w:tcPr>
          <w:p w:rsidR="002D09F8" w:rsidRPr="00180DEC" w:rsidRDefault="00E02FB8" w:rsidP="00704241">
            <w:pPr>
              <w:jc w:val="center"/>
              <w:rPr>
                <w:rFonts w:ascii="Verdana" w:hAnsi="Verdana" w:cs="Arial"/>
                <w:lang w:val="el-GR"/>
              </w:rPr>
            </w:pPr>
            <w:r w:rsidRPr="00180DEC">
              <w:rPr>
                <w:rFonts w:cs="Arial"/>
                <w:noProof/>
                <w:sz w:val="22"/>
                <w:szCs w:val="22"/>
                <w:lang w:val="el-GR" w:eastAsia="el-GR"/>
              </w:rPr>
              <mc:AlternateContent>
                <mc:Choice Requires="wps">
                  <w:drawing>
                    <wp:inline distT="0" distB="0" distL="0" distR="0" wp14:anchorId="22DB1DE0" wp14:editId="4B15D32C">
                      <wp:extent cx="114300" cy="114300"/>
                      <wp:effectExtent l="0" t="0" r="19050" b="19050"/>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3"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DQ0zFAHQIAADwEAAAOAAAAAAAAAAAAAAAAAC4CAABkcnMvZTJvRG9jLnhtbFBLAQItABQABgAI&#10;AAAAIQAXFtje1wAAAAMBAAAPAAAAAAAAAAAAAAAAAHcEAABkcnMvZG93bnJldi54bWxQSwUGAAAA&#10;AAQABADzAAAAewUAAAAA&#10;">
                      <w10:anchorlock/>
                    </v:rect>
                  </w:pict>
                </mc:Fallback>
              </mc:AlternateContent>
            </w:r>
          </w:p>
        </w:tc>
        <w:tc>
          <w:tcPr>
            <w:tcW w:w="1362" w:type="pct"/>
            <w:shd w:val="clear" w:color="auto" w:fill="auto"/>
            <w:vAlign w:val="center"/>
          </w:tcPr>
          <w:p w:rsidR="002D09F8" w:rsidRPr="00180DEC" w:rsidRDefault="002D09F8" w:rsidP="00704241">
            <w:pPr>
              <w:jc w:val="left"/>
              <w:rPr>
                <w:rFonts w:ascii="Verdana" w:hAnsi="Verdana" w:cs="Arial"/>
                <w:lang w:val="el-GR"/>
              </w:rPr>
            </w:pPr>
            <w:r w:rsidRPr="00180DEC">
              <w:rPr>
                <w:rFonts w:cs="Arial"/>
                <w:sz w:val="22"/>
                <w:szCs w:val="22"/>
                <w:lang w:val="el-GR"/>
              </w:rPr>
              <w:t>Συνδεδεμένη επιχείρηση</w:t>
            </w:r>
          </w:p>
        </w:tc>
        <w:tc>
          <w:tcPr>
            <w:tcW w:w="3208" w:type="pct"/>
            <w:shd w:val="clear" w:color="auto" w:fill="auto"/>
            <w:vAlign w:val="center"/>
          </w:tcPr>
          <w:p w:rsidR="002D09F8" w:rsidRPr="00180DEC" w:rsidRDefault="002D09F8" w:rsidP="00704241">
            <w:pPr>
              <w:spacing w:before="120" w:after="120" w:line="280" w:lineRule="atLeast"/>
              <w:rPr>
                <w:rFonts w:ascii="Verdana" w:hAnsi="Verdana" w:cs="Arial"/>
                <w:lang w:val="el-GR"/>
              </w:rPr>
            </w:pPr>
            <w:r w:rsidRPr="00180DEC">
              <w:rPr>
                <w:rFonts w:cs="Arial"/>
                <w:sz w:val="22"/>
                <w:szCs w:val="22"/>
                <w:lang w:val="el-GR"/>
              </w:rPr>
              <w:t>Το αποτέλεσμα των υπολογισμών να μεταφερθεί στον πίνακα που παρατίθεται παρακάτω</w:t>
            </w:r>
          </w:p>
        </w:tc>
      </w:tr>
    </w:tbl>
    <w:p w:rsidR="00233A75" w:rsidRPr="00180DEC" w:rsidRDefault="00233A75" w:rsidP="007C26FF">
      <w:pPr>
        <w:rPr>
          <w:rFonts w:ascii="Verdana" w:hAnsi="Verdana" w:cs="Arial"/>
          <w:lang w:val="el-GR"/>
        </w:rPr>
      </w:pPr>
    </w:p>
    <w:p w:rsidR="00233A75" w:rsidRPr="00180DEC" w:rsidRDefault="00233A75" w:rsidP="007C26FF">
      <w:pPr>
        <w:jc w:val="center"/>
        <w:rPr>
          <w:rFonts w:cs="Arial"/>
          <w:b/>
          <w:sz w:val="24"/>
          <w:lang w:val="el-GR"/>
        </w:rPr>
      </w:pPr>
      <w:r w:rsidRPr="00180DEC">
        <w:rPr>
          <w:rFonts w:ascii="Verdana" w:hAnsi="Verdana" w:cs="Arial"/>
          <w:highlight w:val="yellow"/>
          <w:lang w:val="el-GR"/>
        </w:rPr>
        <w:br w:type="page"/>
      </w:r>
      <w:r w:rsidRPr="00180DEC">
        <w:rPr>
          <w:rFonts w:cs="Arial"/>
          <w:b/>
          <w:sz w:val="24"/>
          <w:lang w:val="el-GR"/>
        </w:rPr>
        <w:lastRenderedPageBreak/>
        <w:t>Στοιχεία για τον προσδιορισμό της κατηγορίας επιχείρησης</w:t>
      </w:r>
    </w:p>
    <w:p w:rsidR="00233A75" w:rsidRPr="00180DEC" w:rsidRDefault="00233A75" w:rsidP="00704241">
      <w:pPr>
        <w:spacing w:before="120" w:after="120" w:line="280" w:lineRule="atLeast"/>
        <w:rPr>
          <w:rFonts w:cs="Arial"/>
          <w:sz w:val="22"/>
          <w:szCs w:val="22"/>
          <w:lang w:val="el-GR"/>
        </w:rPr>
      </w:pPr>
      <w:r w:rsidRPr="00180DEC">
        <w:rPr>
          <w:rFonts w:cs="Arial"/>
          <w:sz w:val="22"/>
          <w:szCs w:val="22"/>
          <w:lang w:val="el-GR"/>
        </w:rPr>
        <w:t>Τα στοιχεία υπολογίζονται σύμφωνα με Παράρτημα Ι του ΕΚ 800/2008 σχετικά με τον ορισμό των ΜΜΕ.</w:t>
      </w:r>
    </w:p>
    <w:tbl>
      <w:tblPr>
        <w:tblW w:w="5000" w:type="pct"/>
        <w:tblBorders>
          <w:top w:val="single" w:sz="4" w:space="0" w:color="auto"/>
          <w:bottom w:val="single" w:sz="4" w:space="0" w:color="auto"/>
        </w:tblBorders>
        <w:tblLook w:val="01E0" w:firstRow="1" w:lastRow="1" w:firstColumn="1" w:lastColumn="1" w:noHBand="0" w:noVBand="0"/>
      </w:tblPr>
      <w:tblGrid>
        <w:gridCol w:w="3510"/>
        <w:gridCol w:w="2680"/>
        <w:gridCol w:w="3096"/>
      </w:tblGrid>
      <w:tr w:rsidR="00233A75" w:rsidRPr="00180DEC" w:rsidTr="00322FFB">
        <w:tc>
          <w:tcPr>
            <w:tcW w:w="5000" w:type="pct"/>
            <w:gridSpan w:val="3"/>
            <w:tcBorders>
              <w:bottom w:val="single" w:sz="4" w:space="0" w:color="auto"/>
            </w:tcBorders>
          </w:tcPr>
          <w:p w:rsidR="00233A75" w:rsidRPr="00180DEC" w:rsidRDefault="00233A75" w:rsidP="007C26FF">
            <w:pPr>
              <w:rPr>
                <w:rFonts w:cs="Arial"/>
                <w:sz w:val="22"/>
                <w:szCs w:val="22"/>
                <w:lang w:val="el-GR"/>
              </w:rPr>
            </w:pPr>
            <w:r w:rsidRPr="00180DEC">
              <w:rPr>
                <w:rFonts w:cs="Arial"/>
                <w:sz w:val="22"/>
                <w:szCs w:val="22"/>
                <w:lang w:val="el-GR"/>
              </w:rPr>
              <w:t>Περίοδος αναφοράς (*):</w:t>
            </w:r>
          </w:p>
          <w:p w:rsidR="00233A75" w:rsidRPr="00180DEC" w:rsidRDefault="00233A75" w:rsidP="007C26FF">
            <w:pPr>
              <w:rPr>
                <w:rFonts w:cs="Arial"/>
                <w:sz w:val="22"/>
                <w:szCs w:val="22"/>
                <w:lang w:val="el-GR"/>
              </w:rPr>
            </w:pPr>
          </w:p>
        </w:tc>
      </w:tr>
      <w:tr w:rsidR="00233A75" w:rsidRPr="00180DEC" w:rsidTr="00322FFB">
        <w:tblPrEx>
          <w:tblBorders>
            <w:right w:val="single" w:sz="4" w:space="0" w:color="auto"/>
            <w:insideH w:val="single" w:sz="4" w:space="0" w:color="auto"/>
            <w:insideV w:val="single" w:sz="4" w:space="0" w:color="auto"/>
          </w:tblBorders>
        </w:tblPrEx>
        <w:tc>
          <w:tcPr>
            <w:tcW w:w="1890" w:type="pct"/>
            <w:tcBorders>
              <w:top w:val="single" w:sz="4" w:space="0" w:color="auto"/>
              <w:bottom w:val="single" w:sz="4" w:space="0" w:color="auto"/>
              <w:right w:val="single" w:sz="4" w:space="0" w:color="auto"/>
            </w:tcBorders>
          </w:tcPr>
          <w:p w:rsidR="00233A75" w:rsidRPr="00180DEC" w:rsidRDefault="00233A75" w:rsidP="007C26FF">
            <w:pPr>
              <w:rPr>
                <w:rFonts w:cs="Arial"/>
                <w:sz w:val="22"/>
                <w:szCs w:val="22"/>
                <w:lang w:val="el-GR"/>
              </w:rPr>
            </w:pPr>
            <w:r w:rsidRPr="00180DEC">
              <w:rPr>
                <w:rFonts w:cs="Arial"/>
                <w:sz w:val="22"/>
                <w:szCs w:val="22"/>
                <w:lang w:val="el-GR"/>
              </w:rPr>
              <w:t>Αριθμός απασχολουμένων (ΕΜΕ)</w:t>
            </w:r>
          </w:p>
          <w:p w:rsidR="00233A75" w:rsidRPr="00180DEC" w:rsidRDefault="00233A75" w:rsidP="007C26FF">
            <w:pPr>
              <w:rPr>
                <w:rFonts w:cs="Arial"/>
                <w:sz w:val="22"/>
                <w:szCs w:val="22"/>
                <w:lang w:val="el-GR"/>
              </w:rPr>
            </w:pPr>
          </w:p>
        </w:tc>
        <w:tc>
          <w:tcPr>
            <w:tcW w:w="1443" w:type="pct"/>
            <w:tcBorders>
              <w:top w:val="single" w:sz="4" w:space="0" w:color="auto"/>
              <w:left w:val="single" w:sz="4" w:space="0" w:color="auto"/>
              <w:bottom w:val="single" w:sz="4" w:space="0" w:color="auto"/>
              <w:right w:val="single" w:sz="4" w:space="0" w:color="auto"/>
            </w:tcBorders>
          </w:tcPr>
          <w:p w:rsidR="00233A75" w:rsidRPr="00180DEC" w:rsidRDefault="00233A75" w:rsidP="007C26FF">
            <w:pPr>
              <w:rPr>
                <w:rFonts w:cs="Arial"/>
                <w:sz w:val="22"/>
                <w:szCs w:val="22"/>
                <w:lang w:val="el-GR"/>
              </w:rPr>
            </w:pPr>
            <w:r w:rsidRPr="00180DEC">
              <w:rPr>
                <w:rFonts w:cs="Arial"/>
                <w:sz w:val="22"/>
                <w:szCs w:val="22"/>
                <w:lang w:val="el-GR"/>
              </w:rPr>
              <w:t>Κύκλος εργασιών (**)</w:t>
            </w:r>
          </w:p>
        </w:tc>
        <w:tc>
          <w:tcPr>
            <w:tcW w:w="1667" w:type="pct"/>
            <w:tcBorders>
              <w:top w:val="single" w:sz="4" w:space="0" w:color="auto"/>
              <w:left w:val="single" w:sz="4" w:space="0" w:color="auto"/>
              <w:bottom w:val="single" w:sz="4" w:space="0" w:color="auto"/>
              <w:right w:val="nil"/>
            </w:tcBorders>
          </w:tcPr>
          <w:p w:rsidR="00233A75" w:rsidRPr="00180DEC" w:rsidRDefault="00233A75" w:rsidP="007C26FF">
            <w:pPr>
              <w:rPr>
                <w:rFonts w:cs="Arial"/>
                <w:sz w:val="22"/>
                <w:szCs w:val="22"/>
                <w:lang w:val="el-GR"/>
              </w:rPr>
            </w:pPr>
            <w:r w:rsidRPr="00180DEC">
              <w:rPr>
                <w:rFonts w:cs="Arial"/>
                <w:sz w:val="22"/>
                <w:szCs w:val="22"/>
                <w:lang w:val="el-GR"/>
              </w:rPr>
              <w:t>Σύνολο ισολογισμού (**)</w:t>
            </w:r>
          </w:p>
        </w:tc>
      </w:tr>
      <w:tr w:rsidR="00233A75" w:rsidRPr="00180DEC" w:rsidTr="00322FFB">
        <w:tblPrEx>
          <w:tblBorders>
            <w:right w:val="single" w:sz="4" w:space="0" w:color="auto"/>
            <w:insideH w:val="single" w:sz="4" w:space="0" w:color="auto"/>
            <w:insideV w:val="single" w:sz="4" w:space="0" w:color="auto"/>
          </w:tblBorders>
        </w:tblPrEx>
        <w:tc>
          <w:tcPr>
            <w:tcW w:w="1890" w:type="pct"/>
            <w:tcBorders>
              <w:right w:val="single" w:sz="4" w:space="0" w:color="auto"/>
            </w:tcBorders>
          </w:tcPr>
          <w:p w:rsidR="00233A75" w:rsidRPr="00180DEC" w:rsidRDefault="00233A75" w:rsidP="007C26FF">
            <w:pPr>
              <w:rPr>
                <w:rFonts w:cs="Arial"/>
                <w:sz w:val="22"/>
                <w:szCs w:val="22"/>
                <w:lang w:val="el-GR"/>
              </w:rPr>
            </w:pPr>
          </w:p>
          <w:p w:rsidR="00233A75" w:rsidRPr="00180DEC" w:rsidRDefault="00233A75" w:rsidP="007C26FF">
            <w:pPr>
              <w:rPr>
                <w:rFonts w:cs="Arial"/>
                <w:sz w:val="22"/>
                <w:szCs w:val="22"/>
                <w:lang w:val="el-GR"/>
              </w:rPr>
            </w:pPr>
          </w:p>
        </w:tc>
        <w:tc>
          <w:tcPr>
            <w:tcW w:w="1443" w:type="pct"/>
            <w:tcBorders>
              <w:left w:val="single" w:sz="4" w:space="0" w:color="auto"/>
              <w:right w:val="single" w:sz="4" w:space="0" w:color="auto"/>
            </w:tcBorders>
          </w:tcPr>
          <w:p w:rsidR="00233A75" w:rsidRPr="00180DEC" w:rsidRDefault="00233A75" w:rsidP="007C26FF">
            <w:pPr>
              <w:rPr>
                <w:rFonts w:cs="Arial"/>
                <w:sz w:val="22"/>
                <w:szCs w:val="22"/>
                <w:lang w:val="el-GR"/>
              </w:rPr>
            </w:pPr>
          </w:p>
        </w:tc>
        <w:tc>
          <w:tcPr>
            <w:tcW w:w="1667" w:type="pct"/>
            <w:tcBorders>
              <w:left w:val="single" w:sz="4" w:space="0" w:color="auto"/>
              <w:right w:val="nil"/>
            </w:tcBorders>
          </w:tcPr>
          <w:p w:rsidR="00233A75" w:rsidRPr="00180DEC" w:rsidRDefault="00233A75" w:rsidP="007C26FF">
            <w:pPr>
              <w:rPr>
                <w:rFonts w:cs="Arial"/>
                <w:sz w:val="22"/>
                <w:szCs w:val="22"/>
                <w:lang w:val="el-GR"/>
              </w:rPr>
            </w:pPr>
          </w:p>
        </w:tc>
      </w:tr>
    </w:tbl>
    <w:p w:rsidR="00233A75" w:rsidRPr="00180DEC" w:rsidRDefault="00233A75" w:rsidP="00704241">
      <w:pPr>
        <w:spacing w:before="120" w:after="120" w:line="280" w:lineRule="atLeast"/>
        <w:ind w:left="425" w:hanging="425"/>
        <w:rPr>
          <w:rFonts w:cs="Arial"/>
          <w:sz w:val="22"/>
          <w:szCs w:val="22"/>
          <w:lang w:val="el-GR"/>
        </w:rPr>
      </w:pPr>
      <w:r w:rsidRPr="00180DEC">
        <w:rPr>
          <w:rFonts w:cs="Arial"/>
          <w:sz w:val="22"/>
          <w:szCs w:val="22"/>
          <w:lang w:val="el-GR"/>
        </w:rPr>
        <w:t xml:space="preserve">(*) </w:t>
      </w:r>
      <w:r w:rsidRPr="00180DEC">
        <w:rPr>
          <w:rFonts w:cs="Arial"/>
          <w:sz w:val="22"/>
          <w:szCs w:val="22"/>
          <w:lang w:val="el-GR"/>
        </w:rPr>
        <w:tab/>
        <w:t xml:space="preserve">Όλα τα στοιχεία πρέπει να αφορούν την τελευταία κλεισμένη διαχειριστική χρήση και να υπολογίζονται σε ετήσια βάση. </w:t>
      </w:r>
    </w:p>
    <w:p w:rsidR="00233A75" w:rsidRPr="00180DEC" w:rsidRDefault="00782528" w:rsidP="00704241">
      <w:pPr>
        <w:spacing w:before="120" w:after="120" w:line="280" w:lineRule="atLeast"/>
        <w:ind w:left="425" w:hanging="425"/>
        <w:rPr>
          <w:rFonts w:cs="Arial"/>
          <w:sz w:val="22"/>
          <w:szCs w:val="22"/>
          <w:lang w:val="el-GR"/>
        </w:rPr>
      </w:pPr>
      <w:r>
        <w:rPr>
          <w:rFonts w:cs="Arial"/>
          <w:sz w:val="22"/>
          <w:szCs w:val="22"/>
          <w:lang w:val="el-GR"/>
        </w:rPr>
        <w:t xml:space="preserve"> </w:t>
      </w:r>
      <w:r w:rsidR="00921830" w:rsidRPr="00180DEC">
        <w:rPr>
          <w:rFonts w:cs="Arial"/>
          <w:sz w:val="22"/>
          <w:szCs w:val="22"/>
          <w:lang w:val="el-GR"/>
        </w:rPr>
        <w:t xml:space="preserve"> </w:t>
      </w:r>
      <w:r w:rsidR="00233A75" w:rsidRPr="00180DEC">
        <w:rPr>
          <w:rFonts w:cs="Arial"/>
          <w:sz w:val="22"/>
          <w:szCs w:val="22"/>
          <w:lang w:val="el-GR"/>
        </w:rPr>
        <w:t xml:space="preserve">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233A75" w:rsidRPr="00180DEC" w:rsidRDefault="00233A75" w:rsidP="00704241">
      <w:pPr>
        <w:spacing w:before="120" w:after="120" w:line="280" w:lineRule="atLeast"/>
        <w:ind w:left="425" w:hanging="425"/>
        <w:rPr>
          <w:rFonts w:cs="Arial"/>
          <w:sz w:val="22"/>
          <w:szCs w:val="22"/>
          <w:lang w:val="el-GR"/>
        </w:rPr>
      </w:pPr>
      <w:r w:rsidRPr="00180DEC">
        <w:rPr>
          <w:rFonts w:cs="Arial"/>
          <w:sz w:val="22"/>
          <w:szCs w:val="22"/>
          <w:lang w:val="el-GR"/>
        </w:rPr>
        <w:t>(**) σε χιλιάδες ευρώ.</w:t>
      </w:r>
    </w:p>
    <w:p w:rsidR="00233A75" w:rsidRPr="00180DEC" w:rsidRDefault="00233A75" w:rsidP="007C26FF">
      <w:pPr>
        <w:rPr>
          <w:rFonts w:ascii="Verdana" w:hAnsi="Verdana" w:cs="Arial"/>
          <w:lang w:val="el-GR"/>
        </w:rPr>
      </w:pPr>
      <w:r w:rsidRPr="00180DEC">
        <w:rPr>
          <w:rFonts w:ascii="Verdana" w:hAnsi="Verdana" w:cs="Arial"/>
          <w:lang w:val="el-GR"/>
        </w:rPr>
        <w:t>_________________________________________________________</w:t>
      </w:r>
    </w:p>
    <w:p w:rsidR="00233A75" w:rsidRPr="00180DEC" w:rsidRDefault="00233A75" w:rsidP="00704241">
      <w:pPr>
        <w:spacing w:before="120" w:after="120" w:line="280" w:lineRule="atLeast"/>
        <w:rPr>
          <w:rFonts w:cs="Arial"/>
          <w:sz w:val="22"/>
          <w:szCs w:val="22"/>
          <w:lang w:val="el-GR"/>
        </w:rPr>
      </w:pPr>
      <w:r w:rsidRPr="00180DEC">
        <w:rPr>
          <w:rFonts w:cs="Arial"/>
          <w:b/>
          <w:sz w:val="22"/>
          <w:szCs w:val="22"/>
          <w:lang w:val="el-GR"/>
        </w:rPr>
        <w:t>Προσοχή</w:t>
      </w:r>
      <w:r w:rsidRPr="00180DEC">
        <w:rPr>
          <w:rFonts w:cs="Arial"/>
          <w:sz w:val="22"/>
          <w:szCs w:val="22"/>
          <w:lang w:val="el-GR"/>
        </w:rPr>
        <w:t xml:space="preserve">: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w:t>
      </w:r>
      <w:proofErr w:type="spellStart"/>
      <w:r w:rsidRPr="00180DEC">
        <w:rPr>
          <w:rFonts w:cs="Arial"/>
          <w:sz w:val="22"/>
          <w:szCs w:val="22"/>
          <w:lang w:val="el-GR"/>
        </w:rPr>
        <w:t>μικρή,</w:t>
      </w:r>
      <w:proofErr w:type="spellEnd"/>
      <w:r w:rsidRPr="00180DEC">
        <w:rPr>
          <w:rFonts w:cs="Arial"/>
          <w:sz w:val="22"/>
          <w:szCs w:val="22"/>
          <w:lang w:val="el-GR"/>
        </w:rPr>
        <w:t xml:space="preserve"> μεσαία ή μεγάλη επιχείρηση);</w:t>
      </w:r>
    </w:p>
    <w:p w:rsidR="00233A75" w:rsidRPr="00180DEC" w:rsidRDefault="00E02FB8" w:rsidP="007C26FF">
      <w:pPr>
        <w:rPr>
          <w:rFonts w:cs="Arial"/>
          <w:b/>
          <w:sz w:val="22"/>
          <w:szCs w:val="22"/>
          <w:lang w:val="el-GR"/>
        </w:rPr>
      </w:pPr>
      <w:r w:rsidRPr="00180DEC">
        <w:rPr>
          <w:rFonts w:cs="Arial"/>
          <w:noProof/>
          <w:sz w:val="22"/>
          <w:szCs w:val="22"/>
          <w:lang w:val="el-GR" w:eastAsia="el-GR"/>
        </w:rPr>
        <mc:AlternateContent>
          <mc:Choice Requires="wps">
            <w:drawing>
              <wp:anchor distT="0" distB="0" distL="114300" distR="114300" simplePos="0" relativeHeight="251640832" behindDoc="0" locked="0" layoutInCell="1" allowOverlap="1" wp14:anchorId="1F530CB0" wp14:editId="501A7D46">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pt;margin-top:3.55pt;width:9pt;height:9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00782528">
        <w:rPr>
          <w:rFonts w:cs="Arial"/>
          <w:sz w:val="22"/>
          <w:szCs w:val="22"/>
          <w:lang w:val="el-GR"/>
        </w:rPr>
        <w:t xml:space="preserve"> </w:t>
      </w:r>
      <w:r w:rsidR="00233A75" w:rsidRPr="00180DEC">
        <w:rPr>
          <w:rFonts w:cs="Arial"/>
          <w:b/>
          <w:sz w:val="22"/>
          <w:szCs w:val="22"/>
          <w:lang w:val="el-GR"/>
        </w:rPr>
        <w:t>Όχι</w:t>
      </w:r>
    </w:p>
    <w:p w:rsidR="00233A75" w:rsidRPr="00180DEC" w:rsidRDefault="00E02FB8" w:rsidP="00704241">
      <w:pPr>
        <w:spacing w:line="240" w:lineRule="auto"/>
        <w:rPr>
          <w:rFonts w:cs="Arial"/>
          <w:sz w:val="22"/>
          <w:szCs w:val="22"/>
          <w:lang w:val="el-GR"/>
        </w:rPr>
      </w:pPr>
      <w:r w:rsidRPr="00180DEC">
        <w:rPr>
          <w:rFonts w:cs="Arial"/>
          <w:noProof/>
          <w:sz w:val="22"/>
          <w:szCs w:val="22"/>
          <w:lang w:val="el-GR" w:eastAsia="el-GR"/>
        </w:rPr>
        <mc:AlternateContent>
          <mc:Choice Requires="wps">
            <w:drawing>
              <wp:anchor distT="0" distB="0" distL="114300" distR="114300" simplePos="0" relativeHeight="251641856" behindDoc="0" locked="0" layoutInCell="1" allowOverlap="1" wp14:anchorId="2344CF42" wp14:editId="21CFCEE0">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75pt;margin-top:2.8pt;width:9pt;height:9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00782528">
        <w:rPr>
          <w:rFonts w:cs="Arial"/>
          <w:sz w:val="22"/>
          <w:szCs w:val="22"/>
          <w:lang w:val="el-GR"/>
        </w:rPr>
        <w:t xml:space="preserve"> </w:t>
      </w:r>
      <w:r w:rsidR="00233A75" w:rsidRPr="00180DEC">
        <w:rPr>
          <w:rFonts w:cs="Arial"/>
          <w:b/>
          <w:sz w:val="22"/>
          <w:szCs w:val="22"/>
          <w:lang w:val="el-GR"/>
        </w:rPr>
        <w:t xml:space="preserve">Ναι </w:t>
      </w:r>
      <w:r w:rsidR="00233A75" w:rsidRPr="00180DEC">
        <w:rPr>
          <w:rFonts w:cs="Arial"/>
          <w:sz w:val="22"/>
          <w:szCs w:val="22"/>
          <w:lang w:val="el-GR"/>
        </w:rPr>
        <w:t>[σ’ αυτή την περίπτωση, να συμπληρωθεί και να επισυναφθεί δήλωση σχετικά με την προηγούμενη διαχειριστική χρήση (</w:t>
      </w:r>
      <w:r w:rsidR="00233A75" w:rsidRPr="00180DEC">
        <w:rPr>
          <w:rFonts w:cs="Arial"/>
          <w:sz w:val="22"/>
          <w:szCs w:val="22"/>
          <w:vertAlign w:val="superscript"/>
          <w:lang w:val="el-GR"/>
        </w:rPr>
        <w:t>3</w:t>
      </w:r>
      <w:r w:rsidR="00233A75" w:rsidRPr="00180DEC">
        <w:rPr>
          <w:rFonts w:cs="Arial"/>
          <w:sz w:val="22"/>
          <w:szCs w:val="22"/>
          <w:lang w:val="el-GR"/>
        </w:rPr>
        <w:t>)]</w:t>
      </w:r>
    </w:p>
    <w:p w:rsidR="00233A75" w:rsidRPr="00180DEC" w:rsidRDefault="00233A75" w:rsidP="007C26FF">
      <w:pPr>
        <w:jc w:val="center"/>
        <w:rPr>
          <w:rFonts w:cs="Arial"/>
          <w:b/>
          <w:sz w:val="22"/>
          <w:szCs w:val="22"/>
          <w:lang w:val="el-GR"/>
        </w:rPr>
      </w:pPr>
      <w:r w:rsidRPr="00180DEC">
        <w:rPr>
          <w:rFonts w:cs="Arial"/>
          <w:b/>
          <w:sz w:val="22"/>
          <w:szCs w:val="22"/>
          <w:lang w:val="el-GR"/>
        </w:rPr>
        <w:t>Υπογραφή</w:t>
      </w:r>
    </w:p>
    <w:p w:rsidR="00233A75" w:rsidRPr="00180DEC" w:rsidRDefault="00233A75" w:rsidP="007C26FF">
      <w:pPr>
        <w:rPr>
          <w:rFonts w:cs="Arial"/>
          <w:sz w:val="22"/>
          <w:szCs w:val="22"/>
          <w:lang w:val="el-GR"/>
        </w:rPr>
      </w:pPr>
      <w:r w:rsidRPr="00180DEC">
        <w:rPr>
          <w:rFonts w:cs="Arial"/>
          <w:sz w:val="22"/>
          <w:szCs w:val="22"/>
          <w:lang w:val="el-GR"/>
        </w:rPr>
        <w:t xml:space="preserve">Όνομα και ιδιότητα του προσυπογράφοντος, που είναι εξουσιοδοτημένος να εκπροσωπεί την επιχείρηση: </w:t>
      </w:r>
    </w:p>
    <w:p w:rsidR="00233A75" w:rsidRPr="00180DEC" w:rsidRDefault="00233A75" w:rsidP="007C26FF">
      <w:pPr>
        <w:rPr>
          <w:rFonts w:cs="Arial"/>
          <w:sz w:val="22"/>
          <w:szCs w:val="22"/>
          <w:lang w:val="el-GR"/>
        </w:rPr>
      </w:pPr>
      <w:r w:rsidRPr="00180DEC">
        <w:rPr>
          <w:rFonts w:cs="Arial"/>
          <w:sz w:val="22"/>
          <w:szCs w:val="22"/>
          <w:lang w:val="el-GR"/>
        </w:rPr>
        <w:t>..........................................................................................</w:t>
      </w:r>
      <w:r w:rsidR="00005AD0" w:rsidRPr="00180DEC">
        <w:rPr>
          <w:rFonts w:cs="Arial"/>
          <w:sz w:val="22"/>
          <w:szCs w:val="22"/>
          <w:lang w:val="el-GR"/>
        </w:rPr>
        <w:t>................................................</w:t>
      </w:r>
      <w:r w:rsidRPr="00180DEC">
        <w:rPr>
          <w:rFonts w:cs="Arial"/>
          <w:sz w:val="22"/>
          <w:szCs w:val="22"/>
          <w:lang w:val="el-GR"/>
        </w:rPr>
        <w:t>.............</w:t>
      </w:r>
    </w:p>
    <w:p w:rsidR="00233A75" w:rsidRPr="00180DEC" w:rsidRDefault="00233A75" w:rsidP="007C26FF">
      <w:pPr>
        <w:rPr>
          <w:rFonts w:cs="Arial"/>
          <w:sz w:val="22"/>
          <w:szCs w:val="22"/>
          <w:lang w:val="el-GR"/>
        </w:rPr>
      </w:pPr>
      <w:r w:rsidRPr="00180DEC">
        <w:rPr>
          <w:rFonts w:cs="Arial"/>
          <w:sz w:val="22"/>
          <w:szCs w:val="22"/>
          <w:lang w:val="el-GR"/>
        </w:rPr>
        <w:t>Δηλώνω υπεύθυνα ότι τα στοιχεία της παρούσης δήλωσης καθώς και των ενδεχόμενων παρατημάτων της είναι ακριβή.</w:t>
      </w:r>
    </w:p>
    <w:p w:rsidR="00233A75" w:rsidRPr="00180DEC" w:rsidRDefault="00233A75" w:rsidP="007C26FF">
      <w:pPr>
        <w:rPr>
          <w:rFonts w:cs="Arial"/>
          <w:sz w:val="22"/>
          <w:szCs w:val="22"/>
          <w:lang w:val="el-GR"/>
        </w:rPr>
      </w:pPr>
      <w:r w:rsidRPr="00180DEC">
        <w:rPr>
          <w:rFonts w:cs="Arial"/>
          <w:sz w:val="22"/>
          <w:szCs w:val="22"/>
          <w:lang w:val="el-GR"/>
        </w:rPr>
        <w:t>......................................(τόπος),</w:t>
      </w:r>
      <w:r w:rsidR="00782528">
        <w:rPr>
          <w:rFonts w:cs="Arial"/>
          <w:sz w:val="22"/>
          <w:szCs w:val="22"/>
          <w:lang w:val="el-GR"/>
        </w:rPr>
        <w:t>.</w:t>
      </w:r>
      <w:r w:rsidRPr="00180DEC">
        <w:rPr>
          <w:rFonts w:cs="Arial"/>
          <w:sz w:val="22"/>
          <w:szCs w:val="22"/>
          <w:lang w:val="el-GR"/>
        </w:rPr>
        <w:t>................................. (ημερομηνία)</w:t>
      </w:r>
    </w:p>
    <w:p w:rsidR="00233A75" w:rsidRPr="00180DEC" w:rsidRDefault="00233A75" w:rsidP="007C26FF">
      <w:pPr>
        <w:rPr>
          <w:rFonts w:cs="Arial"/>
          <w:sz w:val="22"/>
          <w:szCs w:val="22"/>
          <w:lang w:val="el-GR"/>
        </w:rPr>
      </w:pPr>
      <w:r w:rsidRPr="00180DEC">
        <w:rPr>
          <w:rFonts w:cs="Arial"/>
          <w:sz w:val="22"/>
          <w:szCs w:val="22"/>
          <w:lang w:val="el-GR"/>
        </w:rPr>
        <w:t>Υπογραφή:</w:t>
      </w:r>
    </w:p>
    <w:p w:rsidR="0034330D" w:rsidRPr="00180DEC" w:rsidRDefault="0034330D" w:rsidP="007C26FF">
      <w:pPr>
        <w:rPr>
          <w:rFonts w:ascii="Verdana" w:hAnsi="Verdana" w:cs="Arial"/>
          <w:lang w:val="el-GR"/>
        </w:rPr>
      </w:pPr>
    </w:p>
    <w:p w:rsidR="00233A75" w:rsidRPr="00180DEC" w:rsidRDefault="00233A75" w:rsidP="007C26FF">
      <w:pPr>
        <w:rPr>
          <w:rFonts w:ascii="Verdana" w:hAnsi="Verdana" w:cs="Arial"/>
          <w:lang w:val="el-GR"/>
        </w:rPr>
      </w:pPr>
      <w:r w:rsidRPr="00180DEC">
        <w:rPr>
          <w:rFonts w:ascii="Verdana" w:hAnsi="Verdana" w:cs="Arial"/>
          <w:lang w:val="el-GR"/>
        </w:rPr>
        <w:t>___________</w:t>
      </w:r>
    </w:p>
    <w:p w:rsidR="00233A75" w:rsidRPr="00180DEC" w:rsidRDefault="00233A75" w:rsidP="007C26FF">
      <w:pPr>
        <w:spacing w:line="240" w:lineRule="auto"/>
        <w:rPr>
          <w:rFonts w:cs="Arial"/>
          <w:sz w:val="18"/>
          <w:szCs w:val="18"/>
          <w:lang w:val="el-GR"/>
        </w:rPr>
      </w:pPr>
      <w:r w:rsidRPr="00180DEC">
        <w:rPr>
          <w:rFonts w:cs="Arial"/>
          <w:sz w:val="18"/>
          <w:szCs w:val="18"/>
          <w:lang w:val="el-GR"/>
        </w:rPr>
        <w:t>(</w:t>
      </w:r>
      <w:r w:rsidRPr="00180DEC">
        <w:rPr>
          <w:rFonts w:cs="Arial"/>
          <w:sz w:val="18"/>
          <w:szCs w:val="18"/>
          <w:vertAlign w:val="superscript"/>
          <w:lang w:val="el-GR"/>
        </w:rPr>
        <w:t>1</w:t>
      </w:r>
      <w:r w:rsidRPr="00180DEC">
        <w:rPr>
          <w:rFonts w:cs="Arial"/>
          <w:sz w:val="18"/>
          <w:szCs w:val="18"/>
          <w:lang w:val="el-GR"/>
        </w:rPr>
        <w:t>) Να προσδιοριστεί από τα κράτη μέλη σύμφωνα με τις ανάγκες τους.</w:t>
      </w:r>
    </w:p>
    <w:p w:rsidR="00921830" w:rsidRPr="00180DEC" w:rsidRDefault="00233A75" w:rsidP="007C26FF">
      <w:pPr>
        <w:spacing w:line="240" w:lineRule="auto"/>
        <w:rPr>
          <w:rFonts w:cs="Arial"/>
          <w:sz w:val="18"/>
          <w:szCs w:val="18"/>
          <w:lang w:val="el-GR"/>
        </w:rPr>
      </w:pPr>
      <w:r w:rsidRPr="00180DEC">
        <w:rPr>
          <w:rFonts w:cs="Arial"/>
          <w:sz w:val="18"/>
          <w:szCs w:val="18"/>
          <w:lang w:val="el-GR"/>
        </w:rPr>
        <w:t>(</w:t>
      </w:r>
      <w:r w:rsidRPr="00180DEC">
        <w:rPr>
          <w:rFonts w:cs="Arial"/>
          <w:sz w:val="18"/>
          <w:szCs w:val="18"/>
          <w:vertAlign w:val="superscript"/>
          <w:lang w:val="el-GR"/>
        </w:rPr>
        <w:t>2</w:t>
      </w:r>
      <w:r w:rsidRPr="00180DEC">
        <w:rPr>
          <w:rFonts w:cs="Arial"/>
          <w:sz w:val="18"/>
          <w:szCs w:val="18"/>
          <w:lang w:val="el-GR"/>
        </w:rPr>
        <w:t>) Πρόεδρος («Chief executive»), Γενικός Διευθυντής ή αντίστοιχη θέση.</w:t>
      </w:r>
    </w:p>
    <w:p w:rsidR="00233A75" w:rsidRPr="00180DEC" w:rsidRDefault="00233A75" w:rsidP="007C26FF">
      <w:pPr>
        <w:spacing w:line="240" w:lineRule="auto"/>
        <w:jc w:val="left"/>
        <w:rPr>
          <w:rFonts w:cs="Arial"/>
          <w:sz w:val="18"/>
          <w:szCs w:val="18"/>
          <w:lang w:val="el-GR"/>
        </w:rPr>
      </w:pPr>
      <w:r w:rsidRPr="00180DEC">
        <w:rPr>
          <w:rFonts w:cs="Arial"/>
          <w:sz w:val="18"/>
          <w:szCs w:val="18"/>
          <w:lang w:val="el-GR"/>
        </w:rPr>
        <w:t>(</w:t>
      </w:r>
      <w:r w:rsidR="00921830" w:rsidRPr="00180DEC">
        <w:rPr>
          <w:rFonts w:cs="Arial"/>
          <w:sz w:val="18"/>
          <w:szCs w:val="18"/>
          <w:vertAlign w:val="superscript"/>
          <w:lang w:val="el-GR"/>
        </w:rPr>
        <w:t>3</w:t>
      </w:r>
      <w:r w:rsidRPr="00180DEC">
        <w:rPr>
          <w:rFonts w:cs="Arial"/>
          <w:sz w:val="18"/>
          <w:szCs w:val="18"/>
          <w:lang w:val="el-GR"/>
        </w:rPr>
        <w:t>) Άρθρο 4, παράγραφος 2 του Παραρτήματος Ι του ΕΚ 800/2008.</w:t>
      </w:r>
      <w:r w:rsidRPr="00180DEC">
        <w:rPr>
          <w:rFonts w:cs="Arial"/>
          <w:sz w:val="18"/>
          <w:szCs w:val="18"/>
          <w:lang w:val="el-GR"/>
        </w:rPr>
        <w:br/>
      </w:r>
    </w:p>
    <w:p w:rsidR="00233A75" w:rsidRPr="00180DEC" w:rsidRDefault="00233A75" w:rsidP="007C26FF">
      <w:pPr>
        <w:jc w:val="center"/>
        <w:rPr>
          <w:rFonts w:cs="Arial"/>
          <w:b/>
          <w:bCs/>
          <w:sz w:val="24"/>
          <w:lang w:val="el-GR"/>
        </w:rPr>
      </w:pPr>
      <w:r w:rsidRPr="00180DEC">
        <w:rPr>
          <w:rFonts w:ascii="Verdana" w:hAnsi="Verdana" w:cs="Arial"/>
          <w:highlight w:val="yellow"/>
          <w:lang w:val="el-GR"/>
        </w:rPr>
        <w:br w:type="page"/>
      </w:r>
      <w:r w:rsidRPr="00180DEC">
        <w:rPr>
          <w:rFonts w:cs="Arial"/>
          <w:b/>
          <w:bCs/>
          <w:sz w:val="24"/>
          <w:lang w:val="el-GR"/>
        </w:rPr>
        <w:lastRenderedPageBreak/>
        <w:t>ΠΑΡΑΡΤΗΜΑ ΤΗΣ ΔΗΛΩΣΗΣ</w:t>
      </w:r>
    </w:p>
    <w:p w:rsidR="00233A75" w:rsidRPr="00180DEC" w:rsidRDefault="00233A75" w:rsidP="007C26FF">
      <w:pPr>
        <w:jc w:val="center"/>
        <w:rPr>
          <w:rFonts w:cs="Arial"/>
          <w:b/>
          <w:bCs/>
          <w:sz w:val="24"/>
          <w:lang w:val="el-GR"/>
        </w:rPr>
      </w:pPr>
      <w:r w:rsidRPr="00180DEC">
        <w:rPr>
          <w:rFonts w:cs="Arial"/>
          <w:b/>
          <w:bCs/>
          <w:sz w:val="24"/>
          <w:lang w:val="el-GR"/>
        </w:rPr>
        <w:t>ΥΠΟΛΟΓΙΣΜΟΣ ΓΙΑ ΣΥΝΕΡΓΑΖΟΜΕΝΗ ή ΣΥΝΔΕΔΕΜΕΝΗ ΕΠΙΧΕΙΡΗΣΗ</w:t>
      </w:r>
    </w:p>
    <w:p w:rsidR="00233A75" w:rsidRPr="00180DEC" w:rsidRDefault="00233A75" w:rsidP="007C26FF">
      <w:pPr>
        <w:rPr>
          <w:rFonts w:cs="Arial"/>
          <w:b/>
          <w:sz w:val="22"/>
          <w:szCs w:val="22"/>
          <w:lang w:val="el-GR"/>
        </w:rPr>
      </w:pPr>
      <w:r w:rsidRPr="00180DEC">
        <w:rPr>
          <w:rFonts w:cs="Arial"/>
          <w:b/>
          <w:sz w:val="22"/>
          <w:szCs w:val="22"/>
          <w:lang w:val="el-GR"/>
        </w:rPr>
        <w:t>Επισυναπτόμενα παραρτήματα</w:t>
      </w:r>
    </w:p>
    <w:p w:rsidR="00233A75" w:rsidRPr="00180DEC" w:rsidRDefault="00233A75" w:rsidP="00704241">
      <w:pPr>
        <w:numPr>
          <w:ilvl w:val="0"/>
          <w:numId w:val="10"/>
        </w:numPr>
        <w:spacing w:line="280" w:lineRule="atLeast"/>
        <w:ind w:left="714" w:hanging="357"/>
        <w:rPr>
          <w:rFonts w:cs="Arial"/>
          <w:sz w:val="22"/>
          <w:szCs w:val="22"/>
          <w:lang w:val="el-GR"/>
        </w:rPr>
      </w:pPr>
      <w:r w:rsidRPr="00180DEC">
        <w:rPr>
          <w:rFonts w:cs="Arial"/>
          <w:sz w:val="22"/>
          <w:szCs w:val="22"/>
          <w:lang w:val="el-GR"/>
        </w:rPr>
        <w:t>Παράρτημα Α εάν η επιχείρηση έχει τουλάχιστον μία συνεργαζόμενη επιχείρηση (και ενδεχόμενα συμπληρωματικά δελτία)</w:t>
      </w:r>
    </w:p>
    <w:p w:rsidR="00233A75" w:rsidRPr="00180DEC" w:rsidRDefault="00233A75" w:rsidP="00704241">
      <w:pPr>
        <w:numPr>
          <w:ilvl w:val="0"/>
          <w:numId w:val="10"/>
        </w:numPr>
        <w:spacing w:line="280" w:lineRule="atLeast"/>
        <w:ind w:left="714" w:hanging="357"/>
        <w:rPr>
          <w:rFonts w:cs="Arial"/>
          <w:sz w:val="22"/>
          <w:szCs w:val="22"/>
          <w:lang w:val="el-GR"/>
        </w:rPr>
      </w:pPr>
      <w:r w:rsidRPr="00180DEC">
        <w:rPr>
          <w:rFonts w:cs="Arial"/>
          <w:sz w:val="22"/>
          <w:szCs w:val="22"/>
          <w:lang w:val="el-GR"/>
        </w:rPr>
        <w:t>Παράρτημα Β εάν η επιχείρηση έχει τουλάχιστον μία συνδεδεμένη επιχείρηση (και ενδεχόμενα συμπληρωματικά δελτία)</w:t>
      </w:r>
    </w:p>
    <w:p w:rsidR="00233A75" w:rsidRPr="00180DEC" w:rsidRDefault="00233A75" w:rsidP="007C26FF">
      <w:pPr>
        <w:rPr>
          <w:rFonts w:cs="Arial"/>
          <w:sz w:val="22"/>
          <w:szCs w:val="22"/>
          <w:lang w:val="el-GR"/>
        </w:rPr>
      </w:pPr>
    </w:p>
    <w:p w:rsidR="00233A75" w:rsidRPr="00180DEC" w:rsidRDefault="00233A75" w:rsidP="00704241">
      <w:pPr>
        <w:spacing w:before="120" w:after="120" w:line="280" w:lineRule="atLeast"/>
        <w:rPr>
          <w:rFonts w:cs="Arial"/>
          <w:sz w:val="22"/>
          <w:szCs w:val="22"/>
          <w:lang w:val="el-GR"/>
        </w:rPr>
      </w:pPr>
      <w:r w:rsidRPr="00180DEC">
        <w:rPr>
          <w:rFonts w:cs="Arial"/>
          <w:b/>
          <w:sz w:val="22"/>
          <w:szCs w:val="22"/>
          <w:lang w:val="el-GR"/>
        </w:rPr>
        <w:t>Υπολογισμός των στοιχείων για συνεργαζόμενη ή συνδεδεμένη</w:t>
      </w:r>
      <w:r w:rsidRPr="00180DEC">
        <w:rPr>
          <w:rFonts w:cs="Arial"/>
          <w:sz w:val="22"/>
          <w:szCs w:val="22"/>
          <w:lang w:val="el-GR"/>
        </w:rPr>
        <w:t xml:space="preserve"> </w:t>
      </w:r>
      <w:r w:rsidRPr="00180DEC">
        <w:rPr>
          <w:rFonts w:cs="Arial"/>
          <w:b/>
          <w:sz w:val="22"/>
          <w:szCs w:val="22"/>
          <w:lang w:val="el-GR"/>
        </w:rPr>
        <w:t>επιχείρηση</w:t>
      </w:r>
      <w:r w:rsidRPr="00180DEC">
        <w:rPr>
          <w:rFonts w:cs="Arial"/>
          <w:sz w:val="22"/>
          <w:szCs w:val="22"/>
          <w:lang w:val="el-GR"/>
        </w:rPr>
        <w:t xml:space="preserve"> (</w:t>
      </w:r>
      <w:r w:rsidRPr="00180DEC">
        <w:rPr>
          <w:rFonts w:cs="Arial"/>
          <w:sz w:val="22"/>
          <w:szCs w:val="22"/>
          <w:vertAlign w:val="superscript"/>
          <w:lang w:val="el-GR"/>
        </w:rPr>
        <w:t>1</w:t>
      </w:r>
      <w:r w:rsidRPr="00180DEC">
        <w:rPr>
          <w:rFonts w:cs="Arial"/>
          <w:sz w:val="22"/>
          <w:szCs w:val="22"/>
          <w:lang w:val="el-GR"/>
        </w:rPr>
        <w:t>) (βλέπε επεξηγηματικό σημείωμα)</w:t>
      </w:r>
    </w:p>
    <w:p w:rsidR="00233A75" w:rsidRPr="00180DEC" w:rsidRDefault="00233A75" w:rsidP="007C26FF">
      <w:pPr>
        <w:rPr>
          <w:rFonts w:cs="Arial"/>
          <w:sz w:val="22"/>
          <w:szCs w:val="22"/>
          <w:lang w:val="el-GR"/>
        </w:rPr>
      </w:pPr>
    </w:p>
    <w:tbl>
      <w:tblPr>
        <w:tblW w:w="5000" w:type="pct"/>
        <w:tblBorders>
          <w:top w:val="single" w:sz="4" w:space="0" w:color="auto"/>
          <w:bottom w:val="single" w:sz="4" w:space="0" w:color="auto"/>
        </w:tblBorders>
        <w:tblLook w:val="01E0" w:firstRow="1" w:lastRow="1" w:firstColumn="1" w:lastColumn="1" w:noHBand="0" w:noVBand="0"/>
      </w:tblPr>
      <w:tblGrid>
        <w:gridCol w:w="9286"/>
      </w:tblGrid>
      <w:tr w:rsidR="00233A75" w:rsidRPr="00180DEC" w:rsidTr="00322FFB">
        <w:tc>
          <w:tcPr>
            <w:tcW w:w="5000" w:type="pct"/>
          </w:tcPr>
          <w:p w:rsidR="00233A75" w:rsidRPr="00180DEC" w:rsidRDefault="00233A75" w:rsidP="007C26FF">
            <w:pPr>
              <w:rPr>
                <w:rFonts w:cs="Arial"/>
                <w:sz w:val="22"/>
                <w:szCs w:val="22"/>
                <w:lang w:val="el-GR"/>
              </w:rPr>
            </w:pPr>
            <w:r w:rsidRPr="00180DEC">
              <w:rPr>
                <w:rFonts w:cs="Arial"/>
                <w:sz w:val="22"/>
                <w:szCs w:val="22"/>
                <w:lang w:val="el-GR"/>
              </w:rPr>
              <w:t>Περίοδος αναφοράς (</w:t>
            </w:r>
            <w:r w:rsidRPr="00180DEC">
              <w:rPr>
                <w:rFonts w:cs="Arial"/>
                <w:sz w:val="22"/>
                <w:szCs w:val="22"/>
                <w:vertAlign w:val="superscript"/>
                <w:lang w:val="el-GR"/>
              </w:rPr>
              <w:t>2</w:t>
            </w:r>
            <w:r w:rsidRPr="00180DEC">
              <w:rPr>
                <w:rFonts w:cs="Arial"/>
                <w:sz w:val="22"/>
                <w:szCs w:val="22"/>
                <w:lang w:val="el-GR"/>
              </w:rPr>
              <w:t>):</w:t>
            </w:r>
          </w:p>
        </w:tc>
      </w:tr>
    </w:tbl>
    <w:p w:rsidR="00233A75" w:rsidRPr="00180DEC" w:rsidRDefault="00233A75" w:rsidP="007C26FF">
      <w:pPr>
        <w:rPr>
          <w:rFonts w:cs="Arial"/>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3"/>
        <w:gridCol w:w="2266"/>
        <w:gridCol w:w="1699"/>
        <w:gridCol w:w="1998"/>
      </w:tblGrid>
      <w:tr w:rsidR="00233A75" w:rsidRPr="00180DEC" w:rsidTr="00322FFB">
        <w:tc>
          <w:tcPr>
            <w:tcW w:w="1789" w:type="pct"/>
          </w:tcPr>
          <w:p w:rsidR="00233A75" w:rsidRPr="00180DEC" w:rsidRDefault="00233A75" w:rsidP="007C26FF">
            <w:pPr>
              <w:rPr>
                <w:rFonts w:cs="Arial"/>
                <w:szCs w:val="20"/>
                <w:lang w:val="el-GR"/>
              </w:rPr>
            </w:pPr>
          </w:p>
        </w:tc>
        <w:tc>
          <w:tcPr>
            <w:tcW w:w="1220" w:type="pct"/>
          </w:tcPr>
          <w:p w:rsidR="00233A75" w:rsidRPr="00180DEC" w:rsidRDefault="00233A75" w:rsidP="00704241">
            <w:pPr>
              <w:spacing w:line="240" w:lineRule="auto"/>
              <w:rPr>
                <w:rFonts w:cs="Arial"/>
                <w:szCs w:val="20"/>
                <w:lang w:val="el-GR"/>
              </w:rPr>
            </w:pPr>
            <w:r w:rsidRPr="00180DEC">
              <w:rPr>
                <w:rFonts w:cs="Arial"/>
                <w:szCs w:val="20"/>
                <w:lang w:val="el-GR"/>
              </w:rPr>
              <w:t>Αριθμός απασχολουμένων (ΕΜΕ)</w:t>
            </w:r>
          </w:p>
        </w:tc>
        <w:tc>
          <w:tcPr>
            <w:tcW w:w="915" w:type="pct"/>
          </w:tcPr>
          <w:p w:rsidR="00233A75" w:rsidRPr="00180DEC" w:rsidRDefault="00233A75" w:rsidP="00704241">
            <w:pPr>
              <w:spacing w:line="240" w:lineRule="auto"/>
              <w:rPr>
                <w:rFonts w:cs="Arial"/>
                <w:szCs w:val="20"/>
                <w:lang w:val="el-GR"/>
              </w:rPr>
            </w:pPr>
            <w:r w:rsidRPr="00180DEC">
              <w:rPr>
                <w:rFonts w:cs="Arial"/>
                <w:szCs w:val="20"/>
                <w:lang w:val="el-GR"/>
              </w:rPr>
              <w:t xml:space="preserve">Κύκλος </w:t>
            </w:r>
          </w:p>
          <w:p w:rsidR="00233A75" w:rsidRPr="00180DEC" w:rsidRDefault="00233A75" w:rsidP="00704241">
            <w:pPr>
              <w:spacing w:line="240" w:lineRule="auto"/>
              <w:rPr>
                <w:rFonts w:cs="Arial"/>
                <w:szCs w:val="20"/>
                <w:lang w:val="el-GR"/>
              </w:rPr>
            </w:pPr>
            <w:r w:rsidRPr="00180DEC">
              <w:rPr>
                <w:rFonts w:cs="Arial"/>
                <w:szCs w:val="20"/>
                <w:lang w:val="el-GR"/>
              </w:rPr>
              <w:t>εργασιών (*)</w:t>
            </w:r>
          </w:p>
        </w:tc>
        <w:tc>
          <w:tcPr>
            <w:tcW w:w="1077" w:type="pct"/>
          </w:tcPr>
          <w:p w:rsidR="00233A75" w:rsidRPr="00180DEC" w:rsidRDefault="00233A75" w:rsidP="00704241">
            <w:pPr>
              <w:spacing w:line="240" w:lineRule="auto"/>
              <w:rPr>
                <w:rFonts w:cs="Arial"/>
                <w:szCs w:val="20"/>
                <w:lang w:val="el-GR"/>
              </w:rPr>
            </w:pPr>
            <w:r w:rsidRPr="00180DEC">
              <w:rPr>
                <w:rFonts w:cs="Arial"/>
                <w:szCs w:val="20"/>
                <w:lang w:val="el-GR"/>
              </w:rPr>
              <w:t>Σύνολο ισολογισμού (*)</w:t>
            </w:r>
          </w:p>
        </w:tc>
      </w:tr>
      <w:tr w:rsidR="00233A75" w:rsidRPr="00625B1E" w:rsidTr="00322FFB">
        <w:tc>
          <w:tcPr>
            <w:tcW w:w="1789" w:type="pct"/>
          </w:tcPr>
          <w:p w:rsidR="00233A75" w:rsidRPr="00180DEC" w:rsidRDefault="00233A75" w:rsidP="00704241">
            <w:pPr>
              <w:spacing w:line="240" w:lineRule="auto"/>
              <w:jc w:val="left"/>
              <w:rPr>
                <w:rFonts w:cs="Arial"/>
                <w:szCs w:val="20"/>
                <w:lang w:val="el-GR"/>
              </w:rPr>
            </w:pPr>
            <w:r w:rsidRPr="00180DEC">
              <w:rPr>
                <w:rFonts w:cs="Arial"/>
                <w:szCs w:val="20"/>
                <w:lang w:val="el-GR"/>
              </w:rPr>
              <w:t>1. Στοιχεία (</w:t>
            </w:r>
            <w:r w:rsidRPr="00180DEC">
              <w:rPr>
                <w:rFonts w:cs="Arial"/>
                <w:szCs w:val="20"/>
                <w:vertAlign w:val="superscript"/>
                <w:lang w:val="el-GR"/>
              </w:rPr>
              <w:t>2</w:t>
            </w:r>
            <w:r w:rsidRPr="00180DEC">
              <w:rPr>
                <w:rFonts w:cs="Arial"/>
                <w:szCs w:val="20"/>
                <w:lang w:val="el-GR"/>
              </w:rPr>
              <w:t>) της αιτούσας επιχείρησης ή των ενοποιημένων λογαριασμών (μεταφορά από τον πίνακα Β(1) του παραρτήματος Β (</w:t>
            </w:r>
            <w:r w:rsidRPr="00180DEC">
              <w:rPr>
                <w:rFonts w:cs="Arial"/>
                <w:szCs w:val="20"/>
                <w:vertAlign w:val="superscript"/>
                <w:lang w:val="el-GR"/>
              </w:rPr>
              <w:t>3</w:t>
            </w:r>
            <w:r w:rsidRPr="00180DEC">
              <w:rPr>
                <w:rFonts w:cs="Arial"/>
                <w:szCs w:val="20"/>
                <w:lang w:val="el-GR"/>
              </w:rPr>
              <w:t>)</w:t>
            </w:r>
          </w:p>
        </w:tc>
        <w:tc>
          <w:tcPr>
            <w:tcW w:w="1220" w:type="pct"/>
          </w:tcPr>
          <w:p w:rsidR="00233A75" w:rsidRPr="00180DEC" w:rsidRDefault="00233A75" w:rsidP="007C26FF">
            <w:pPr>
              <w:rPr>
                <w:rFonts w:cs="Arial"/>
                <w:szCs w:val="20"/>
                <w:lang w:val="el-GR"/>
              </w:rPr>
            </w:pPr>
          </w:p>
        </w:tc>
        <w:tc>
          <w:tcPr>
            <w:tcW w:w="915" w:type="pct"/>
          </w:tcPr>
          <w:p w:rsidR="00233A75" w:rsidRPr="00180DEC" w:rsidRDefault="00233A75" w:rsidP="007C26FF">
            <w:pPr>
              <w:rPr>
                <w:rFonts w:cs="Arial"/>
                <w:szCs w:val="20"/>
                <w:lang w:val="el-GR"/>
              </w:rPr>
            </w:pPr>
          </w:p>
        </w:tc>
        <w:tc>
          <w:tcPr>
            <w:tcW w:w="1077" w:type="pct"/>
          </w:tcPr>
          <w:p w:rsidR="00233A75" w:rsidRPr="00180DEC" w:rsidRDefault="00233A75" w:rsidP="007C26FF">
            <w:pPr>
              <w:rPr>
                <w:rFonts w:cs="Arial"/>
                <w:szCs w:val="20"/>
                <w:lang w:val="el-GR"/>
              </w:rPr>
            </w:pPr>
          </w:p>
        </w:tc>
      </w:tr>
      <w:tr w:rsidR="00233A75" w:rsidRPr="00625B1E" w:rsidTr="00322FFB">
        <w:tc>
          <w:tcPr>
            <w:tcW w:w="1789" w:type="pct"/>
          </w:tcPr>
          <w:p w:rsidR="00233A75" w:rsidRPr="00180DEC" w:rsidRDefault="00233A75" w:rsidP="00704241">
            <w:pPr>
              <w:spacing w:line="240" w:lineRule="auto"/>
              <w:jc w:val="left"/>
              <w:rPr>
                <w:rFonts w:cs="Arial"/>
                <w:szCs w:val="20"/>
                <w:lang w:val="el-GR"/>
              </w:rPr>
            </w:pPr>
            <w:r w:rsidRPr="00180DEC">
              <w:rPr>
                <w:rFonts w:cs="Arial"/>
                <w:szCs w:val="20"/>
                <w:lang w:val="el-GR"/>
              </w:rPr>
              <w:t>2. Κατ’ αναλογία συγκεντρωτικά στοιχεία (</w:t>
            </w:r>
            <w:r w:rsidRPr="00180DEC">
              <w:rPr>
                <w:rFonts w:cs="Arial"/>
                <w:szCs w:val="20"/>
                <w:vertAlign w:val="superscript"/>
                <w:lang w:val="el-GR"/>
              </w:rPr>
              <w:t>2</w:t>
            </w:r>
            <w:r w:rsidRPr="00180DEC">
              <w:rPr>
                <w:rFonts w:cs="Arial"/>
                <w:szCs w:val="20"/>
                <w:lang w:val="el-GR"/>
              </w:rPr>
              <w:t>) όλων των (ενδεχομένων) συνεργαζόμενων επιχειρήσεων (μεταφορά από τον πίνακα Α του παραρτήματος Α)</w:t>
            </w:r>
          </w:p>
        </w:tc>
        <w:tc>
          <w:tcPr>
            <w:tcW w:w="1220" w:type="pct"/>
          </w:tcPr>
          <w:p w:rsidR="00233A75" w:rsidRPr="00180DEC" w:rsidRDefault="00233A75" w:rsidP="007C26FF">
            <w:pPr>
              <w:rPr>
                <w:rFonts w:cs="Arial"/>
                <w:szCs w:val="20"/>
                <w:lang w:val="el-GR"/>
              </w:rPr>
            </w:pPr>
          </w:p>
        </w:tc>
        <w:tc>
          <w:tcPr>
            <w:tcW w:w="915" w:type="pct"/>
          </w:tcPr>
          <w:p w:rsidR="00233A75" w:rsidRPr="00180DEC" w:rsidRDefault="00233A75" w:rsidP="007C26FF">
            <w:pPr>
              <w:rPr>
                <w:rFonts w:cs="Arial"/>
                <w:szCs w:val="20"/>
                <w:lang w:val="el-GR"/>
              </w:rPr>
            </w:pPr>
          </w:p>
        </w:tc>
        <w:tc>
          <w:tcPr>
            <w:tcW w:w="1077" w:type="pct"/>
          </w:tcPr>
          <w:p w:rsidR="00233A75" w:rsidRPr="00180DEC" w:rsidRDefault="00233A75" w:rsidP="007C26FF">
            <w:pPr>
              <w:rPr>
                <w:rFonts w:cs="Arial"/>
                <w:szCs w:val="20"/>
                <w:lang w:val="el-GR"/>
              </w:rPr>
            </w:pPr>
          </w:p>
        </w:tc>
      </w:tr>
      <w:tr w:rsidR="00233A75" w:rsidRPr="00625B1E" w:rsidTr="00322FFB">
        <w:tc>
          <w:tcPr>
            <w:tcW w:w="1789" w:type="pct"/>
          </w:tcPr>
          <w:p w:rsidR="00233A75" w:rsidRPr="00180DEC" w:rsidRDefault="00233A75" w:rsidP="00704241">
            <w:pPr>
              <w:spacing w:line="240" w:lineRule="auto"/>
              <w:jc w:val="left"/>
              <w:rPr>
                <w:rFonts w:cs="Arial"/>
                <w:szCs w:val="20"/>
                <w:lang w:val="el-GR"/>
              </w:rPr>
            </w:pPr>
            <w:r w:rsidRPr="00180DEC">
              <w:rPr>
                <w:rFonts w:cs="Arial"/>
                <w:szCs w:val="20"/>
                <w:lang w:val="el-GR"/>
              </w:rPr>
              <w:t>3. Άθροισμα στοιχείων (</w:t>
            </w:r>
            <w:r w:rsidRPr="00180DEC">
              <w:rPr>
                <w:rFonts w:cs="Arial"/>
                <w:szCs w:val="20"/>
                <w:vertAlign w:val="superscript"/>
                <w:lang w:val="el-GR"/>
              </w:rPr>
              <w:t>2</w:t>
            </w:r>
            <w:r w:rsidRPr="00180DEC">
              <w:rPr>
                <w:rFonts w:cs="Arial"/>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220" w:type="pct"/>
          </w:tcPr>
          <w:p w:rsidR="00233A75" w:rsidRPr="00180DEC" w:rsidRDefault="00233A75" w:rsidP="007C26FF">
            <w:pPr>
              <w:rPr>
                <w:rFonts w:cs="Arial"/>
                <w:szCs w:val="20"/>
                <w:lang w:val="el-GR"/>
              </w:rPr>
            </w:pPr>
          </w:p>
        </w:tc>
        <w:tc>
          <w:tcPr>
            <w:tcW w:w="915" w:type="pct"/>
          </w:tcPr>
          <w:p w:rsidR="00233A75" w:rsidRPr="00180DEC" w:rsidRDefault="00233A75" w:rsidP="007C26FF">
            <w:pPr>
              <w:rPr>
                <w:rFonts w:cs="Arial"/>
                <w:szCs w:val="20"/>
                <w:lang w:val="el-GR"/>
              </w:rPr>
            </w:pPr>
          </w:p>
        </w:tc>
        <w:tc>
          <w:tcPr>
            <w:tcW w:w="1077" w:type="pct"/>
          </w:tcPr>
          <w:p w:rsidR="00233A75" w:rsidRPr="00180DEC" w:rsidRDefault="00233A75" w:rsidP="007C26FF">
            <w:pPr>
              <w:rPr>
                <w:rFonts w:cs="Arial"/>
                <w:szCs w:val="20"/>
                <w:lang w:val="el-GR"/>
              </w:rPr>
            </w:pPr>
          </w:p>
        </w:tc>
      </w:tr>
      <w:tr w:rsidR="00233A75" w:rsidRPr="00180DEC" w:rsidTr="00322FFB">
        <w:tc>
          <w:tcPr>
            <w:tcW w:w="1789" w:type="pct"/>
          </w:tcPr>
          <w:p w:rsidR="00233A75" w:rsidRPr="00180DEC" w:rsidRDefault="00233A75" w:rsidP="007C26FF">
            <w:pPr>
              <w:jc w:val="left"/>
              <w:rPr>
                <w:rFonts w:cs="Arial"/>
                <w:sz w:val="22"/>
                <w:szCs w:val="22"/>
                <w:lang w:val="el-GR"/>
              </w:rPr>
            </w:pPr>
            <w:r w:rsidRPr="00180DEC">
              <w:rPr>
                <w:rFonts w:cs="Arial"/>
                <w:sz w:val="22"/>
                <w:szCs w:val="22"/>
                <w:lang w:val="el-GR"/>
              </w:rPr>
              <w:t>Σύνολο (</w:t>
            </w:r>
            <w:r w:rsidRPr="00180DEC">
              <w:rPr>
                <w:rFonts w:cs="Arial"/>
                <w:sz w:val="22"/>
                <w:szCs w:val="22"/>
                <w:vertAlign w:val="superscript"/>
                <w:lang w:val="el-GR"/>
              </w:rPr>
              <w:t>4</w:t>
            </w:r>
            <w:r w:rsidRPr="00180DEC">
              <w:rPr>
                <w:rFonts w:cs="Arial"/>
                <w:sz w:val="22"/>
                <w:szCs w:val="22"/>
                <w:lang w:val="el-GR"/>
              </w:rPr>
              <w:t>)</w:t>
            </w:r>
            <w:r w:rsidR="00782528">
              <w:rPr>
                <w:rFonts w:cs="Arial"/>
                <w:sz w:val="22"/>
                <w:szCs w:val="22"/>
                <w:lang w:val="el-GR"/>
              </w:rPr>
              <w:t xml:space="preserve"> </w:t>
            </w:r>
          </w:p>
        </w:tc>
        <w:tc>
          <w:tcPr>
            <w:tcW w:w="1220" w:type="pct"/>
          </w:tcPr>
          <w:p w:rsidR="00233A75" w:rsidRPr="00180DEC" w:rsidRDefault="00233A75" w:rsidP="007C26FF">
            <w:pPr>
              <w:rPr>
                <w:rFonts w:cs="Arial"/>
                <w:sz w:val="22"/>
                <w:szCs w:val="22"/>
                <w:lang w:val="el-GR"/>
              </w:rPr>
            </w:pPr>
          </w:p>
        </w:tc>
        <w:tc>
          <w:tcPr>
            <w:tcW w:w="915" w:type="pct"/>
          </w:tcPr>
          <w:p w:rsidR="00233A75" w:rsidRPr="00180DEC" w:rsidRDefault="00233A75" w:rsidP="007C26FF">
            <w:pPr>
              <w:rPr>
                <w:rFonts w:cs="Arial"/>
                <w:sz w:val="22"/>
                <w:szCs w:val="22"/>
                <w:lang w:val="el-GR"/>
              </w:rPr>
            </w:pPr>
          </w:p>
        </w:tc>
        <w:tc>
          <w:tcPr>
            <w:tcW w:w="1077" w:type="pct"/>
          </w:tcPr>
          <w:p w:rsidR="00233A75" w:rsidRPr="00180DEC" w:rsidRDefault="00233A75" w:rsidP="007C26FF">
            <w:pPr>
              <w:rPr>
                <w:rFonts w:cs="Arial"/>
                <w:sz w:val="22"/>
                <w:szCs w:val="22"/>
                <w:lang w:val="el-GR"/>
              </w:rPr>
            </w:pPr>
          </w:p>
        </w:tc>
      </w:tr>
    </w:tbl>
    <w:p w:rsidR="00233A75" w:rsidRPr="00180DEC" w:rsidRDefault="00233A75" w:rsidP="00704241">
      <w:pPr>
        <w:spacing w:line="240" w:lineRule="auto"/>
        <w:rPr>
          <w:rFonts w:cs="Arial"/>
          <w:szCs w:val="20"/>
          <w:lang w:val="el-GR"/>
        </w:rPr>
      </w:pPr>
      <w:r w:rsidRPr="00180DEC">
        <w:rPr>
          <w:rFonts w:cs="Arial"/>
          <w:szCs w:val="20"/>
          <w:lang w:val="el-GR"/>
        </w:rPr>
        <w:t>(*) σε χιλιάδες ευρώ.</w:t>
      </w:r>
    </w:p>
    <w:p w:rsidR="00233A75" w:rsidRPr="00180DEC" w:rsidRDefault="00233A75" w:rsidP="00704241">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xml:space="preserve">) </w:t>
      </w:r>
      <w:r w:rsidR="00704241" w:rsidRPr="00180DEC">
        <w:rPr>
          <w:rFonts w:cs="Arial"/>
          <w:szCs w:val="20"/>
          <w:lang w:val="el-GR"/>
        </w:rPr>
        <w:t>Άρθρο</w:t>
      </w:r>
      <w:r w:rsidRPr="00180DEC">
        <w:rPr>
          <w:rFonts w:cs="Arial"/>
          <w:szCs w:val="20"/>
          <w:lang w:val="el-GR"/>
        </w:rPr>
        <w:t xml:space="preserve"> 6, παράγραφοι 2 και 3 του Παραρτήματος Ι του ΕΚ 800/2008.</w:t>
      </w:r>
    </w:p>
    <w:p w:rsidR="00233A75" w:rsidRPr="00180DEC" w:rsidRDefault="00233A75" w:rsidP="00704241">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233A75" w:rsidRPr="00180DEC" w:rsidRDefault="00233A75" w:rsidP="00704241">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233A75" w:rsidRPr="00180DEC" w:rsidRDefault="00233A75" w:rsidP="00704241">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4</w:t>
      </w:r>
      <w:r w:rsidRPr="00180DEC">
        <w:rPr>
          <w:rFonts w:cs="Arial"/>
          <w:szCs w:val="20"/>
          <w:lang w:val="el-GR"/>
        </w:rPr>
        <w:t>)</w:t>
      </w:r>
      <w:r w:rsidR="00AF37E6" w:rsidRPr="00180DEC">
        <w:rPr>
          <w:rFonts w:cs="Arial"/>
          <w:szCs w:val="20"/>
          <w:lang w:val="el-GR"/>
        </w:rPr>
        <w:t xml:space="preserve"> </w:t>
      </w:r>
      <w:r w:rsidRPr="00180DEC">
        <w:rPr>
          <w:rFonts w:cs="Arial"/>
          <w:szCs w:val="20"/>
          <w:lang w:val="el-GR"/>
        </w:rPr>
        <w:t>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rsidR="00233A75" w:rsidRPr="00180DEC" w:rsidRDefault="00233A75" w:rsidP="007C26FF">
      <w:pPr>
        <w:jc w:val="center"/>
        <w:rPr>
          <w:rFonts w:cs="Arial"/>
          <w:b/>
          <w:bCs/>
          <w:sz w:val="24"/>
          <w:lang w:val="el-GR"/>
        </w:rPr>
      </w:pPr>
      <w:r w:rsidRPr="00180DEC">
        <w:rPr>
          <w:rFonts w:ascii="Verdana" w:hAnsi="Verdana" w:cs="Arial"/>
          <w:sz w:val="18"/>
          <w:szCs w:val="18"/>
          <w:highlight w:val="yellow"/>
          <w:lang w:val="el-GR"/>
        </w:rPr>
        <w:br w:type="page"/>
      </w:r>
      <w:r w:rsidRPr="00180DEC">
        <w:rPr>
          <w:rFonts w:cs="Arial"/>
          <w:b/>
          <w:bCs/>
          <w:sz w:val="24"/>
          <w:lang w:val="el-GR"/>
        </w:rPr>
        <w:lastRenderedPageBreak/>
        <w:t>ΠΑΡΑΡΤΗΜΑ Α</w:t>
      </w:r>
    </w:p>
    <w:p w:rsidR="00233A75" w:rsidRPr="00180DEC" w:rsidRDefault="00233A75" w:rsidP="007C26FF">
      <w:pPr>
        <w:jc w:val="center"/>
        <w:rPr>
          <w:rFonts w:cs="Arial"/>
          <w:b/>
          <w:bCs/>
          <w:sz w:val="24"/>
          <w:lang w:val="el-GR"/>
        </w:rPr>
      </w:pPr>
      <w:r w:rsidRPr="00180DEC">
        <w:rPr>
          <w:rFonts w:cs="Arial"/>
          <w:b/>
          <w:bCs/>
          <w:sz w:val="24"/>
          <w:lang w:val="el-GR"/>
        </w:rPr>
        <w:t>Συνεργαζόμενη επιχείρηση</w:t>
      </w:r>
    </w:p>
    <w:p w:rsidR="00233A75" w:rsidRPr="00180DEC" w:rsidRDefault="00233A75" w:rsidP="00704241">
      <w:pPr>
        <w:spacing w:before="120" w:after="120" w:line="280" w:lineRule="atLeast"/>
        <w:rPr>
          <w:rFonts w:cs="Arial"/>
          <w:sz w:val="22"/>
          <w:szCs w:val="22"/>
          <w:lang w:val="el-GR"/>
        </w:rPr>
      </w:pPr>
      <w:r w:rsidRPr="00180DEC">
        <w:rPr>
          <w:rFonts w:cs="Arial"/>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180DEC">
        <w:rPr>
          <w:rFonts w:cs="Arial"/>
          <w:sz w:val="22"/>
          <w:szCs w:val="22"/>
          <w:vertAlign w:val="superscript"/>
          <w:lang w:val="el-GR"/>
        </w:rPr>
        <w:t>1</w:t>
      </w:r>
      <w:r w:rsidRPr="00180DEC">
        <w:rPr>
          <w:rFonts w:cs="Arial"/>
          <w:sz w:val="22"/>
          <w:szCs w:val="22"/>
          <w:lang w:val="el-GR"/>
        </w:rPr>
        <w:t>)], τα στοιχεία του σχετικού «πίνακα εταιρικής σχέσης» πρέπει να μεταφέρονται στον ακόλουθο συγκεφαλαιωτικό πίνακα:</w:t>
      </w:r>
    </w:p>
    <w:p w:rsidR="00233A75" w:rsidRPr="00180DEC" w:rsidRDefault="00233A75" w:rsidP="007C26FF">
      <w:pPr>
        <w:jc w:val="center"/>
        <w:rPr>
          <w:rFonts w:cs="Arial"/>
          <w:b/>
          <w:sz w:val="22"/>
          <w:szCs w:val="22"/>
          <w:lang w:val="el-GR"/>
        </w:rPr>
      </w:pPr>
      <w:r w:rsidRPr="00180DEC">
        <w:rPr>
          <w:rFonts w:cs="Arial"/>
          <w:b/>
          <w:sz w:val="22"/>
          <w:szCs w:val="22"/>
          <w:lang w:val="el-GR"/>
        </w:rPr>
        <w:t>Πίνακας 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9"/>
        <w:gridCol w:w="2392"/>
        <w:gridCol w:w="1794"/>
        <w:gridCol w:w="1991"/>
      </w:tblGrid>
      <w:tr w:rsidR="00233A75" w:rsidRPr="00180DEC" w:rsidTr="00322FFB">
        <w:trPr>
          <w:jc w:val="center"/>
        </w:trPr>
        <w:tc>
          <w:tcPr>
            <w:tcW w:w="1674" w:type="pct"/>
            <w:vAlign w:val="center"/>
          </w:tcPr>
          <w:p w:rsidR="00233A75" w:rsidRPr="00180DEC" w:rsidRDefault="00233A75" w:rsidP="007C26FF">
            <w:pPr>
              <w:spacing w:after="120" w:line="240" w:lineRule="auto"/>
              <w:jc w:val="center"/>
              <w:rPr>
                <w:rFonts w:cs="Arial"/>
                <w:b/>
                <w:sz w:val="22"/>
                <w:szCs w:val="22"/>
                <w:lang w:val="el-GR"/>
              </w:rPr>
            </w:pPr>
            <w:r w:rsidRPr="00180DEC">
              <w:rPr>
                <w:rFonts w:cs="Arial"/>
                <w:b/>
                <w:sz w:val="22"/>
                <w:szCs w:val="22"/>
                <w:lang w:val="el-GR"/>
              </w:rPr>
              <w:t>Συνεργαζόμενη επιχείρηση (επωνυμία/ ακριβή στοιχεία</w:t>
            </w:r>
          </w:p>
        </w:tc>
        <w:tc>
          <w:tcPr>
            <w:tcW w:w="1288" w:type="pct"/>
            <w:vAlign w:val="center"/>
          </w:tcPr>
          <w:p w:rsidR="00233A75" w:rsidRPr="00180DEC" w:rsidRDefault="00233A75" w:rsidP="007C26FF">
            <w:pPr>
              <w:spacing w:after="120" w:line="240" w:lineRule="auto"/>
              <w:jc w:val="center"/>
              <w:rPr>
                <w:rFonts w:cs="Arial"/>
                <w:b/>
                <w:sz w:val="22"/>
                <w:szCs w:val="22"/>
                <w:lang w:val="el-GR"/>
              </w:rPr>
            </w:pPr>
            <w:r w:rsidRPr="00180DEC">
              <w:rPr>
                <w:rFonts w:cs="Arial"/>
                <w:b/>
                <w:sz w:val="22"/>
                <w:szCs w:val="22"/>
                <w:lang w:val="el-GR"/>
              </w:rPr>
              <w:t>Αριθμός απασχολουμένων</w:t>
            </w:r>
            <w:r w:rsidR="00D22B81" w:rsidRPr="00180DEC">
              <w:rPr>
                <w:rFonts w:cs="Arial"/>
                <w:b/>
                <w:sz w:val="22"/>
                <w:szCs w:val="22"/>
                <w:lang w:val="el-GR"/>
              </w:rPr>
              <w:t xml:space="preserve"> </w:t>
            </w:r>
            <w:r w:rsidRPr="00180DEC">
              <w:rPr>
                <w:rFonts w:cs="Arial"/>
                <w:b/>
                <w:sz w:val="22"/>
                <w:szCs w:val="22"/>
                <w:lang w:val="el-GR"/>
              </w:rPr>
              <w:t>(ΕΜΕ)</w:t>
            </w:r>
          </w:p>
        </w:tc>
        <w:tc>
          <w:tcPr>
            <w:tcW w:w="966" w:type="pct"/>
            <w:vAlign w:val="center"/>
          </w:tcPr>
          <w:p w:rsidR="00233A75" w:rsidRPr="00180DEC" w:rsidRDefault="00233A75" w:rsidP="007C26FF">
            <w:pPr>
              <w:spacing w:after="120" w:line="240" w:lineRule="auto"/>
              <w:jc w:val="center"/>
              <w:rPr>
                <w:rFonts w:cs="Arial"/>
                <w:b/>
                <w:sz w:val="22"/>
                <w:szCs w:val="22"/>
                <w:lang w:val="el-GR"/>
              </w:rPr>
            </w:pPr>
            <w:r w:rsidRPr="00180DEC">
              <w:rPr>
                <w:rFonts w:cs="Arial"/>
                <w:b/>
                <w:sz w:val="22"/>
                <w:szCs w:val="22"/>
                <w:lang w:val="el-GR"/>
              </w:rPr>
              <w:t>Κύκλος εργασιών</w:t>
            </w:r>
            <w:r w:rsidR="00D22B81" w:rsidRPr="00180DEC">
              <w:rPr>
                <w:rFonts w:cs="Arial"/>
                <w:b/>
                <w:sz w:val="22"/>
                <w:szCs w:val="22"/>
                <w:lang w:val="el-GR"/>
              </w:rPr>
              <w:t xml:space="preserve"> </w:t>
            </w:r>
            <w:r w:rsidRPr="00180DEC">
              <w:rPr>
                <w:rFonts w:cs="Arial"/>
                <w:b/>
                <w:sz w:val="22"/>
                <w:szCs w:val="22"/>
                <w:lang w:val="el-GR"/>
              </w:rPr>
              <w:t>(*)</w:t>
            </w:r>
          </w:p>
        </w:tc>
        <w:tc>
          <w:tcPr>
            <w:tcW w:w="1073" w:type="pct"/>
            <w:vAlign w:val="center"/>
          </w:tcPr>
          <w:p w:rsidR="00233A75" w:rsidRPr="00180DEC" w:rsidRDefault="00233A75" w:rsidP="007C26FF">
            <w:pPr>
              <w:spacing w:after="120" w:line="240" w:lineRule="auto"/>
              <w:jc w:val="center"/>
              <w:rPr>
                <w:rFonts w:cs="Arial"/>
                <w:b/>
                <w:sz w:val="22"/>
                <w:szCs w:val="22"/>
                <w:lang w:val="el-GR"/>
              </w:rPr>
            </w:pPr>
            <w:r w:rsidRPr="00180DEC">
              <w:rPr>
                <w:rFonts w:cs="Arial"/>
                <w:b/>
                <w:sz w:val="22"/>
                <w:szCs w:val="22"/>
                <w:lang w:val="el-GR"/>
              </w:rPr>
              <w:t>Σύνολο ισολογισμού</w:t>
            </w:r>
            <w:r w:rsidR="00D22B81" w:rsidRPr="00180DEC">
              <w:rPr>
                <w:rFonts w:cs="Arial"/>
                <w:b/>
                <w:sz w:val="22"/>
                <w:szCs w:val="22"/>
                <w:lang w:val="el-GR"/>
              </w:rPr>
              <w:t xml:space="preserve"> </w:t>
            </w:r>
            <w:r w:rsidRPr="00180DEC">
              <w:rPr>
                <w:rFonts w:cs="Arial"/>
                <w:b/>
                <w:sz w:val="22"/>
                <w:szCs w:val="22"/>
                <w:lang w:val="el-GR"/>
              </w:rPr>
              <w:t>(*)</w:t>
            </w:r>
          </w:p>
        </w:tc>
      </w:tr>
      <w:tr w:rsidR="00233A75" w:rsidRPr="00180DEC" w:rsidTr="00322FFB">
        <w:trPr>
          <w:jc w:val="center"/>
        </w:trPr>
        <w:tc>
          <w:tcPr>
            <w:tcW w:w="1674" w:type="pct"/>
          </w:tcPr>
          <w:p w:rsidR="00233A75" w:rsidRPr="00180DEC" w:rsidRDefault="00233A75" w:rsidP="007C26FF">
            <w:pPr>
              <w:rPr>
                <w:rFonts w:cs="Arial"/>
                <w:sz w:val="22"/>
                <w:szCs w:val="22"/>
                <w:lang w:val="el-GR"/>
              </w:rPr>
            </w:pPr>
            <w:r w:rsidRPr="00180DEC">
              <w:rPr>
                <w:rFonts w:cs="Arial"/>
                <w:sz w:val="22"/>
                <w:szCs w:val="22"/>
                <w:lang w:val="el-GR"/>
              </w:rPr>
              <w:t>1.</w:t>
            </w:r>
          </w:p>
        </w:tc>
        <w:tc>
          <w:tcPr>
            <w:tcW w:w="1288" w:type="pct"/>
          </w:tcPr>
          <w:p w:rsidR="00233A75" w:rsidRPr="00180DEC" w:rsidRDefault="00233A75" w:rsidP="007C26FF">
            <w:pPr>
              <w:rPr>
                <w:rFonts w:cs="Arial"/>
                <w:sz w:val="22"/>
                <w:szCs w:val="22"/>
                <w:lang w:val="el-GR"/>
              </w:rPr>
            </w:pPr>
          </w:p>
        </w:tc>
        <w:tc>
          <w:tcPr>
            <w:tcW w:w="966" w:type="pct"/>
          </w:tcPr>
          <w:p w:rsidR="00233A75" w:rsidRPr="00180DEC" w:rsidRDefault="00233A75" w:rsidP="007C26FF">
            <w:pPr>
              <w:rPr>
                <w:rFonts w:cs="Arial"/>
                <w:sz w:val="22"/>
                <w:szCs w:val="22"/>
                <w:lang w:val="el-GR"/>
              </w:rPr>
            </w:pPr>
          </w:p>
        </w:tc>
        <w:tc>
          <w:tcPr>
            <w:tcW w:w="1073" w:type="pct"/>
          </w:tcPr>
          <w:p w:rsidR="00233A75" w:rsidRPr="00180DEC" w:rsidRDefault="00233A75" w:rsidP="007C26FF">
            <w:pPr>
              <w:rPr>
                <w:rFonts w:cs="Arial"/>
                <w:sz w:val="22"/>
                <w:szCs w:val="22"/>
                <w:lang w:val="el-GR"/>
              </w:rPr>
            </w:pPr>
          </w:p>
        </w:tc>
      </w:tr>
      <w:tr w:rsidR="00233A75" w:rsidRPr="00180DEC" w:rsidTr="00322FFB">
        <w:trPr>
          <w:jc w:val="center"/>
        </w:trPr>
        <w:tc>
          <w:tcPr>
            <w:tcW w:w="1674" w:type="pct"/>
          </w:tcPr>
          <w:p w:rsidR="00233A75" w:rsidRPr="00180DEC" w:rsidRDefault="00233A75" w:rsidP="007C26FF">
            <w:pPr>
              <w:rPr>
                <w:rFonts w:cs="Arial"/>
                <w:sz w:val="22"/>
                <w:szCs w:val="22"/>
                <w:lang w:val="el-GR"/>
              </w:rPr>
            </w:pPr>
            <w:r w:rsidRPr="00180DEC">
              <w:rPr>
                <w:rFonts w:cs="Arial"/>
                <w:sz w:val="22"/>
                <w:szCs w:val="22"/>
                <w:lang w:val="el-GR"/>
              </w:rPr>
              <w:t>2.</w:t>
            </w:r>
          </w:p>
        </w:tc>
        <w:tc>
          <w:tcPr>
            <w:tcW w:w="1288" w:type="pct"/>
          </w:tcPr>
          <w:p w:rsidR="00233A75" w:rsidRPr="00180DEC" w:rsidRDefault="00233A75" w:rsidP="007C26FF">
            <w:pPr>
              <w:rPr>
                <w:rFonts w:cs="Arial"/>
                <w:sz w:val="22"/>
                <w:szCs w:val="22"/>
                <w:lang w:val="el-GR"/>
              </w:rPr>
            </w:pPr>
          </w:p>
        </w:tc>
        <w:tc>
          <w:tcPr>
            <w:tcW w:w="966" w:type="pct"/>
          </w:tcPr>
          <w:p w:rsidR="00233A75" w:rsidRPr="00180DEC" w:rsidRDefault="00233A75" w:rsidP="007C26FF">
            <w:pPr>
              <w:rPr>
                <w:rFonts w:cs="Arial"/>
                <w:sz w:val="22"/>
                <w:szCs w:val="22"/>
                <w:lang w:val="el-GR"/>
              </w:rPr>
            </w:pPr>
          </w:p>
        </w:tc>
        <w:tc>
          <w:tcPr>
            <w:tcW w:w="1073" w:type="pct"/>
          </w:tcPr>
          <w:p w:rsidR="00233A75" w:rsidRPr="00180DEC" w:rsidRDefault="00233A75" w:rsidP="007C26FF">
            <w:pPr>
              <w:rPr>
                <w:rFonts w:cs="Arial"/>
                <w:sz w:val="22"/>
                <w:szCs w:val="22"/>
                <w:lang w:val="el-GR"/>
              </w:rPr>
            </w:pPr>
          </w:p>
        </w:tc>
      </w:tr>
      <w:tr w:rsidR="00233A75" w:rsidRPr="00180DEC" w:rsidTr="00322FFB">
        <w:trPr>
          <w:jc w:val="center"/>
        </w:trPr>
        <w:tc>
          <w:tcPr>
            <w:tcW w:w="1674" w:type="pct"/>
          </w:tcPr>
          <w:p w:rsidR="00233A75" w:rsidRPr="00180DEC" w:rsidRDefault="00233A75" w:rsidP="007C26FF">
            <w:pPr>
              <w:rPr>
                <w:rFonts w:cs="Arial"/>
                <w:sz w:val="22"/>
                <w:szCs w:val="22"/>
                <w:lang w:val="el-GR"/>
              </w:rPr>
            </w:pPr>
            <w:r w:rsidRPr="00180DEC">
              <w:rPr>
                <w:rFonts w:cs="Arial"/>
                <w:sz w:val="22"/>
                <w:szCs w:val="22"/>
                <w:lang w:val="el-GR"/>
              </w:rPr>
              <w:t>3.</w:t>
            </w:r>
          </w:p>
        </w:tc>
        <w:tc>
          <w:tcPr>
            <w:tcW w:w="1288" w:type="pct"/>
          </w:tcPr>
          <w:p w:rsidR="00233A75" w:rsidRPr="00180DEC" w:rsidRDefault="00233A75" w:rsidP="007C26FF">
            <w:pPr>
              <w:rPr>
                <w:rFonts w:cs="Arial"/>
                <w:sz w:val="22"/>
                <w:szCs w:val="22"/>
                <w:lang w:val="el-GR"/>
              </w:rPr>
            </w:pPr>
          </w:p>
        </w:tc>
        <w:tc>
          <w:tcPr>
            <w:tcW w:w="966" w:type="pct"/>
          </w:tcPr>
          <w:p w:rsidR="00233A75" w:rsidRPr="00180DEC" w:rsidRDefault="00233A75" w:rsidP="007C26FF">
            <w:pPr>
              <w:rPr>
                <w:rFonts w:cs="Arial"/>
                <w:sz w:val="22"/>
                <w:szCs w:val="22"/>
                <w:lang w:val="el-GR"/>
              </w:rPr>
            </w:pPr>
          </w:p>
        </w:tc>
        <w:tc>
          <w:tcPr>
            <w:tcW w:w="1073" w:type="pct"/>
          </w:tcPr>
          <w:p w:rsidR="00233A75" w:rsidRPr="00180DEC" w:rsidRDefault="00233A75" w:rsidP="007C26FF">
            <w:pPr>
              <w:rPr>
                <w:rFonts w:cs="Arial"/>
                <w:sz w:val="22"/>
                <w:szCs w:val="22"/>
                <w:lang w:val="el-GR"/>
              </w:rPr>
            </w:pPr>
          </w:p>
        </w:tc>
      </w:tr>
      <w:tr w:rsidR="00233A75" w:rsidRPr="00180DEC" w:rsidTr="00322FFB">
        <w:trPr>
          <w:jc w:val="center"/>
        </w:trPr>
        <w:tc>
          <w:tcPr>
            <w:tcW w:w="1674" w:type="pct"/>
          </w:tcPr>
          <w:p w:rsidR="00233A75" w:rsidRPr="00180DEC" w:rsidRDefault="00233A75" w:rsidP="007C26FF">
            <w:pPr>
              <w:rPr>
                <w:rFonts w:cs="Arial"/>
                <w:sz w:val="22"/>
                <w:szCs w:val="22"/>
                <w:lang w:val="el-GR"/>
              </w:rPr>
            </w:pPr>
            <w:r w:rsidRPr="00180DEC">
              <w:rPr>
                <w:rFonts w:cs="Arial"/>
                <w:sz w:val="22"/>
                <w:szCs w:val="22"/>
                <w:lang w:val="el-GR"/>
              </w:rPr>
              <w:t>4.</w:t>
            </w:r>
          </w:p>
        </w:tc>
        <w:tc>
          <w:tcPr>
            <w:tcW w:w="1288" w:type="pct"/>
          </w:tcPr>
          <w:p w:rsidR="00233A75" w:rsidRPr="00180DEC" w:rsidRDefault="00233A75" w:rsidP="007C26FF">
            <w:pPr>
              <w:rPr>
                <w:rFonts w:cs="Arial"/>
                <w:sz w:val="22"/>
                <w:szCs w:val="22"/>
                <w:lang w:val="el-GR"/>
              </w:rPr>
            </w:pPr>
          </w:p>
        </w:tc>
        <w:tc>
          <w:tcPr>
            <w:tcW w:w="966" w:type="pct"/>
          </w:tcPr>
          <w:p w:rsidR="00233A75" w:rsidRPr="00180DEC" w:rsidRDefault="00233A75" w:rsidP="007C26FF">
            <w:pPr>
              <w:rPr>
                <w:rFonts w:cs="Arial"/>
                <w:sz w:val="22"/>
                <w:szCs w:val="22"/>
                <w:lang w:val="el-GR"/>
              </w:rPr>
            </w:pPr>
          </w:p>
        </w:tc>
        <w:tc>
          <w:tcPr>
            <w:tcW w:w="1073" w:type="pct"/>
          </w:tcPr>
          <w:p w:rsidR="00233A75" w:rsidRPr="00180DEC" w:rsidRDefault="00233A75" w:rsidP="007C26FF">
            <w:pPr>
              <w:rPr>
                <w:rFonts w:cs="Arial"/>
                <w:sz w:val="22"/>
                <w:szCs w:val="22"/>
                <w:lang w:val="el-GR"/>
              </w:rPr>
            </w:pPr>
          </w:p>
        </w:tc>
      </w:tr>
      <w:tr w:rsidR="00233A75" w:rsidRPr="00180DEC" w:rsidTr="00322FFB">
        <w:trPr>
          <w:jc w:val="center"/>
        </w:trPr>
        <w:tc>
          <w:tcPr>
            <w:tcW w:w="1674" w:type="pct"/>
          </w:tcPr>
          <w:p w:rsidR="00233A75" w:rsidRPr="00180DEC" w:rsidRDefault="00233A75" w:rsidP="007C26FF">
            <w:pPr>
              <w:rPr>
                <w:rFonts w:cs="Arial"/>
                <w:sz w:val="22"/>
                <w:szCs w:val="22"/>
                <w:lang w:val="el-GR"/>
              </w:rPr>
            </w:pPr>
            <w:r w:rsidRPr="00180DEC">
              <w:rPr>
                <w:rFonts w:cs="Arial"/>
                <w:sz w:val="22"/>
                <w:szCs w:val="22"/>
                <w:lang w:val="el-GR"/>
              </w:rPr>
              <w:t>5.</w:t>
            </w:r>
          </w:p>
        </w:tc>
        <w:tc>
          <w:tcPr>
            <w:tcW w:w="1288" w:type="pct"/>
          </w:tcPr>
          <w:p w:rsidR="00233A75" w:rsidRPr="00180DEC" w:rsidRDefault="00233A75" w:rsidP="007C26FF">
            <w:pPr>
              <w:rPr>
                <w:rFonts w:cs="Arial"/>
                <w:sz w:val="22"/>
                <w:szCs w:val="22"/>
                <w:lang w:val="el-GR"/>
              </w:rPr>
            </w:pPr>
          </w:p>
        </w:tc>
        <w:tc>
          <w:tcPr>
            <w:tcW w:w="966" w:type="pct"/>
          </w:tcPr>
          <w:p w:rsidR="00233A75" w:rsidRPr="00180DEC" w:rsidRDefault="00233A75" w:rsidP="007C26FF">
            <w:pPr>
              <w:rPr>
                <w:rFonts w:cs="Arial"/>
                <w:sz w:val="22"/>
                <w:szCs w:val="22"/>
                <w:lang w:val="el-GR"/>
              </w:rPr>
            </w:pPr>
          </w:p>
        </w:tc>
        <w:tc>
          <w:tcPr>
            <w:tcW w:w="1073" w:type="pct"/>
          </w:tcPr>
          <w:p w:rsidR="00233A75" w:rsidRPr="00180DEC" w:rsidRDefault="00233A75" w:rsidP="007C26FF">
            <w:pPr>
              <w:rPr>
                <w:rFonts w:cs="Arial"/>
                <w:sz w:val="22"/>
                <w:szCs w:val="22"/>
                <w:lang w:val="el-GR"/>
              </w:rPr>
            </w:pPr>
          </w:p>
        </w:tc>
      </w:tr>
      <w:tr w:rsidR="00233A75" w:rsidRPr="00180DEC" w:rsidTr="00322FFB">
        <w:trPr>
          <w:jc w:val="center"/>
        </w:trPr>
        <w:tc>
          <w:tcPr>
            <w:tcW w:w="1674" w:type="pct"/>
          </w:tcPr>
          <w:p w:rsidR="00233A75" w:rsidRPr="00180DEC" w:rsidRDefault="00233A75" w:rsidP="007C26FF">
            <w:pPr>
              <w:rPr>
                <w:rFonts w:cs="Arial"/>
                <w:sz w:val="22"/>
                <w:szCs w:val="22"/>
                <w:lang w:val="el-GR"/>
              </w:rPr>
            </w:pPr>
            <w:r w:rsidRPr="00180DEC">
              <w:rPr>
                <w:rFonts w:cs="Arial"/>
                <w:sz w:val="22"/>
                <w:szCs w:val="22"/>
                <w:lang w:val="el-GR"/>
              </w:rPr>
              <w:t>6.</w:t>
            </w:r>
          </w:p>
        </w:tc>
        <w:tc>
          <w:tcPr>
            <w:tcW w:w="1288" w:type="pct"/>
          </w:tcPr>
          <w:p w:rsidR="00233A75" w:rsidRPr="00180DEC" w:rsidRDefault="00233A75" w:rsidP="007C26FF">
            <w:pPr>
              <w:rPr>
                <w:rFonts w:cs="Arial"/>
                <w:sz w:val="22"/>
                <w:szCs w:val="22"/>
                <w:lang w:val="el-GR"/>
              </w:rPr>
            </w:pPr>
          </w:p>
        </w:tc>
        <w:tc>
          <w:tcPr>
            <w:tcW w:w="966" w:type="pct"/>
          </w:tcPr>
          <w:p w:rsidR="00233A75" w:rsidRPr="00180DEC" w:rsidRDefault="00233A75" w:rsidP="007C26FF">
            <w:pPr>
              <w:rPr>
                <w:rFonts w:cs="Arial"/>
                <w:sz w:val="22"/>
                <w:szCs w:val="22"/>
                <w:lang w:val="el-GR"/>
              </w:rPr>
            </w:pPr>
          </w:p>
        </w:tc>
        <w:tc>
          <w:tcPr>
            <w:tcW w:w="1073" w:type="pct"/>
          </w:tcPr>
          <w:p w:rsidR="00233A75" w:rsidRPr="00180DEC" w:rsidRDefault="00233A75" w:rsidP="007C26FF">
            <w:pPr>
              <w:rPr>
                <w:rFonts w:cs="Arial"/>
                <w:sz w:val="22"/>
                <w:szCs w:val="22"/>
                <w:lang w:val="el-GR"/>
              </w:rPr>
            </w:pPr>
          </w:p>
        </w:tc>
      </w:tr>
      <w:tr w:rsidR="00233A75" w:rsidRPr="00180DEC" w:rsidTr="00322FFB">
        <w:trPr>
          <w:jc w:val="center"/>
        </w:trPr>
        <w:tc>
          <w:tcPr>
            <w:tcW w:w="1674" w:type="pct"/>
          </w:tcPr>
          <w:p w:rsidR="00233A75" w:rsidRPr="00180DEC" w:rsidRDefault="00233A75" w:rsidP="007C26FF">
            <w:pPr>
              <w:rPr>
                <w:rFonts w:cs="Arial"/>
                <w:sz w:val="22"/>
                <w:szCs w:val="22"/>
                <w:lang w:val="el-GR"/>
              </w:rPr>
            </w:pPr>
            <w:r w:rsidRPr="00180DEC">
              <w:rPr>
                <w:rFonts w:cs="Arial"/>
                <w:sz w:val="22"/>
                <w:szCs w:val="22"/>
                <w:lang w:val="el-GR"/>
              </w:rPr>
              <w:t>7.</w:t>
            </w:r>
          </w:p>
        </w:tc>
        <w:tc>
          <w:tcPr>
            <w:tcW w:w="1288" w:type="pct"/>
          </w:tcPr>
          <w:p w:rsidR="00233A75" w:rsidRPr="00180DEC" w:rsidRDefault="00233A75" w:rsidP="007C26FF">
            <w:pPr>
              <w:rPr>
                <w:rFonts w:cs="Arial"/>
                <w:sz w:val="22"/>
                <w:szCs w:val="22"/>
                <w:lang w:val="el-GR"/>
              </w:rPr>
            </w:pPr>
          </w:p>
        </w:tc>
        <w:tc>
          <w:tcPr>
            <w:tcW w:w="966" w:type="pct"/>
          </w:tcPr>
          <w:p w:rsidR="00233A75" w:rsidRPr="00180DEC" w:rsidRDefault="00233A75" w:rsidP="007C26FF">
            <w:pPr>
              <w:rPr>
                <w:rFonts w:cs="Arial"/>
                <w:sz w:val="22"/>
                <w:szCs w:val="22"/>
                <w:lang w:val="el-GR"/>
              </w:rPr>
            </w:pPr>
          </w:p>
        </w:tc>
        <w:tc>
          <w:tcPr>
            <w:tcW w:w="1073" w:type="pct"/>
          </w:tcPr>
          <w:p w:rsidR="00233A75" w:rsidRPr="00180DEC" w:rsidRDefault="00233A75" w:rsidP="007C26FF">
            <w:pPr>
              <w:rPr>
                <w:rFonts w:cs="Arial"/>
                <w:sz w:val="22"/>
                <w:szCs w:val="22"/>
                <w:lang w:val="el-GR"/>
              </w:rPr>
            </w:pPr>
          </w:p>
        </w:tc>
      </w:tr>
      <w:tr w:rsidR="00233A75" w:rsidRPr="00180DEC" w:rsidTr="00322FFB">
        <w:trPr>
          <w:jc w:val="center"/>
        </w:trPr>
        <w:tc>
          <w:tcPr>
            <w:tcW w:w="1674" w:type="pct"/>
          </w:tcPr>
          <w:p w:rsidR="00233A75" w:rsidRPr="00180DEC" w:rsidRDefault="00233A75" w:rsidP="007C26FF">
            <w:pPr>
              <w:rPr>
                <w:rFonts w:cs="Arial"/>
                <w:b/>
                <w:sz w:val="22"/>
                <w:szCs w:val="22"/>
                <w:lang w:val="el-GR"/>
              </w:rPr>
            </w:pPr>
            <w:r w:rsidRPr="00180DEC">
              <w:rPr>
                <w:rFonts w:cs="Arial"/>
                <w:b/>
                <w:sz w:val="22"/>
                <w:szCs w:val="22"/>
                <w:lang w:val="el-GR"/>
              </w:rPr>
              <w:t>Σύνολο</w:t>
            </w:r>
          </w:p>
        </w:tc>
        <w:tc>
          <w:tcPr>
            <w:tcW w:w="1288" w:type="pct"/>
          </w:tcPr>
          <w:p w:rsidR="00233A75" w:rsidRPr="00180DEC" w:rsidRDefault="00233A75" w:rsidP="007C26FF">
            <w:pPr>
              <w:rPr>
                <w:rFonts w:cs="Arial"/>
                <w:sz w:val="22"/>
                <w:szCs w:val="22"/>
                <w:lang w:val="el-GR"/>
              </w:rPr>
            </w:pPr>
          </w:p>
        </w:tc>
        <w:tc>
          <w:tcPr>
            <w:tcW w:w="966" w:type="pct"/>
          </w:tcPr>
          <w:p w:rsidR="00233A75" w:rsidRPr="00180DEC" w:rsidRDefault="00233A75" w:rsidP="007C26FF">
            <w:pPr>
              <w:rPr>
                <w:rFonts w:cs="Arial"/>
                <w:sz w:val="22"/>
                <w:szCs w:val="22"/>
                <w:lang w:val="el-GR"/>
              </w:rPr>
            </w:pPr>
          </w:p>
        </w:tc>
        <w:tc>
          <w:tcPr>
            <w:tcW w:w="1073" w:type="pct"/>
          </w:tcPr>
          <w:p w:rsidR="00233A75" w:rsidRPr="00180DEC" w:rsidRDefault="00233A75" w:rsidP="007C26FF">
            <w:pPr>
              <w:rPr>
                <w:rFonts w:cs="Arial"/>
                <w:sz w:val="22"/>
                <w:szCs w:val="22"/>
                <w:lang w:val="el-GR"/>
              </w:rPr>
            </w:pPr>
          </w:p>
        </w:tc>
      </w:tr>
    </w:tbl>
    <w:p w:rsidR="00233A75" w:rsidRPr="00180DEC" w:rsidRDefault="00233A75" w:rsidP="00704241">
      <w:pPr>
        <w:spacing w:before="120" w:line="240" w:lineRule="auto"/>
        <w:rPr>
          <w:rFonts w:cs="Arial"/>
          <w:szCs w:val="20"/>
          <w:lang w:val="el-GR"/>
        </w:rPr>
      </w:pPr>
      <w:r w:rsidRPr="00180DEC">
        <w:rPr>
          <w:rFonts w:cs="Arial"/>
          <w:szCs w:val="20"/>
          <w:lang w:val="el-GR"/>
        </w:rPr>
        <w:t>(*) σε χιλιάδες ευρώ.</w:t>
      </w:r>
    </w:p>
    <w:p w:rsidR="00233A75" w:rsidRPr="00180DEC" w:rsidRDefault="00233A75" w:rsidP="00704241">
      <w:pPr>
        <w:spacing w:before="120" w:line="240" w:lineRule="auto"/>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233A75" w:rsidRPr="00180DEC" w:rsidRDefault="00233A75" w:rsidP="007C26FF">
      <w:pPr>
        <w:rPr>
          <w:rFonts w:ascii="Verdana" w:hAnsi="Verdana" w:cs="Arial"/>
          <w:sz w:val="18"/>
          <w:szCs w:val="18"/>
          <w:lang w:val="el-GR"/>
        </w:rPr>
      </w:pPr>
    </w:p>
    <w:p w:rsidR="00233A75" w:rsidRPr="00180DEC" w:rsidRDefault="00233A75" w:rsidP="00704241">
      <w:pPr>
        <w:spacing w:before="120" w:after="120" w:line="280" w:lineRule="atLeast"/>
        <w:rPr>
          <w:rFonts w:cs="Arial"/>
          <w:sz w:val="22"/>
          <w:szCs w:val="22"/>
          <w:lang w:val="el-GR"/>
        </w:rPr>
      </w:pPr>
      <w:r w:rsidRPr="00180DEC">
        <w:rPr>
          <w:rFonts w:cs="Arial"/>
          <w:b/>
          <w:sz w:val="22"/>
          <w:szCs w:val="22"/>
          <w:lang w:val="el-GR"/>
        </w:rPr>
        <w:t>Σημείωση</w:t>
      </w:r>
      <w:r w:rsidRPr="00180DEC">
        <w:rPr>
          <w:rFonts w:cs="Arial"/>
          <w:sz w:val="22"/>
          <w:szCs w:val="22"/>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233A75" w:rsidRPr="00180DEC" w:rsidRDefault="00233A75" w:rsidP="00704241">
      <w:pPr>
        <w:spacing w:before="120" w:after="120" w:line="280" w:lineRule="atLeast"/>
        <w:rPr>
          <w:rFonts w:cs="Arial"/>
          <w:sz w:val="22"/>
          <w:szCs w:val="22"/>
          <w:lang w:val="el-GR"/>
        </w:rPr>
      </w:pPr>
      <w:r w:rsidRPr="00180DEC">
        <w:rPr>
          <w:rFonts w:cs="Arial"/>
          <w:sz w:val="22"/>
          <w:szCs w:val="22"/>
          <w:lang w:val="el-GR"/>
        </w:rPr>
        <w:t>Τα στοιχεία της γραμμής «</w:t>
      </w:r>
      <w:r w:rsidRPr="00180DEC">
        <w:rPr>
          <w:rFonts w:cs="Arial"/>
          <w:b/>
          <w:sz w:val="22"/>
          <w:szCs w:val="22"/>
          <w:lang w:val="el-GR"/>
        </w:rPr>
        <w:t>Σύνολο</w:t>
      </w:r>
      <w:r w:rsidRPr="00180DEC">
        <w:rPr>
          <w:rFonts w:cs="Arial"/>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233A75" w:rsidRPr="00180DEC" w:rsidRDefault="00233A75" w:rsidP="007C26FF">
      <w:pPr>
        <w:rPr>
          <w:rFonts w:ascii="Verdana" w:hAnsi="Verdana" w:cs="Arial"/>
          <w:highlight w:val="yellow"/>
          <w:lang w:val="el-GR"/>
        </w:rPr>
      </w:pPr>
    </w:p>
    <w:p w:rsidR="00233A75" w:rsidRPr="00180DEC" w:rsidRDefault="00233A75" w:rsidP="007C26FF">
      <w:pPr>
        <w:rPr>
          <w:rFonts w:ascii="Verdana" w:hAnsi="Verdana" w:cs="Arial"/>
          <w:highlight w:val="yellow"/>
          <w:lang w:val="el-GR"/>
        </w:rPr>
      </w:pPr>
    </w:p>
    <w:p w:rsidR="00233A75" w:rsidRPr="00180DEC" w:rsidRDefault="00233A75" w:rsidP="007C26FF">
      <w:pPr>
        <w:rPr>
          <w:rFonts w:cs="Arial"/>
          <w:b/>
          <w:bCs/>
          <w:sz w:val="24"/>
          <w:lang w:val="el-GR"/>
        </w:rPr>
      </w:pPr>
      <w:r w:rsidRPr="00180DEC">
        <w:rPr>
          <w:rFonts w:ascii="Verdana" w:hAnsi="Verdana" w:cs="Arial"/>
          <w:b/>
          <w:bCs/>
          <w:highlight w:val="yellow"/>
          <w:lang w:val="el-GR"/>
        </w:rPr>
        <w:br w:type="page"/>
      </w:r>
      <w:r w:rsidRPr="00180DEC">
        <w:rPr>
          <w:rFonts w:cs="Arial"/>
          <w:b/>
          <w:bCs/>
          <w:sz w:val="24"/>
          <w:lang w:val="el-GR"/>
        </w:rPr>
        <w:lastRenderedPageBreak/>
        <w:t>ΔΕΛΤΙΟ ΕΤΑΙΡΙΚΗΣ ΣΧΕΣΗΣ</w:t>
      </w:r>
    </w:p>
    <w:p w:rsidR="00233A75" w:rsidRPr="00180DEC" w:rsidRDefault="00233A75" w:rsidP="007C26FF">
      <w:pPr>
        <w:rPr>
          <w:rFonts w:cs="Arial"/>
          <w:b/>
          <w:sz w:val="22"/>
          <w:szCs w:val="22"/>
          <w:lang w:val="el-GR"/>
        </w:rPr>
      </w:pPr>
      <w:r w:rsidRPr="00180DEC">
        <w:rPr>
          <w:rFonts w:cs="Arial"/>
          <w:sz w:val="22"/>
          <w:szCs w:val="22"/>
          <w:lang w:val="el-GR"/>
        </w:rPr>
        <w:t xml:space="preserve">1. </w:t>
      </w:r>
      <w:r w:rsidRPr="00180DEC">
        <w:rPr>
          <w:rFonts w:cs="Arial"/>
          <w:b/>
          <w:sz w:val="22"/>
          <w:szCs w:val="22"/>
          <w:lang w:val="el-GR"/>
        </w:rPr>
        <w:t>Ακριβή στοιχεία της συνεργαζόμενης επιχείρησης</w:t>
      </w:r>
    </w:p>
    <w:p w:rsidR="00233A75" w:rsidRPr="00180DEC" w:rsidRDefault="00233A75" w:rsidP="007C26FF">
      <w:pPr>
        <w:rPr>
          <w:rFonts w:cs="Arial"/>
          <w:sz w:val="22"/>
          <w:szCs w:val="22"/>
          <w:lang w:val="el-GR"/>
        </w:rPr>
      </w:pPr>
      <w:r w:rsidRPr="00180DEC">
        <w:rPr>
          <w:rFonts w:cs="Arial"/>
          <w:sz w:val="22"/>
          <w:szCs w:val="22"/>
          <w:lang w:val="el-GR"/>
        </w:rPr>
        <w:t>Επωνυμία ή εταιρική επωνυμία:</w:t>
      </w:r>
      <w:r w:rsidR="00782528">
        <w:rPr>
          <w:rFonts w:cs="Arial"/>
          <w:sz w:val="22"/>
          <w:szCs w:val="22"/>
          <w:lang w:val="el-GR"/>
        </w:rPr>
        <w:t>.</w:t>
      </w:r>
      <w:r w:rsidRPr="00180DEC">
        <w:rPr>
          <w:rFonts w:cs="Arial"/>
          <w:sz w:val="22"/>
          <w:szCs w:val="22"/>
          <w:lang w:val="el-GR"/>
        </w:rPr>
        <w:t>...........................................</w:t>
      </w:r>
      <w:r w:rsidR="00D22B81" w:rsidRPr="00180DEC">
        <w:rPr>
          <w:rFonts w:cs="Arial"/>
          <w:sz w:val="22"/>
          <w:szCs w:val="22"/>
          <w:lang w:val="el-GR"/>
        </w:rPr>
        <w:t>.......</w:t>
      </w:r>
      <w:r w:rsidRPr="00180DEC">
        <w:rPr>
          <w:rFonts w:cs="Arial"/>
          <w:sz w:val="22"/>
          <w:szCs w:val="22"/>
          <w:lang w:val="el-GR"/>
        </w:rPr>
        <w:t>...........</w:t>
      </w:r>
      <w:r w:rsidR="00FD7B64" w:rsidRPr="00180DEC">
        <w:rPr>
          <w:rFonts w:cs="Arial"/>
          <w:sz w:val="22"/>
          <w:szCs w:val="22"/>
          <w:lang w:val="el-GR"/>
        </w:rPr>
        <w:t>..........................</w:t>
      </w:r>
      <w:r w:rsidRPr="00180DEC">
        <w:rPr>
          <w:rFonts w:cs="Arial"/>
          <w:sz w:val="22"/>
          <w:szCs w:val="22"/>
          <w:lang w:val="el-GR"/>
        </w:rPr>
        <w:t>......................</w:t>
      </w:r>
    </w:p>
    <w:p w:rsidR="00233A75" w:rsidRPr="00180DEC" w:rsidRDefault="00233A75" w:rsidP="007C26FF">
      <w:pPr>
        <w:rPr>
          <w:rFonts w:cs="Arial"/>
          <w:sz w:val="22"/>
          <w:szCs w:val="22"/>
          <w:lang w:val="el-GR"/>
        </w:rPr>
      </w:pPr>
      <w:r w:rsidRPr="00180DEC">
        <w:rPr>
          <w:rFonts w:cs="Arial"/>
          <w:sz w:val="22"/>
          <w:szCs w:val="22"/>
          <w:lang w:val="el-GR"/>
        </w:rPr>
        <w:t>Διεύθυνση της εταιρικής έδρας:</w:t>
      </w:r>
      <w:r w:rsidR="00782528">
        <w:rPr>
          <w:rFonts w:cs="Arial"/>
          <w:sz w:val="22"/>
          <w:szCs w:val="22"/>
          <w:lang w:val="el-GR"/>
        </w:rPr>
        <w:t>.</w:t>
      </w:r>
      <w:r w:rsidRPr="00180DEC">
        <w:rPr>
          <w:rFonts w:cs="Arial"/>
          <w:sz w:val="22"/>
          <w:szCs w:val="22"/>
          <w:lang w:val="el-GR"/>
        </w:rPr>
        <w:t>..................................................</w:t>
      </w:r>
      <w:r w:rsidR="00D22B81" w:rsidRPr="00180DEC">
        <w:rPr>
          <w:rFonts w:cs="Arial"/>
          <w:sz w:val="22"/>
          <w:szCs w:val="22"/>
          <w:lang w:val="el-GR"/>
        </w:rPr>
        <w:t>......</w:t>
      </w:r>
      <w:r w:rsidRPr="00180DEC">
        <w:rPr>
          <w:rFonts w:cs="Arial"/>
          <w:sz w:val="22"/>
          <w:szCs w:val="22"/>
          <w:lang w:val="el-GR"/>
        </w:rPr>
        <w:t>..........................</w:t>
      </w:r>
      <w:r w:rsidR="00FD7B64" w:rsidRPr="00180DEC">
        <w:rPr>
          <w:rFonts w:cs="Arial"/>
          <w:sz w:val="22"/>
          <w:szCs w:val="22"/>
          <w:lang w:val="el-GR"/>
        </w:rPr>
        <w:t>.........................</w:t>
      </w:r>
      <w:r w:rsidRPr="00180DEC">
        <w:rPr>
          <w:rFonts w:cs="Arial"/>
          <w:sz w:val="22"/>
          <w:szCs w:val="22"/>
          <w:lang w:val="el-GR"/>
        </w:rPr>
        <w:t>.</w:t>
      </w:r>
    </w:p>
    <w:p w:rsidR="00233A75" w:rsidRPr="00180DEC" w:rsidRDefault="00233A75" w:rsidP="007C26FF">
      <w:pPr>
        <w:rPr>
          <w:rFonts w:cs="Arial"/>
          <w:sz w:val="22"/>
          <w:szCs w:val="22"/>
          <w:lang w:val="el-GR"/>
        </w:rPr>
      </w:pPr>
      <w:r w:rsidRPr="00180DEC">
        <w:rPr>
          <w:rFonts w:cs="Arial"/>
          <w:sz w:val="22"/>
          <w:szCs w:val="22"/>
          <w:lang w:val="el-GR"/>
        </w:rPr>
        <w:t>Αριθμός μητρώου ή ΦΠΑ (</w:t>
      </w:r>
      <w:r w:rsidRPr="00180DEC">
        <w:rPr>
          <w:rFonts w:cs="Arial"/>
          <w:sz w:val="22"/>
          <w:szCs w:val="22"/>
          <w:vertAlign w:val="superscript"/>
          <w:lang w:val="el-GR"/>
        </w:rPr>
        <w:t>1</w:t>
      </w:r>
      <w:r w:rsidRPr="00180DEC">
        <w:rPr>
          <w:rFonts w:cs="Arial"/>
          <w:sz w:val="22"/>
          <w:szCs w:val="22"/>
          <w:lang w:val="el-GR"/>
        </w:rPr>
        <w:t>):</w:t>
      </w:r>
      <w:r w:rsidR="00782528">
        <w:rPr>
          <w:rFonts w:cs="Arial"/>
          <w:sz w:val="22"/>
          <w:szCs w:val="22"/>
          <w:lang w:val="el-GR"/>
        </w:rPr>
        <w:t>.</w:t>
      </w:r>
      <w:r w:rsidRPr="00180DEC">
        <w:rPr>
          <w:rFonts w:cs="Arial"/>
          <w:sz w:val="22"/>
          <w:szCs w:val="22"/>
          <w:lang w:val="el-GR"/>
        </w:rPr>
        <w:t>....................................................................</w:t>
      </w:r>
      <w:r w:rsidRPr="00180DEC">
        <w:rPr>
          <w:rFonts w:cs="Arial"/>
          <w:sz w:val="22"/>
          <w:szCs w:val="22"/>
          <w:lang w:val="el-GR"/>
        </w:rPr>
        <w:b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w:t>
      </w:r>
      <w:r w:rsidR="00782528">
        <w:rPr>
          <w:rFonts w:cs="Arial"/>
          <w:sz w:val="22"/>
          <w:szCs w:val="22"/>
          <w:lang w:val="el-GR"/>
        </w:rPr>
        <w:t>.</w:t>
      </w:r>
      <w:r w:rsidRPr="00180DEC">
        <w:rPr>
          <w:rFonts w:cs="Arial"/>
          <w:sz w:val="22"/>
          <w:szCs w:val="22"/>
          <w:lang w:val="el-GR"/>
        </w:rPr>
        <w:t>.....</w:t>
      </w:r>
      <w:r w:rsidR="00D22B81" w:rsidRPr="00180DEC">
        <w:rPr>
          <w:rFonts w:cs="Arial"/>
          <w:sz w:val="22"/>
          <w:szCs w:val="22"/>
          <w:lang w:val="el-GR"/>
        </w:rPr>
        <w:t>................</w:t>
      </w:r>
      <w:r w:rsidRPr="00180DEC">
        <w:rPr>
          <w:rFonts w:cs="Arial"/>
          <w:sz w:val="22"/>
          <w:szCs w:val="22"/>
          <w:lang w:val="el-GR"/>
        </w:rPr>
        <w:t>.....</w:t>
      </w:r>
      <w:r w:rsidR="00FD7B64" w:rsidRPr="00180DEC">
        <w:rPr>
          <w:rFonts w:cs="Arial"/>
          <w:sz w:val="22"/>
          <w:szCs w:val="22"/>
          <w:lang w:val="el-GR"/>
        </w:rPr>
        <w:t>....................</w:t>
      </w:r>
    </w:p>
    <w:p w:rsidR="00FE5D23" w:rsidRPr="00180DEC" w:rsidRDefault="00FE5D23" w:rsidP="007C26FF">
      <w:pPr>
        <w:rPr>
          <w:rFonts w:cs="Arial"/>
          <w:sz w:val="22"/>
          <w:szCs w:val="22"/>
          <w:lang w:val="el-GR"/>
        </w:rPr>
      </w:pPr>
    </w:p>
    <w:p w:rsidR="00233A75" w:rsidRPr="00180DEC" w:rsidRDefault="00233A75" w:rsidP="007C26FF">
      <w:pPr>
        <w:rPr>
          <w:rFonts w:cs="Arial"/>
          <w:sz w:val="22"/>
          <w:szCs w:val="22"/>
          <w:lang w:val="el-GR"/>
        </w:rPr>
      </w:pPr>
      <w:r w:rsidRPr="00180DEC">
        <w:rPr>
          <w:rFonts w:cs="Arial"/>
          <w:sz w:val="22"/>
          <w:szCs w:val="22"/>
          <w:lang w:val="el-GR"/>
        </w:rPr>
        <w:t xml:space="preserve">2. </w:t>
      </w:r>
      <w:r w:rsidRPr="00180DEC">
        <w:rPr>
          <w:rFonts w:cs="Arial"/>
          <w:b/>
          <w:sz w:val="22"/>
          <w:szCs w:val="22"/>
          <w:lang w:val="el-GR"/>
        </w:rPr>
        <w:t>Ακαθάριστα στοιχεία της εν λόγω συνεργαζόμενης επιχείρησης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1"/>
        <w:gridCol w:w="2322"/>
        <w:gridCol w:w="2076"/>
        <w:gridCol w:w="2567"/>
      </w:tblGrid>
      <w:tr w:rsidR="00233A75" w:rsidRPr="00180DEC" w:rsidTr="00322FFB">
        <w:tc>
          <w:tcPr>
            <w:tcW w:w="5000" w:type="pct"/>
            <w:gridSpan w:val="4"/>
          </w:tcPr>
          <w:p w:rsidR="00233A75" w:rsidRPr="00180DEC" w:rsidRDefault="00233A75" w:rsidP="007C26FF">
            <w:pPr>
              <w:rPr>
                <w:rFonts w:cs="Arial"/>
                <w:szCs w:val="20"/>
                <w:lang w:val="el-GR"/>
              </w:rPr>
            </w:pPr>
            <w:r w:rsidRPr="00180DEC">
              <w:rPr>
                <w:rFonts w:cs="Arial"/>
                <w:szCs w:val="20"/>
                <w:lang w:val="el-GR"/>
              </w:rPr>
              <w:t>Περίοδος αναφοράς:</w:t>
            </w:r>
          </w:p>
        </w:tc>
      </w:tr>
      <w:tr w:rsidR="00233A75" w:rsidRPr="00180DEC" w:rsidTr="00322FFB">
        <w:tc>
          <w:tcPr>
            <w:tcW w:w="1250" w:type="pct"/>
          </w:tcPr>
          <w:p w:rsidR="00233A75" w:rsidRPr="00180DEC" w:rsidRDefault="00233A75" w:rsidP="007C26FF">
            <w:pPr>
              <w:rPr>
                <w:rFonts w:cs="Arial"/>
                <w:b/>
                <w:szCs w:val="20"/>
                <w:lang w:val="el-GR"/>
              </w:rPr>
            </w:pPr>
          </w:p>
        </w:tc>
        <w:tc>
          <w:tcPr>
            <w:tcW w:w="1250" w:type="pct"/>
            <w:vAlign w:val="center"/>
          </w:tcPr>
          <w:p w:rsidR="00233A75" w:rsidRPr="00180DEC" w:rsidRDefault="00233A75" w:rsidP="007C26FF">
            <w:pPr>
              <w:spacing w:after="120" w:line="240" w:lineRule="auto"/>
              <w:jc w:val="center"/>
              <w:rPr>
                <w:rFonts w:cs="Arial"/>
                <w:b/>
                <w:szCs w:val="20"/>
                <w:lang w:val="el-GR"/>
              </w:rPr>
            </w:pPr>
            <w:r w:rsidRPr="00180DEC">
              <w:rPr>
                <w:rFonts w:cs="Arial"/>
                <w:b/>
                <w:szCs w:val="20"/>
                <w:lang w:val="el-GR"/>
              </w:rPr>
              <w:t>Αριθμός απασχολουμένων</w:t>
            </w:r>
            <w:r w:rsidR="00261272" w:rsidRPr="00180DEC">
              <w:rPr>
                <w:rFonts w:cs="Arial"/>
                <w:b/>
                <w:szCs w:val="20"/>
                <w:lang w:val="el-GR"/>
              </w:rPr>
              <w:t xml:space="preserve"> </w:t>
            </w:r>
            <w:r w:rsidRPr="00180DEC">
              <w:rPr>
                <w:rFonts w:cs="Arial"/>
                <w:b/>
                <w:szCs w:val="20"/>
                <w:lang w:val="el-GR"/>
              </w:rPr>
              <w:t>(ΕΜΕ)</w:t>
            </w:r>
          </w:p>
        </w:tc>
        <w:tc>
          <w:tcPr>
            <w:tcW w:w="1118" w:type="pct"/>
            <w:vAlign w:val="center"/>
          </w:tcPr>
          <w:p w:rsidR="00233A75" w:rsidRPr="00180DEC" w:rsidRDefault="00233A75" w:rsidP="007C26FF">
            <w:pPr>
              <w:spacing w:after="120" w:line="240" w:lineRule="auto"/>
              <w:jc w:val="center"/>
              <w:rPr>
                <w:rFonts w:cs="Arial"/>
                <w:b/>
                <w:szCs w:val="20"/>
                <w:lang w:val="el-GR"/>
              </w:rPr>
            </w:pPr>
            <w:r w:rsidRPr="00180DEC">
              <w:rPr>
                <w:rFonts w:cs="Arial"/>
                <w:b/>
                <w:szCs w:val="20"/>
                <w:lang w:val="el-GR"/>
              </w:rPr>
              <w:t>Κύκλος εργασιών (*)</w:t>
            </w:r>
          </w:p>
        </w:tc>
        <w:tc>
          <w:tcPr>
            <w:tcW w:w="1382" w:type="pct"/>
            <w:vAlign w:val="center"/>
          </w:tcPr>
          <w:p w:rsidR="00233A75" w:rsidRPr="00180DEC" w:rsidRDefault="00233A75" w:rsidP="007C26FF">
            <w:pPr>
              <w:spacing w:after="120" w:line="240" w:lineRule="auto"/>
              <w:jc w:val="center"/>
              <w:rPr>
                <w:rFonts w:cs="Arial"/>
                <w:b/>
                <w:szCs w:val="20"/>
                <w:lang w:val="el-GR"/>
              </w:rPr>
            </w:pPr>
            <w:r w:rsidRPr="00180DEC">
              <w:rPr>
                <w:rFonts w:cs="Arial"/>
                <w:b/>
                <w:szCs w:val="20"/>
                <w:lang w:val="el-GR"/>
              </w:rPr>
              <w:t>Σύνολο ισολογισμού (*)</w:t>
            </w:r>
          </w:p>
        </w:tc>
      </w:tr>
      <w:tr w:rsidR="00233A75" w:rsidRPr="00180DEC" w:rsidTr="00322FFB">
        <w:trPr>
          <w:trHeight w:val="829"/>
        </w:trPr>
        <w:tc>
          <w:tcPr>
            <w:tcW w:w="1250" w:type="pct"/>
            <w:vAlign w:val="center"/>
          </w:tcPr>
          <w:p w:rsidR="00233A75" w:rsidRPr="00180DEC" w:rsidRDefault="00233A75" w:rsidP="007C26FF">
            <w:pPr>
              <w:jc w:val="left"/>
              <w:rPr>
                <w:rFonts w:cs="Arial"/>
                <w:szCs w:val="20"/>
                <w:lang w:val="el-GR"/>
              </w:rPr>
            </w:pPr>
            <w:r w:rsidRPr="00180DEC">
              <w:rPr>
                <w:rFonts w:cs="Arial"/>
                <w:szCs w:val="20"/>
                <w:lang w:val="el-GR"/>
              </w:rPr>
              <w:t>Ακαθάριστα στοιχεία</w:t>
            </w:r>
          </w:p>
        </w:tc>
        <w:tc>
          <w:tcPr>
            <w:tcW w:w="1250" w:type="pct"/>
          </w:tcPr>
          <w:p w:rsidR="00233A75" w:rsidRPr="00180DEC" w:rsidRDefault="00233A75" w:rsidP="007C26FF">
            <w:pPr>
              <w:rPr>
                <w:rFonts w:cs="Arial"/>
                <w:szCs w:val="20"/>
                <w:lang w:val="el-GR"/>
              </w:rPr>
            </w:pPr>
          </w:p>
        </w:tc>
        <w:tc>
          <w:tcPr>
            <w:tcW w:w="1118" w:type="pct"/>
          </w:tcPr>
          <w:p w:rsidR="00233A75" w:rsidRPr="00180DEC" w:rsidRDefault="00233A75" w:rsidP="007C26FF">
            <w:pPr>
              <w:rPr>
                <w:rFonts w:cs="Arial"/>
                <w:szCs w:val="20"/>
                <w:lang w:val="el-GR"/>
              </w:rPr>
            </w:pPr>
          </w:p>
        </w:tc>
        <w:tc>
          <w:tcPr>
            <w:tcW w:w="1382" w:type="pct"/>
          </w:tcPr>
          <w:p w:rsidR="00233A75" w:rsidRPr="00180DEC" w:rsidRDefault="00233A75" w:rsidP="007C26FF">
            <w:pPr>
              <w:rPr>
                <w:rFonts w:cs="Arial"/>
                <w:szCs w:val="20"/>
                <w:lang w:val="el-GR"/>
              </w:rPr>
            </w:pPr>
          </w:p>
        </w:tc>
      </w:tr>
    </w:tbl>
    <w:p w:rsidR="00233A75" w:rsidRPr="00180DEC" w:rsidRDefault="00233A75" w:rsidP="007C26FF">
      <w:pPr>
        <w:rPr>
          <w:rFonts w:cs="Arial"/>
          <w:szCs w:val="20"/>
          <w:lang w:val="el-GR"/>
        </w:rPr>
      </w:pPr>
      <w:r w:rsidRPr="00180DEC">
        <w:rPr>
          <w:rFonts w:cs="Arial"/>
          <w:szCs w:val="20"/>
          <w:lang w:val="el-GR"/>
        </w:rPr>
        <w:t>(*) σε χιλιάδες ευρώ.</w:t>
      </w:r>
    </w:p>
    <w:p w:rsidR="00233A75" w:rsidRPr="00180DEC" w:rsidRDefault="00233A75" w:rsidP="00704241">
      <w:pPr>
        <w:spacing w:before="120" w:after="120" w:line="280" w:lineRule="atLeast"/>
        <w:rPr>
          <w:rFonts w:cs="Arial"/>
          <w:sz w:val="22"/>
          <w:szCs w:val="22"/>
          <w:lang w:val="el-GR"/>
        </w:rPr>
      </w:pPr>
      <w:r w:rsidRPr="00180DEC">
        <w:rPr>
          <w:rFonts w:cs="Arial"/>
          <w:b/>
          <w:sz w:val="22"/>
          <w:szCs w:val="22"/>
          <w:lang w:val="el-GR"/>
        </w:rPr>
        <w:t>Σημείωση</w:t>
      </w:r>
      <w:r w:rsidRPr="00180DEC">
        <w:rPr>
          <w:rFonts w:cs="Arial"/>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180DEC">
        <w:rPr>
          <w:rFonts w:cs="Arial"/>
          <w:sz w:val="22"/>
          <w:szCs w:val="22"/>
          <w:vertAlign w:val="superscript"/>
          <w:lang w:val="el-GR"/>
        </w:rPr>
        <w:t>3</w:t>
      </w:r>
      <w:r w:rsidRPr="00180DEC">
        <w:rPr>
          <w:rFonts w:cs="Arial"/>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233A75" w:rsidRPr="00180DEC" w:rsidRDefault="00233A75" w:rsidP="00704241">
      <w:pPr>
        <w:spacing w:before="120" w:after="120" w:line="280" w:lineRule="atLeast"/>
        <w:rPr>
          <w:rFonts w:cs="Arial"/>
          <w:sz w:val="22"/>
          <w:szCs w:val="22"/>
          <w:lang w:val="el-GR"/>
        </w:rPr>
      </w:pPr>
      <w:r w:rsidRPr="00180DEC">
        <w:rPr>
          <w:rFonts w:cs="Arial"/>
          <w:sz w:val="22"/>
          <w:szCs w:val="22"/>
          <w:lang w:val="el-GR"/>
        </w:rPr>
        <w:t xml:space="preserve">3. </w:t>
      </w:r>
      <w:r w:rsidRPr="00180DEC">
        <w:rPr>
          <w:rFonts w:cs="Arial"/>
          <w:b/>
          <w:sz w:val="22"/>
          <w:szCs w:val="22"/>
          <w:lang w:val="el-GR"/>
        </w:rPr>
        <w:t>Υπολογισμός κατ’ αναλογία</w:t>
      </w:r>
    </w:p>
    <w:p w:rsidR="00FE5D23" w:rsidRPr="00180DEC" w:rsidRDefault="00233A75" w:rsidP="00704241">
      <w:pPr>
        <w:spacing w:before="120" w:after="120" w:line="280" w:lineRule="atLeast"/>
        <w:rPr>
          <w:rFonts w:cs="Arial"/>
          <w:sz w:val="22"/>
          <w:szCs w:val="22"/>
          <w:lang w:val="el-GR"/>
        </w:rPr>
      </w:pPr>
      <w:r w:rsidRPr="00180DEC">
        <w:rPr>
          <w:rFonts w:cs="Arial"/>
          <w:sz w:val="22"/>
          <w:szCs w:val="22"/>
          <w:lang w:val="el-GR"/>
        </w:rPr>
        <w:t>α) Ακριβής αναφορά του ποσοστού συμμετοχής (</w:t>
      </w:r>
      <w:r w:rsidRPr="00180DEC">
        <w:rPr>
          <w:rFonts w:cs="Arial"/>
          <w:sz w:val="22"/>
          <w:szCs w:val="22"/>
          <w:vertAlign w:val="superscript"/>
          <w:lang w:val="el-GR"/>
        </w:rPr>
        <w:t>4</w:t>
      </w:r>
      <w:r w:rsidRPr="00180DEC">
        <w:rPr>
          <w:rFonts w:cs="Arial"/>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233A75" w:rsidRPr="00180DEC" w:rsidRDefault="00233A75" w:rsidP="007C26FF">
      <w:pPr>
        <w:rPr>
          <w:rFonts w:cs="Arial"/>
          <w:sz w:val="22"/>
          <w:szCs w:val="22"/>
          <w:lang w:val="el-GR"/>
        </w:rPr>
      </w:pPr>
      <w:r w:rsidRPr="00180DEC">
        <w:rPr>
          <w:rFonts w:cs="Arial"/>
          <w:sz w:val="22"/>
          <w:szCs w:val="22"/>
          <w:lang w:val="el-GR"/>
        </w:rPr>
        <w:t>.............................................................................................................................................................................................................................................................................................................</w:t>
      </w:r>
      <w:r w:rsidR="00FE5D23" w:rsidRPr="00180DEC">
        <w:rPr>
          <w:rFonts w:cs="Arial"/>
          <w:sz w:val="22"/>
          <w:szCs w:val="22"/>
          <w:lang w:val="el-GR"/>
        </w:rPr>
        <w:t>................................................................................</w:t>
      </w:r>
      <w:r w:rsidRPr="00180DEC">
        <w:rPr>
          <w:rFonts w:cs="Arial"/>
          <w:sz w:val="22"/>
          <w:szCs w:val="22"/>
          <w:lang w:val="el-GR"/>
        </w:rPr>
        <w:t>.......</w:t>
      </w:r>
      <w:r w:rsidR="00C52F5B" w:rsidRPr="00180DEC">
        <w:rPr>
          <w:rFonts w:cs="Arial"/>
          <w:sz w:val="22"/>
          <w:szCs w:val="22"/>
          <w:lang w:val="el-GR"/>
        </w:rPr>
        <w:t>................................................................................</w:t>
      </w:r>
      <w:r w:rsidR="001C5FCA" w:rsidRPr="00180DEC">
        <w:rPr>
          <w:rFonts w:cs="Arial"/>
          <w:sz w:val="22"/>
          <w:szCs w:val="22"/>
          <w:lang w:val="el-GR"/>
        </w:rPr>
        <w:t>.....................</w:t>
      </w:r>
    </w:p>
    <w:p w:rsidR="00233A75" w:rsidRPr="00180DEC" w:rsidRDefault="00233A75" w:rsidP="00704241">
      <w:pPr>
        <w:spacing w:before="120" w:after="120" w:line="280" w:lineRule="atLeast"/>
        <w:rPr>
          <w:rFonts w:cs="Arial"/>
          <w:sz w:val="22"/>
          <w:szCs w:val="22"/>
          <w:lang w:val="el-GR"/>
        </w:rPr>
      </w:pPr>
      <w:r w:rsidRPr="00180DEC">
        <w:rPr>
          <w:rFonts w:cs="Arial"/>
          <w:sz w:val="22"/>
          <w:szCs w:val="22"/>
          <w:lang w:val="el-GR"/>
        </w:rPr>
        <w:t>Αναφορά και του ποσοστού συμμετοχής (</w:t>
      </w:r>
      <w:r w:rsidRPr="00180DEC">
        <w:rPr>
          <w:rFonts w:cs="Arial"/>
          <w:sz w:val="22"/>
          <w:szCs w:val="22"/>
          <w:vertAlign w:val="superscript"/>
          <w:lang w:val="el-GR"/>
        </w:rPr>
        <w:t>4</w:t>
      </w:r>
      <w:r w:rsidRPr="00180DEC">
        <w:rPr>
          <w:rFonts w:cs="Arial"/>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233A75" w:rsidRPr="00180DEC" w:rsidRDefault="00233A75" w:rsidP="007C26FF">
      <w:pPr>
        <w:rPr>
          <w:rFonts w:cs="Arial"/>
          <w:sz w:val="22"/>
          <w:szCs w:val="22"/>
          <w:lang w:val="el-GR"/>
        </w:rPr>
      </w:pPr>
      <w:r w:rsidRPr="00180DEC">
        <w:rPr>
          <w:rFonts w:cs="Arial"/>
          <w:sz w:val="22"/>
          <w:szCs w:val="22"/>
          <w:lang w:val="el-GR"/>
        </w:rPr>
        <w:t>...............................................................................................................................................................................................................................................................................................................</w:t>
      </w:r>
      <w:r w:rsidR="00FE5D23" w:rsidRPr="00180DEC">
        <w:rPr>
          <w:rFonts w:cs="Arial"/>
          <w:sz w:val="22"/>
          <w:szCs w:val="22"/>
          <w:lang w:val="el-GR"/>
        </w:rPr>
        <w:t>................................................................................</w:t>
      </w:r>
      <w:r w:rsidR="00C52F5B" w:rsidRPr="00180DEC">
        <w:rPr>
          <w:rFonts w:cs="Arial"/>
          <w:sz w:val="22"/>
          <w:szCs w:val="22"/>
          <w:lang w:val="el-GR"/>
        </w:rPr>
        <w:t>................................................................................................................</w:t>
      </w:r>
      <w:r w:rsidR="00FE5D23" w:rsidRPr="00180DEC">
        <w:rPr>
          <w:rFonts w:cs="Arial"/>
          <w:sz w:val="22"/>
          <w:szCs w:val="22"/>
          <w:lang w:val="el-GR"/>
        </w:rPr>
        <w:t>.</w:t>
      </w:r>
      <w:r w:rsidRPr="00180DEC">
        <w:rPr>
          <w:rFonts w:cs="Arial"/>
          <w:sz w:val="22"/>
          <w:szCs w:val="22"/>
          <w:lang w:val="el-GR"/>
        </w:rPr>
        <w:t>......</w:t>
      </w:r>
      <w:r w:rsidR="00322FFB">
        <w:rPr>
          <w:rFonts w:cs="Arial"/>
          <w:sz w:val="22"/>
          <w:szCs w:val="22"/>
          <w:lang w:val="el-GR"/>
        </w:rPr>
        <w:t>.</w:t>
      </w:r>
      <w:r w:rsidR="00322FFB" w:rsidRPr="00180DEC">
        <w:rPr>
          <w:rFonts w:cs="Arial"/>
          <w:sz w:val="22"/>
          <w:szCs w:val="22"/>
          <w:lang w:val="el-GR"/>
        </w:rPr>
        <w:t>.....................................................................................................................</w:t>
      </w:r>
      <w:r w:rsidR="00322FFB">
        <w:rPr>
          <w:rFonts w:cs="Arial"/>
          <w:sz w:val="22"/>
          <w:szCs w:val="22"/>
          <w:lang w:val="el-GR"/>
        </w:rPr>
        <w:t>................................</w:t>
      </w:r>
    </w:p>
    <w:p w:rsidR="00233A75" w:rsidRPr="00180DEC" w:rsidRDefault="00233A75" w:rsidP="00704241">
      <w:pPr>
        <w:spacing w:before="120" w:after="120" w:line="280" w:lineRule="atLeast"/>
        <w:rPr>
          <w:rFonts w:cs="Arial"/>
          <w:sz w:val="22"/>
          <w:szCs w:val="22"/>
          <w:lang w:val="el-GR"/>
        </w:rPr>
      </w:pPr>
      <w:r w:rsidRPr="00180DEC">
        <w:rPr>
          <w:rFonts w:cs="Arial"/>
          <w:sz w:val="22"/>
          <w:szCs w:val="22"/>
          <w:lang w:val="el-GR"/>
        </w:rPr>
        <w:lastRenderedPageBreak/>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FE5D23" w:rsidRPr="00180DEC" w:rsidRDefault="00FE5D23" w:rsidP="007C26FF">
      <w:pPr>
        <w:jc w:val="center"/>
        <w:rPr>
          <w:rFonts w:cs="Arial"/>
          <w:b/>
          <w:sz w:val="22"/>
          <w:szCs w:val="22"/>
          <w:lang w:val="el-GR"/>
        </w:rPr>
      </w:pPr>
    </w:p>
    <w:p w:rsidR="00233A75" w:rsidRPr="00180DEC" w:rsidRDefault="00233A75" w:rsidP="007C26FF">
      <w:pPr>
        <w:jc w:val="center"/>
        <w:rPr>
          <w:rFonts w:cs="Arial"/>
          <w:b/>
          <w:sz w:val="22"/>
          <w:szCs w:val="22"/>
          <w:lang w:val="el-GR"/>
        </w:rPr>
      </w:pPr>
      <w:r w:rsidRPr="00180DEC">
        <w:rPr>
          <w:rFonts w:cs="Arial"/>
          <w:b/>
          <w:sz w:val="22"/>
          <w:szCs w:val="22"/>
          <w:lang w:val="el-GR"/>
        </w:rPr>
        <w:t>Πίνακας εταιρικής σχέσης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2266"/>
        <w:gridCol w:w="1510"/>
        <w:gridCol w:w="2567"/>
      </w:tblGrid>
      <w:tr w:rsidR="00233A75" w:rsidRPr="00180DEC" w:rsidTr="00322FFB">
        <w:tc>
          <w:tcPr>
            <w:tcW w:w="1585" w:type="pct"/>
            <w:tcBorders>
              <w:bottom w:val="single" w:sz="4" w:space="0" w:color="auto"/>
            </w:tcBorders>
          </w:tcPr>
          <w:p w:rsidR="00233A75" w:rsidRPr="00180DEC" w:rsidRDefault="00233A75" w:rsidP="007C26FF">
            <w:pPr>
              <w:rPr>
                <w:rFonts w:cs="Arial"/>
                <w:szCs w:val="20"/>
                <w:lang w:val="el-GR"/>
              </w:rPr>
            </w:pPr>
            <w:r w:rsidRPr="00180DEC">
              <w:rPr>
                <w:rFonts w:cs="Arial"/>
                <w:szCs w:val="20"/>
                <w:lang w:val="el-GR"/>
              </w:rPr>
              <w:t>Ποσοστό:</w:t>
            </w:r>
            <w:r w:rsidR="00782528">
              <w:rPr>
                <w:rFonts w:cs="Arial"/>
                <w:szCs w:val="20"/>
                <w:lang w:val="el-GR"/>
              </w:rPr>
              <w:t>.</w:t>
            </w:r>
            <w:r w:rsidRPr="00180DEC">
              <w:rPr>
                <w:rFonts w:cs="Arial"/>
                <w:szCs w:val="20"/>
                <w:lang w:val="el-GR"/>
              </w:rPr>
              <w:t>..</w:t>
            </w:r>
          </w:p>
        </w:tc>
        <w:tc>
          <w:tcPr>
            <w:tcW w:w="1220" w:type="pct"/>
            <w:tcBorders>
              <w:bottom w:val="single" w:sz="4" w:space="0" w:color="auto"/>
            </w:tcBorders>
          </w:tcPr>
          <w:p w:rsidR="00233A75" w:rsidRPr="00180DEC" w:rsidRDefault="00233A75" w:rsidP="007C26FF">
            <w:pPr>
              <w:spacing w:line="240" w:lineRule="auto"/>
              <w:jc w:val="center"/>
              <w:rPr>
                <w:rFonts w:cs="Arial"/>
                <w:b/>
                <w:szCs w:val="20"/>
                <w:lang w:val="el-GR"/>
              </w:rPr>
            </w:pPr>
            <w:r w:rsidRPr="00180DEC">
              <w:rPr>
                <w:rFonts w:cs="Arial"/>
                <w:b/>
                <w:szCs w:val="20"/>
                <w:lang w:val="el-GR"/>
              </w:rPr>
              <w:t>Αριθμός απασχολουμένων</w:t>
            </w:r>
            <w:r w:rsidR="00782528">
              <w:rPr>
                <w:rFonts w:cs="Arial"/>
                <w:b/>
                <w:szCs w:val="20"/>
                <w:lang w:val="el-GR"/>
              </w:rPr>
              <w:t xml:space="preserve"> </w:t>
            </w:r>
            <w:r w:rsidRPr="00180DEC">
              <w:rPr>
                <w:rFonts w:cs="Arial"/>
                <w:b/>
                <w:szCs w:val="20"/>
                <w:lang w:val="el-GR"/>
              </w:rPr>
              <w:t>(ΕΜΕ)</w:t>
            </w:r>
          </w:p>
        </w:tc>
        <w:tc>
          <w:tcPr>
            <w:tcW w:w="813" w:type="pct"/>
            <w:tcBorders>
              <w:bottom w:val="single" w:sz="4" w:space="0" w:color="auto"/>
            </w:tcBorders>
          </w:tcPr>
          <w:p w:rsidR="00233A75" w:rsidRPr="00180DEC" w:rsidRDefault="00233A75" w:rsidP="007C26FF">
            <w:pPr>
              <w:spacing w:line="240" w:lineRule="auto"/>
              <w:jc w:val="center"/>
              <w:rPr>
                <w:rFonts w:cs="Arial"/>
                <w:b/>
                <w:szCs w:val="20"/>
                <w:lang w:val="el-GR"/>
              </w:rPr>
            </w:pPr>
            <w:r w:rsidRPr="00180DEC">
              <w:rPr>
                <w:rFonts w:cs="Arial"/>
                <w:b/>
                <w:szCs w:val="20"/>
                <w:lang w:val="el-GR"/>
              </w:rPr>
              <w:t>Κύκλος εργασιών (*)</w:t>
            </w:r>
          </w:p>
        </w:tc>
        <w:tc>
          <w:tcPr>
            <w:tcW w:w="1382" w:type="pct"/>
            <w:tcBorders>
              <w:bottom w:val="single" w:sz="4" w:space="0" w:color="auto"/>
            </w:tcBorders>
          </w:tcPr>
          <w:p w:rsidR="00233A75" w:rsidRPr="00180DEC" w:rsidRDefault="00233A75" w:rsidP="007C26FF">
            <w:pPr>
              <w:spacing w:line="240" w:lineRule="auto"/>
              <w:jc w:val="center"/>
              <w:rPr>
                <w:rFonts w:cs="Arial"/>
                <w:b/>
                <w:szCs w:val="20"/>
                <w:lang w:val="el-GR"/>
              </w:rPr>
            </w:pPr>
            <w:r w:rsidRPr="00180DEC">
              <w:rPr>
                <w:rFonts w:cs="Arial"/>
                <w:b/>
                <w:szCs w:val="20"/>
                <w:lang w:val="el-GR"/>
              </w:rPr>
              <w:t>Σύνολο ισολογισμού (*)</w:t>
            </w:r>
          </w:p>
        </w:tc>
      </w:tr>
      <w:tr w:rsidR="00233A75" w:rsidRPr="00180DEC" w:rsidTr="00322FFB">
        <w:tc>
          <w:tcPr>
            <w:tcW w:w="1585" w:type="pct"/>
            <w:tcBorders>
              <w:bottom w:val="single" w:sz="4" w:space="0" w:color="auto"/>
            </w:tcBorders>
          </w:tcPr>
          <w:p w:rsidR="00233A75" w:rsidRPr="00180DEC" w:rsidRDefault="00233A75" w:rsidP="007C26FF">
            <w:pPr>
              <w:rPr>
                <w:rFonts w:cs="Arial"/>
                <w:szCs w:val="20"/>
                <w:lang w:val="el-GR"/>
              </w:rPr>
            </w:pPr>
            <w:r w:rsidRPr="00180DEC">
              <w:rPr>
                <w:rFonts w:cs="Arial"/>
                <w:szCs w:val="20"/>
                <w:lang w:val="el-GR"/>
              </w:rPr>
              <w:t>Αποτελέσματα κατ’ αναλογία</w:t>
            </w:r>
          </w:p>
        </w:tc>
        <w:tc>
          <w:tcPr>
            <w:tcW w:w="1220" w:type="pct"/>
            <w:tcBorders>
              <w:bottom w:val="single" w:sz="4" w:space="0" w:color="auto"/>
            </w:tcBorders>
          </w:tcPr>
          <w:p w:rsidR="00233A75" w:rsidRPr="00180DEC" w:rsidRDefault="00233A75" w:rsidP="007C26FF">
            <w:pPr>
              <w:rPr>
                <w:rFonts w:cs="Arial"/>
                <w:szCs w:val="20"/>
                <w:lang w:val="el-GR"/>
              </w:rPr>
            </w:pPr>
          </w:p>
        </w:tc>
        <w:tc>
          <w:tcPr>
            <w:tcW w:w="813" w:type="pct"/>
            <w:tcBorders>
              <w:bottom w:val="single" w:sz="4" w:space="0" w:color="auto"/>
            </w:tcBorders>
          </w:tcPr>
          <w:p w:rsidR="00233A75" w:rsidRPr="00180DEC" w:rsidRDefault="00233A75" w:rsidP="007C26FF">
            <w:pPr>
              <w:rPr>
                <w:rFonts w:cs="Arial"/>
                <w:szCs w:val="20"/>
                <w:lang w:val="el-GR"/>
              </w:rPr>
            </w:pPr>
          </w:p>
        </w:tc>
        <w:tc>
          <w:tcPr>
            <w:tcW w:w="1382" w:type="pct"/>
            <w:tcBorders>
              <w:bottom w:val="single" w:sz="4" w:space="0" w:color="auto"/>
            </w:tcBorders>
          </w:tcPr>
          <w:p w:rsidR="00233A75" w:rsidRPr="00180DEC" w:rsidRDefault="00233A75" w:rsidP="007C26FF">
            <w:pPr>
              <w:rPr>
                <w:rFonts w:cs="Arial"/>
                <w:szCs w:val="20"/>
                <w:lang w:val="el-GR"/>
              </w:rPr>
            </w:pPr>
          </w:p>
        </w:tc>
      </w:tr>
    </w:tbl>
    <w:p w:rsidR="00233A75" w:rsidRPr="00180DEC" w:rsidRDefault="00233A75" w:rsidP="007C26FF">
      <w:pPr>
        <w:rPr>
          <w:rFonts w:cs="Arial"/>
          <w:szCs w:val="20"/>
          <w:lang w:val="el-GR"/>
        </w:rPr>
      </w:pPr>
      <w:r w:rsidRPr="00180DEC">
        <w:rPr>
          <w:rFonts w:cs="Arial"/>
          <w:szCs w:val="20"/>
          <w:lang w:val="el-GR"/>
        </w:rPr>
        <w:t>(*) σε χιλιάδες ευρώ.</w:t>
      </w:r>
    </w:p>
    <w:p w:rsidR="00233A75" w:rsidRPr="00180DEC" w:rsidRDefault="00233A75" w:rsidP="007C26FF">
      <w:pPr>
        <w:rPr>
          <w:rFonts w:cs="Arial"/>
          <w:sz w:val="22"/>
          <w:szCs w:val="22"/>
          <w:lang w:val="el-GR"/>
        </w:rPr>
      </w:pPr>
    </w:p>
    <w:p w:rsidR="00233A75" w:rsidRPr="00180DEC" w:rsidRDefault="00233A75" w:rsidP="00704241">
      <w:pPr>
        <w:spacing w:before="120" w:after="120" w:line="280" w:lineRule="atLeast"/>
        <w:rPr>
          <w:rFonts w:cs="Arial"/>
          <w:szCs w:val="20"/>
          <w:lang w:val="el-GR"/>
        </w:rPr>
      </w:pPr>
      <w:r w:rsidRPr="00180DEC">
        <w:rPr>
          <w:rFonts w:cs="Arial"/>
          <w:szCs w:val="20"/>
          <w:lang w:val="el-GR"/>
        </w:rPr>
        <w:t>Τα στοιχεία αυτά πρέπει να μεταφέρονται στον πίνακα Α του παραρτήματος Α.</w:t>
      </w:r>
    </w:p>
    <w:p w:rsidR="00233A75" w:rsidRPr="00180DEC" w:rsidRDefault="00233A75" w:rsidP="00704241">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Να προσδιοριστεί από τα κράτη μέλη σύμφωνα με τις ανάγκες τους.</w:t>
      </w:r>
    </w:p>
    <w:p w:rsidR="00233A75" w:rsidRPr="00180DEC" w:rsidRDefault="00233A75" w:rsidP="00704241">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Πρόεδρος («Chief executive»), Γενικός Διευθυντής ή αντίστοιχη θέση.</w:t>
      </w:r>
    </w:p>
    <w:p w:rsidR="00233A75" w:rsidRPr="00180DEC" w:rsidRDefault="00233A75" w:rsidP="00704241">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Ορισμός, άρθρο 6 παράγραφος 3 εδάφιο 1.</w:t>
      </w:r>
    </w:p>
    <w:p w:rsidR="00233A75" w:rsidRPr="00180DEC" w:rsidRDefault="00233A75" w:rsidP="00704241">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4</w:t>
      </w:r>
      <w:r w:rsidRPr="00180DEC">
        <w:rPr>
          <w:rFonts w:cs="Arial"/>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233A75" w:rsidRPr="00180DEC" w:rsidRDefault="00233A75" w:rsidP="007C26FF">
      <w:pPr>
        <w:spacing w:before="120" w:line="240" w:lineRule="auto"/>
        <w:jc w:val="center"/>
        <w:rPr>
          <w:rFonts w:ascii="Verdana" w:hAnsi="Verdana" w:cs="Arial"/>
          <w:b/>
          <w:lang w:val="el-GR"/>
        </w:rPr>
      </w:pPr>
    </w:p>
    <w:p w:rsidR="00233A75" w:rsidRPr="00180DEC" w:rsidRDefault="00233A75" w:rsidP="007C26FF">
      <w:pPr>
        <w:jc w:val="center"/>
        <w:rPr>
          <w:rFonts w:cs="Arial"/>
          <w:b/>
          <w:sz w:val="24"/>
          <w:lang w:val="el-GR"/>
        </w:rPr>
      </w:pPr>
      <w:r w:rsidRPr="00180DEC">
        <w:rPr>
          <w:rFonts w:ascii="Verdana" w:hAnsi="Verdana" w:cs="Arial"/>
          <w:b/>
          <w:highlight w:val="yellow"/>
          <w:lang w:val="el-GR"/>
        </w:rPr>
        <w:br w:type="page"/>
      </w:r>
      <w:r w:rsidRPr="00180DEC">
        <w:rPr>
          <w:rFonts w:cs="Arial"/>
          <w:b/>
          <w:sz w:val="24"/>
          <w:lang w:val="el-GR"/>
        </w:rPr>
        <w:lastRenderedPageBreak/>
        <w:t>ΠΑΡΑΡΤΗΜΑ Β</w:t>
      </w:r>
    </w:p>
    <w:p w:rsidR="00233A75" w:rsidRPr="00180DEC" w:rsidRDefault="00233A75" w:rsidP="007C26FF">
      <w:pPr>
        <w:spacing w:before="120" w:line="240" w:lineRule="auto"/>
        <w:jc w:val="center"/>
        <w:rPr>
          <w:rFonts w:cs="Arial"/>
          <w:b/>
          <w:sz w:val="24"/>
          <w:lang w:val="el-GR"/>
        </w:rPr>
      </w:pPr>
      <w:r w:rsidRPr="00180DEC">
        <w:rPr>
          <w:rFonts w:cs="Arial"/>
          <w:b/>
          <w:sz w:val="24"/>
          <w:lang w:val="el-GR"/>
        </w:rPr>
        <w:t>Συνδεδεμένες επιχειρήσεις</w:t>
      </w:r>
    </w:p>
    <w:p w:rsidR="00233A75" w:rsidRPr="00180DEC" w:rsidRDefault="00233A75" w:rsidP="007C26FF">
      <w:pPr>
        <w:spacing w:before="120" w:line="240" w:lineRule="auto"/>
        <w:rPr>
          <w:rFonts w:cs="Arial"/>
          <w:sz w:val="22"/>
          <w:szCs w:val="22"/>
          <w:lang w:val="el-GR"/>
        </w:rPr>
      </w:pPr>
      <w:r w:rsidRPr="00180DEC">
        <w:rPr>
          <w:rFonts w:cs="Arial"/>
          <w:sz w:val="22"/>
          <w:szCs w:val="22"/>
          <w:lang w:val="el-GR"/>
        </w:rPr>
        <w:t xml:space="preserve">Α. </w:t>
      </w:r>
      <w:r w:rsidRPr="00180DEC">
        <w:rPr>
          <w:rFonts w:cs="Arial"/>
          <w:b/>
          <w:sz w:val="22"/>
          <w:szCs w:val="22"/>
          <w:lang w:val="el-GR"/>
        </w:rPr>
        <w:t>Προσδιορισμός της περίπτωσης στην οποία υπάγεται η αιτούσα επιχείρηση</w:t>
      </w:r>
    </w:p>
    <w:p w:rsidR="00233A75" w:rsidRPr="00180DEC" w:rsidRDefault="00E02FB8" w:rsidP="00704241">
      <w:pPr>
        <w:spacing w:before="120" w:after="120" w:line="280" w:lineRule="atLeast"/>
        <w:ind w:left="425" w:hanging="425"/>
        <w:rPr>
          <w:rFonts w:cs="Arial"/>
          <w:sz w:val="22"/>
          <w:szCs w:val="22"/>
          <w:lang w:val="el-GR"/>
        </w:rPr>
      </w:pPr>
      <w:r w:rsidRPr="00180DEC">
        <w:rPr>
          <w:rFonts w:cs="Arial"/>
          <w:b/>
          <w:noProof/>
          <w:sz w:val="22"/>
          <w:szCs w:val="22"/>
          <w:lang w:val="el-GR" w:eastAsia="el-GR"/>
        </w:rPr>
        <mc:AlternateContent>
          <mc:Choice Requires="wps">
            <w:drawing>
              <wp:inline distT="0" distB="0" distL="0" distR="0" wp14:anchorId="3C402E2F" wp14:editId="05388D81">
                <wp:extent cx="114300" cy="114300"/>
                <wp:effectExtent l="0" t="0" r="19050" b="19050"/>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7"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BNIQFTHQIAADwEAAAOAAAAAAAAAAAAAAAAAC4CAABkcnMvZTJvRG9jLnhtbFBLAQItABQABgAI&#10;AAAAIQAXFtje1wAAAAMBAAAPAAAAAAAAAAAAAAAAAHcEAABkcnMvZG93bnJldi54bWxQSwUGAAAA&#10;AAQABADzAAAAewUAAAAA&#10;">
                <w10:anchorlock/>
              </v:rect>
            </w:pict>
          </mc:Fallback>
        </mc:AlternateContent>
      </w:r>
      <w:r w:rsidR="00782528">
        <w:rPr>
          <w:rFonts w:cs="Arial"/>
          <w:b/>
          <w:sz w:val="22"/>
          <w:szCs w:val="22"/>
          <w:lang w:val="el-GR"/>
        </w:rPr>
        <w:t xml:space="preserve"> </w:t>
      </w:r>
      <w:r w:rsidR="00233A75" w:rsidRPr="00180DEC">
        <w:rPr>
          <w:rFonts w:cs="Arial"/>
          <w:b/>
          <w:sz w:val="22"/>
          <w:szCs w:val="22"/>
          <w:lang w:val="el-GR"/>
        </w:rPr>
        <w:t>Περίπτωση 1</w:t>
      </w:r>
      <w:r w:rsidR="00233A75" w:rsidRPr="00180DEC">
        <w:rPr>
          <w:rFonts w:cs="Arial"/>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233A75" w:rsidRPr="00180DEC" w:rsidRDefault="00E02FB8" w:rsidP="007C26FF">
      <w:pPr>
        <w:spacing w:before="120" w:line="240" w:lineRule="auto"/>
        <w:ind w:left="426"/>
        <w:rPr>
          <w:rFonts w:cs="Arial"/>
          <w:sz w:val="22"/>
          <w:szCs w:val="22"/>
          <w:lang w:val="el-GR"/>
        </w:rPr>
      </w:pPr>
      <w:r w:rsidRPr="00180DEC">
        <w:rPr>
          <w:rFonts w:cs="Arial"/>
          <w:b/>
          <w:noProof/>
          <w:sz w:val="22"/>
          <w:szCs w:val="22"/>
          <w:lang w:val="el-GR" w:eastAsia="el-GR"/>
        </w:rPr>
        <mc:AlternateContent>
          <mc:Choice Requires="wps">
            <w:drawing>
              <wp:anchor distT="0" distB="0" distL="114300" distR="114300" simplePos="0" relativeHeight="251642880" behindDoc="0" locked="0" layoutInCell="1" allowOverlap="1" wp14:anchorId="65994BD4" wp14:editId="44FEE62C">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pt;margin-top:8.55pt;width:9pt;height:9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00233A75" w:rsidRPr="00180DEC">
        <w:rPr>
          <w:rFonts w:cs="Arial"/>
          <w:b/>
          <w:sz w:val="22"/>
          <w:szCs w:val="22"/>
          <w:lang w:val="el-GR"/>
        </w:rPr>
        <w:t>Περίπτωση 2</w:t>
      </w:r>
      <w:r w:rsidR="00233A75" w:rsidRPr="00180DEC">
        <w:rPr>
          <w:rFonts w:cs="Arial"/>
          <w:sz w:val="22"/>
          <w:szCs w:val="22"/>
          <w:lang w:val="el-GR"/>
        </w:rPr>
        <w:t>: Η αιτούσα</w:t>
      </w:r>
      <w:r w:rsidR="00782528">
        <w:rPr>
          <w:rFonts w:cs="Arial"/>
          <w:sz w:val="22"/>
          <w:szCs w:val="22"/>
          <w:lang w:val="el-GR"/>
        </w:rPr>
        <w:t xml:space="preserve"> </w:t>
      </w:r>
      <w:r w:rsidR="00233A75" w:rsidRPr="00180DEC">
        <w:rPr>
          <w:rFonts w:cs="Arial"/>
          <w:sz w:val="22"/>
          <w:szCs w:val="22"/>
          <w:lang w:val="el-GR"/>
        </w:rPr>
        <w:t>επιχείρηση ή μία ή περισσότερες επιχειρήσεις δεν καταρτίζουν ενοποιημένους λογαριασμούς ή δεν περιλαμβάνονται βάσει ενοποίησης [πίνακας Β(2)].</w:t>
      </w:r>
    </w:p>
    <w:p w:rsidR="00233A75" w:rsidRPr="00180DEC" w:rsidRDefault="00233A75" w:rsidP="007C26FF">
      <w:pPr>
        <w:spacing w:before="120" w:line="240" w:lineRule="auto"/>
        <w:rPr>
          <w:rFonts w:cs="Arial"/>
          <w:sz w:val="22"/>
          <w:szCs w:val="22"/>
          <w:lang w:val="el-GR"/>
        </w:rPr>
      </w:pPr>
      <w:r w:rsidRPr="00180DEC">
        <w:rPr>
          <w:rFonts w:cs="Arial"/>
          <w:b/>
          <w:sz w:val="22"/>
          <w:szCs w:val="22"/>
          <w:lang w:val="el-GR"/>
        </w:rPr>
        <w:t>Σημαντική σημείωση:</w:t>
      </w:r>
      <w:r w:rsidRPr="00180DEC">
        <w:rPr>
          <w:rFonts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180DEC">
        <w:rPr>
          <w:rFonts w:cs="Arial"/>
          <w:sz w:val="22"/>
          <w:szCs w:val="22"/>
          <w:vertAlign w:val="superscript"/>
          <w:lang w:val="el-GR"/>
        </w:rPr>
        <w:t>1</w:t>
      </w:r>
      <w:r w:rsidRPr="00180DEC">
        <w:rPr>
          <w:rFonts w:cs="Arial"/>
          <w:sz w:val="22"/>
          <w:szCs w:val="22"/>
          <w:lang w:val="el-GR"/>
        </w:rPr>
        <w:t>).</w:t>
      </w:r>
    </w:p>
    <w:p w:rsidR="00233A75" w:rsidRPr="00180DEC" w:rsidRDefault="00233A75" w:rsidP="007C26FF">
      <w:pPr>
        <w:spacing w:before="120" w:line="240" w:lineRule="auto"/>
        <w:rPr>
          <w:rFonts w:cs="Arial"/>
          <w:sz w:val="22"/>
          <w:szCs w:val="22"/>
          <w:lang w:val="el-GR"/>
        </w:rPr>
      </w:pPr>
    </w:p>
    <w:p w:rsidR="00233A75" w:rsidRPr="00180DEC" w:rsidRDefault="00233A75" w:rsidP="007C26FF">
      <w:pPr>
        <w:rPr>
          <w:rFonts w:cs="Arial"/>
          <w:b/>
          <w:sz w:val="22"/>
          <w:szCs w:val="22"/>
          <w:lang w:val="el-GR"/>
        </w:rPr>
      </w:pPr>
      <w:r w:rsidRPr="00180DEC">
        <w:rPr>
          <w:rFonts w:cs="Arial"/>
          <w:b/>
          <w:sz w:val="22"/>
          <w:szCs w:val="22"/>
          <w:lang w:val="el-GR"/>
        </w:rPr>
        <w:t>Β. Μέθοδοι υπολογισμού ανάλογα με την περίπτωση</w:t>
      </w:r>
    </w:p>
    <w:p w:rsidR="00233A75" w:rsidRPr="00180DEC" w:rsidRDefault="00233A75" w:rsidP="00704241">
      <w:pPr>
        <w:spacing w:before="120" w:after="120" w:line="280" w:lineRule="atLeast"/>
        <w:rPr>
          <w:rFonts w:cs="Arial"/>
          <w:sz w:val="22"/>
          <w:szCs w:val="22"/>
          <w:lang w:val="el-GR"/>
        </w:rPr>
      </w:pPr>
      <w:r w:rsidRPr="00180DEC">
        <w:rPr>
          <w:rFonts w:cs="Arial"/>
          <w:b/>
          <w:sz w:val="22"/>
          <w:szCs w:val="22"/>
          <w:lang w:val="el-GR"/>
        </w:rPr>
        <w:t xml:space="preserve">Περίπτωση 1: </w:t>
      </w:r>
      <w:r w:rsidRPr="00180DEC">
        <w:rPr>
          <w:rFonts w:cs="Arial"/>
          <w:sz w:val="22"/>
          <w:szCs w:val="22"/>
          <w:lang w:val="el-GR"/>
        </w:rPr>
        <w:t>Ως βάση υπολογισμού χρησιμοποιούνται οι ενοποιημένοι λογαριασμοί. Να συμπληρωθεί ο παρακάτω πίνακας Β(1)</w:t>
      </w:r>
    </w:p>
    <w:p w:rsidR="00233A75" w:rsidRPr="00180DEC" w:rsidRDefault="00233A75" w:rsidP="007C26FF">
      <w:pPr>
        <w:jc w:val="center"/>
        <w:rPr>
          <w:rFonts w:cs="Arial"/>
          <w:b/>
          <w:sz w:val="22"/>
          <w:szCs w:val="22"/>
          <w:lang w:val="el-GR"/>
        </w:rPr>
      </w:pPr>
      <w:r w:rsidRPr="00180DEC">
        <w:rPr>
          <w:rFonts w:cs="Arial"/>
          <w:b/>
          <w:sz w:val="22"/>
          <w:szCs w:val="22"/>
          <w:lang w:val="el-GR"/>
        </w:rPr>
        <w:t>Πίνακας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233A75" w:rsidRPr="00180DEC" w:rsidTr="00FB5D66">
        <w:tc>
          <w:tcPr>
            <w:tcW w:w="2448" w:type="dxa"/>
          </w:tcPr>
          <w:p w:rsidR="00233A75" w:rsidRPr="00180DEC" w:rsidRDefault="00233A75" w:rsidP="007C26FF">
            <w:pPr>
              <w:rPr>
                <w:rFonts w:cs="Arial"/>
                <w:szCs w:val="20"/>
                <w:lang w:val="el-GR"/>
              </w:rPr>
            </w:pPr>
          </w:p>
        </w:tc>
        <w:tc>
          <w:tcPr>
            <w:tcW w:w="2622" w:type="dxa"/>
            <w:vAlign w:val="center"/>
          </w:tcPr>
          <w:p w:rsidR="00233A75" w:rsidRPr="00180DEC" w:rsidRDefault="00233A75" w:rsidP="007C26FF">
            <w:pPr>
              <w:spacing w:line="240" w:lineRule="auto"/>
              <w:jc w:val="center"/>
              <w:rPr>
                <w:rFonts w:cs="Arial"/>
                <w:szCs w:val="20"/>
                <w:lang w:val="el-GR"/>
              </w:rPr>
            </w:pPr>
            <w:r w:rsidRPr="00180DEC">
              <w:rPr>
                <w:rFonts w:cs="Arial"/>
                <w:szCs w:val="20"/>
                <w:lang w:val="el-GR"/>
              </w:rPr>
              <w:t>Αριθμός απασχολουμένων (ΕΜΕ) (*)</w:t>
            </w:r>
          </w:p>
        </w:tc>
        <w:tc>
          <w:tcPr>
            <w:tcW w:w="1570" w:type="dxa"/>
            <w:vAlign w:val="center"/>
          </w:tcPr>
          <w:p w:rsidR="00233A75" w:rsidRPr="00180DEC" w:rsidRDefault="00233A75" w:rsidP="007C26FF">
            <w:pPr>
              <w:spacing w:line="240" w:lineRule="auto"/>
              <w:jc w:val="center"/>
              <w:rPr>
                <w:rFonts w:cs="Arial"/>
                <w:szCs w:val="20"/>
                <w:lang w:val="el-GR"/>
              </w:rPr>
            </w:pPr>
            <w:r w:rsidRPr="00180DEC">
              <w:rPr>
                <w:rFonts w:cs="Arial"/>
                <w:szCs w:val="20"/>
                <w:lang w:val="el-GR"/>
              </w:rPr>
              <w:t>Κύκλος εργασιών (**)</w:t>
            </w:r>
          </w:p>
        </w:tc>
        <w:tc>
          <w:tcPr>
            <w:tcW w:w="2448" w:type="dxa"/>
            <w:vAlign w:val="center"/>
          </w:tcPr>
          <w:p w:rsidR="00233A75" w:rsidRPr="00180DEC" w:rsidRDefault="00233A75" w:rsidP="007C26FF">
            <w:pPr>
              <w:spacing w:line="240" w:lineRule="auto"/>
              <w:jc w:val="center"/>
              <w:rPr>
                <w:rFonts w:cs="Arial"/>
                <w:szCs w:val="20"/>
                <w:lang w:val="el-GR"/>
              </w:rPr>
            </w:pPr>
            <w:r w:rsidRPr="00180DEC">
              <w:rPr>
                <w:rFonts w:cs="Arial"/>
                <w:szCs w:val="20"/>
                <w:lang w:val="el-GR"/>
              </w:rPr>
              <w:t>Σύνολο ισολογισμού (**)</w:t>
            </w:r>
          </w:p>
        </w:tc>
      </w:tr>
      <w:tr w:rsidR="00233A75" w:rsidRPr="00180DEC" w:rsidTr="00FB5D66">
        <w:trPr>
          <w:trHeight w:val="631"/>
        </w:trPr>
        <w:tc>
          <w:tcPr>
            <w:tcW w:w="2448" w:type="dxa"/>
            <w:vAlign w:val="center"/>
          </w:tcPr>
          <w:p w:rsidR="00233A75" w:rsidRPr="00180DEC" w:rsidRDefault="00233A75" w:rsidP="007C26FF">
            <w:pPr>
              <w:jc w:val="left"/>
              <w:rPr>
                <w:rFonts w:cs="Arial"/>
                <w:szCs w:val="20"/>
                <w:lang w:val="el-GR"/>
              </w:rPr>
            </w:pPr>
            <w:r w:rsidRPr="00180DEC">
              <w:rPr>
                <w:rFonts w:cs="Arial"/>
                <w:szCs w:val="20"/>
                <w:lang w:val="el-GR"/>
              </w:rPr>
              <w:t>Σύνολο</w:t>
            </w:r>
          </w:p>
        </w:tc>
        <w:tc>
          <w:tcPr>
            <w:tcW w:w="2622" w:type="dxa"/>
          </w:tcPr>
          <w:p w:rsidR="00233A75" w:rsidRPr="00180DEC" w:rsidRDefault="00233A75" w:rsidP="007C26FF">
            <w:pPr>
              <w:rPr>
                <w:rFonts w:cs="Arial"/>
                <w:szCs w:val="20"/>
                <w:lang w:val="el-GR"/>
              </w:rPr>
            </w:pPr>
          </w:p>
        </w:tc>
        <w:tc>
          <w:tcPr>
            <w:tcW w:w="1570" w:type="dxa"/>
          </w:tcPr>
          <w:p w:rsidR="00233A75" w:rsidRPr="00180DEC" w:rsidRDefault="00233A75" w:rsidP="007C26FF">
            <w:pPr>
              <w:rPr>
                <w:rFonts w:cs="Arial"/>
                <w:szCs w:val="20"/>
                <w:lang w:val="el-GR"/>
              </w:rPr>
            </w:pPr>
          </w:p>
        </w:tc>
        <w:tc>
          <w:tcPr>
            <w:tcW w:w="2448" w:type="dxa"/>
          </w:tcPr>
          <w:p w:rsidR="00233A75" w:rsidRPr="00180DEC" w:rsidRDefault="00233A75" w:rsidP="007C26FF">
            <w:pPr>
              <w:rPr>
                <w:rFonts w:cs="Arial"/>
                <w:szCs w:val="20"/>
                <w:lang w:val="el-GR"/>
              </w:rPr>
            </w:pPr>
          </w:p>
        </w:tc>
      </w:tr>
    </w:tbl>
    <w:p w:rsidR="00233A75" w:rsidRPr="00180DEC" w:rsidRDefault="00233A75" w:rsidP="007C26FF">
      <w:pPr>
        <w:rPr>
          <w:rFonts w:cs="Arial"/>
          <w:b/>
          <w:sz w:val="22"/>
          <w:szCs w:val="22"/>
          <w:lang w:val="el-GR"/>
        </w:rPr>
      </w:pPr>
    </w:p>
    <w:p w:rsidR="00233A75" w:rsidRPr="00180DEC" w:rsidRDefault="00233A75" w:rsidP="00704241">
      <w:pPr>
        <w:spacing w:before="120" w:after="120" w:line="280" w:lineRule="atLeast"/>
        <w:rPr>
          <w:rFonts w:cs="Arial"/>
          <w:szCs w:val="20"/>
          <w:lang w:val="el-GR"/>
        </w:rPr>
      </w:pPr>
      <w:r w:rsidRPr="00180DEC">
        <w:rPr>
          <w:rFonts w:cs="Arial"/>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233A75" w:rsidRPr="00180DEC" w:rsidRDefault="00233A75" w:rsidP="00704241">
      <w:pPr>
        <w:spacing w:before="120" w:after="120" w:line="280" w:lineRule="atLeast"/>
        <w:rPr>
          <w:rFonts w:cs="Arial"/>
          <w:szCs w:val="20"/>
          <w:lang w:val="el-GR"/>
        </w:rPr>
      </w:pPr>
      <w:r w:rsidRPr="00180DEC">
        <w:rPr>
          <w:rFonts w:cs="Arial"/>
          <w:szCs w:val="20"/>
          <w:lang w:val="el-GR"/>
        </w:rPr>
        <w:t>(**) σε χιλιάδες ευρώ.</w:t>
      </w:r>
    </w:p>
    <w:p w:rsidR="00233A75" w:rsidRPr="00180DEC" w:rsidRDefault="00233A75" w:rsidP="00704241">
      <w:pPr>
        <w:spacing w:before="120" w:after="120" w:line="280" w:lineRule="atLeast"/>
        <w:rPr>
          <w:rFonts w:cs="Arial"/>
          <w:szCs w:val="20"/>
          <w:lang w:val="el-GR"/>
        </w:rPr>
      </w:pPr>
      <w:r w:rsidRPr="00180DEC">
        <w:rPr>
          <w:rFonts w:cs="Arial"/>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rsidR="00233A75" w:rsidRPr="00180DEC" w:rsidRDefault="00233A75" w:rsidP="00704241">
      <w:pPr>
        <w:spacing w:before="120" w:after="120" w:line="280" w:lineRule="atLeast"/>
        <w:rPr>
          <w:rFonts w:cs="Arial"/>
          <w:sz w:val="22"/>
          <w:szCs w:val="22"/>
          <w:highlight w:val="yellow"/>
          <w:lang w:val="el-GR"/>
        </w:rPr>
      </w:pPr>
    </w:p>
    <w:p w:rsidR="00233A75" w:rsidRPr="00180DEC" w:rsidRDefault="00233A75" w:rsidP="00704241">
      <w:pPr>
        <w:spacing w:before="120" w:after="120" w:line="280" w:lineRule="atLeast"/>
        <w:rPr>
          <w:rFonts w:cs="Arial"/>
          <w:sz w:val="22"/>
          <w:szCs w:val="22"/>
          <w:lang w:val="el-GR"/>
        </w:rPr>
      </w:pPr>
      <w:r w:rsidRPr="00180DEC">
        <w:rPr>
          <w:rFonts w:ascii="Verdana" w:hAnsi="Verdana" w:cs="Arial"/>
          <w:highlight w:val="yellow"/>
          <w:lang w:val="el-GR"/>
        </w:rPr>
        <w:br w:type="page"/>
      </w:r>
      <w:r w:rsidRPr="00180DEC">
        <w:rPr>
          <w:rFonts w:cs="Arial"/>
          <w:sz w:val="22"/>
          <w:szCs w:val="22"/>
          <w:lang w:val="el-GR"/>
        </w:rPr>
        <w:lastRenderedPageBreak/>
        <w:t>Προσδιορισμός των επιχειρήσεων που περιλαμβάνονται βάσει ενοποίησης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6"/>
        <w:gridCol w:w="1793"/>
        <w:gridCol w:w="1796"/>
        <w:gridCol w:w="2541"/>
      </w:tblGrid>
      <w:tr w:rsidR="00233A75" w:rsidRPr="00625B1E" w:rsidTr="00322FFB">
        <w:tc>
          <w:tcPr>
            <w:tcW w:w="1699" w:type="pct"/>
            <w:vAlign w:val="center"/>
          </w:tcPr>
          <w:p w:rsidR="00233A75" w:rsidRPr="00180DEC" w:rsidRDefault="00233A75" w:rsidP="00322FFB">
            <w:pPr>
              <w:spacing w:line="240" w:lineRule="auto"/>
              <w:jc w:val="center"/>
              <w:rPr>
                <w:rFonts w:cs="Arial"/>
                <w:b/>
                <w:szCs w:val="20"/>
                <w:lang w:val="el-GR"/>
              </w:rPr>
            </w:pPr>
            <w:r w:rsidRPr="00180DEC">
              <w:rPr>
                <w:rFonts w:cs="Arial"/>
                <w:b/>
                <w:szCs w:val="20"/>
                <w:lang w:val="el-GR"/>
              </w:rPr>
              <w:t>Συνεργαζόμενη επιχείρηση (επωνυμία/ ακριβή στοιχεία</w:t>
            </w:r>
          </w:p>
        </w:tc>
        <w:tc>
          <w:tcPr>
            <w:tcW w:w="965" w:type="pct"/>
            <w:vAlign w:val="center"/>
          </w:tcPr>
          <w:p w:rsidR="00233A75" w:rsidRPr="00180DEC" w:rsidRDefault="00233A75" w:rsidP="00322FFB">
            <w:pPr>
              <w:spacing w:line="240" w:lineRule="auto"/>
              <w:jc w:val="center"/>
              <w:rPr>
                <w:rFonts w:cs="Arial"/>
                <w:b/>
                <w:szCs w:val="20"/>
                <w:lang w:val="el-GR"/>
              </w:rPr>
            </w:pPr>
            <w:r w:rsidRPr="00180DEC">
              <w:rPr>
                <w:rFonts w:cs="Arial"/>
                <w:b/>
                <w:szCs w:val="20"/>
                <w:lang w:val="el-GR"/>
              </w:rPr>
              <w:t>Διεύθυνση της εταιρικής έδρας</w:t>
            </w:r>
          </w:p>
        </w:tc>
        <w:tc>
          <w:tcPr>
            <w:tcW w:w="967" w:type="pct"/>
            <w:vAlign w:val="center"/>
          </w:tcPr>
          <w:p w:rsidR="00233A75" w:rsidRPr="00180DEC" w:rsidRDefault="00233A75" w:rsidP="00322FFB">
            <w:pPr>
              <w:spacing w:line="240" w:lineRule="auto"/>
              <w:jc w:val="center"/>
              <w:rPr>
                <w:rFonts w:cs="Arial"/>
                <w:b/>
                <w:szCs w:val="20"/>
                <w:lang w:val="el-GR"/>
              </w:rPr>
            </w:pPr>
            <w:r w:rsidRPr="00180DEC">
              <w:rPr>
                <w:rFonts w:cs="Arial"/>
                <w:b/>
                <w:szCs w:val="20"/>
                <w:lang w:val="el-GR"/>
              </w:rPr>
              <w:t>Αριθμός μητρώου ή ΦΠΑ (*)</w:t>
            </w:r>
          </w:p>
        </w:tc>
        <w:tc>
          <w:tcPr>
            <w:tcW w:w="1368" w:type="pct"/>
            <w:vAlign w:val="center"/>
          </w:tcPr>
          <w:p w:rsidR="00233A75" w:rsidRPr="00180DEC" w:rsidRDefault="00233A75" w:rsidP="00322FFB">
            <w:pPr>
              <w:spacing w:line="240" w:lineRule="auto"/>
              <w:jc w:val="center"/>
              <w:rPr>
                <w:rFonts w:cs="Arial"/>
                <w:b/>
                <w:szCs w:val="20"/>
                <w:lang w:val="el-GR"/>
              </w:rPr>
            </w:pPr>
            <w:r w:rsidRPr="00180DEC">
              <w:rPr>
                <w:rFonts w:cs="Arial"/>
                <w:b/>
                <w:szCs w:val="20"/>
                <w:lang w:val="el-GR"/>
              </w:rPr>
              <w:t>Ονοματεπώνυμο και τίτλος του ή των βασικών διευθυνόντων (**)</w:t>
            </w:r>
          </w:p>
        </w:tc>
      </w:tr>
      <w:tr w:rsidR="00233A75" w:rsidRPr="00180DEC" w:rsidTr="00322FFB">
        <w:tc>
          <w:tcPr>
            <w:tcW w:w="1699" w:type="pct"/>
          </w:tcPr>
          <w:p w:rsidR="00233A75" w:rsidRPr="00180DEC" w:rsidRDefault="00233A75" w:rsidP="007C26FF">
            <w:pPr>
              <w:rPr>
                <w:rFonts w:cs="Arial"/>
                <w:szCs w:val="20"/>
                <w:lang w:val="el-GR"/>
              </w:rPr>
            </w:pPr>
            <w:r w:rsidRPr="00180DEC">
              <w:rPr>
                <w:rFonts w:cs="Arial"/>
                <w:szCs w:val="20"/>
                <w:lang w:val="el-GR"/>
              </w:rPr>
              <w:t>Α.</w:t>
            </w:r>
          </w:p>
        </w:tc>
        <w:tc>
          <w:tcPr>
            <w:tcW w:w="965" w:type="pct"/>
          </w:tcPr>
          <w:p w:rsidR="00233A75" w:rsidRPr="00180DEC" w:rsidRDefault="00233A75" w:rsidP="007C26FF">
            <w:pPr>
              <w:rPr>
                <w:rFonts w:cs="Arial"/>
                <w:szCs w:val="20"/>
                <w:lang w:val="el-GR"/>
              </w:rPr>
            </w:pPr>
          </w:p>
        </w:tc>
        <w:tc>
          <w:tcPr>
            <w:tcW w:w="967" w:type="pct"/>
          </w:tcPr>
          <w:p w:rsidR="00233A75" w:rsidRPr="00180DEC" w:rsidRDefault="00233A75" w:rsidP="007C26FF">
            <w:pPr>
              <w:rPr>
                <w:rFonts w:cs="Arial"/>
                <w:szCs w:val="20"/>
                <w:lang w:val="el-GR"/>
              </w:rPr>
            </w:pPr>
          </w:p>
        </w:tc>
        <w:tc>
          <w:tcPr>
            <w:tcW w:w="1368" w:type="pct"/>
          </w:tcPr>
          <w:p w:rsidR="00233A75" w:rsidRPr="00180DEC" w:rsidRDefault="00233A75" w:rsidP="007C26FF">
            <w:pPr>
              <w:rPr>
                <w:rFonts w:cs="Arial"/>
                <w:szCs w:val="20"/>
                <w:lang w:val="el-GR"/>
              </w:rPr>
            </w:pPr>
          </w:p>
        </w:tc>
      </w:tr>
      <w:tr w:rsidR="00233A75" w:rsidRPr="00180DEC" w:rsidTr="00322FFB">
        <w:tc>
          <w:tcPr>
            <w:tcW w:w="1699" w:type="pct"/>
          </w:tcPr>
          <w:p w:rsidR="00233A75" w:rsidRPr="00180DEC" w:rsidRDefault="00233A75" w:rsidP="007C26FF">
            <w:pPr>
              <w:rPr>
                <w:rFonts w:cs="Arial"/>
                <w:szCs w:val="20"/>
                <w:lang w:val="el-GR"/>
              </w:rPr>
            </w:pPr>
            <w:r w:rsidRPr="00180DEC">
              <w:rPr>
                <w:rFonts w:cs="Arial"/>
                <w:szCs w:val="20"/>
                <w:lang w:val="el-GR"/>
              </w:rPr>
              <w:t>Β.</w:t>
            </w:r>
          </w:p>
        </w:tc>
        <w:tc>
          <w:tcPr>
            <w:tcW w:w="965" w:type="pct"/>
          </w:tcPr>
          <w:p w:rsidR="00233A75" w:rsidRPr="00180DEC" w:rsidRDefault="00233A75" w:rsidP="007C26FF">
            <w:pPr>
              <w:rPr>
                <w:rFonts w:cs="Arial"/>
                <w:szCs w:val="20"/>
                <w:lang w:val="el-GR"/>
              </w:rPr>
            </w:pPr>
          </w:p>
        </w:tc>
        <w:tc>
          <w:tcPr>
            <w:tcW w:w="967" w:type="pct"/>
          </w:tcPr>
          <w:p w:rsidR="00233A75" w:rsidRPr="00180DEC" w:rsidRDefault="00233A75" w:rsidP="007C26FF">
            <w:pPr>
              <w:rPr>
                <w:rFonts w:cs="Arial"/>
                <w:szCs w:val="20"/>
                <w:lang w:val="el-GR"/>
              </w:rPr>
            </w:pPr>
          </w:p>
        </w:tc>
        <w:tc>
          <w:tcPr>
            <w:tcW w:w="1368" w:type="pct"/>
          </w:tcPr>
          <w:p w:rsidR="00233A75" w:rsidRPr="00180DEC" w:rsidRDefault="00233A75" w:rsidP="007C26FF">
            <w:pPr>
              <w:rPr>
                <w:rFonts w:cs="Arial"/>
                <w:szCs w:val="20"/>
                <w:lang w:val="el-GR"/>
              </w:rPr>
            </w:pPr>
          </w:p>
        </w:tc>
      </w:tr>
      <w:tr w:rsidR="00233A75" w:rsidRPr="00180DEC" w:rsidTr="00322FFB">
        <w:tc>
          <w:tcPr>
            <w:tcW w:w="1699" w:type="pct"/>
          </w:tcPr>
          <w:p w:rsidR="00233A75" w:rsidRPr="00180DEC" w:rsidRDefault="00233A75" w:rsidP="007C26FF">
            <w:pPr>
              <w:rPr>
                <w:rFonts w:cs="Arial"/>
                <w:szCs w:val="20"/>
                <w:lang w:val="el-GR"/>
              </w:rPr>
            </w:pPr>
            <w:r w:rsidRPr="00180DEC">
              <w:rPr>
                <w:rFonts w:cs="Arial"/>
                <w:szCs w:val="20"/>
                <w:lang w:val="el-GR"/>
              </w:rPr>
              <w:t>Γ.</w:t>
            </w:r>
          </w:p>
        </w:tc>
        <w:tc>
          <w:tcPr>
            <w:tcW w:w="965" w:type="pct"/>
          </w:tcPr>
          <w:p w:rsidR="00233A75" w:rsidRPr="00180DEC" w:rsidRDefault="00233A75" w:rsidP="007C26FF">
            <w:pPr>
              <w:rPr>
                <w:rFonts w:cs="Arial"/>
                <w:szCs w:val="20"/>
                <w:lang w:val="el-GR"/>
              </w:rPr>
            </w:pPr>
          </w:p>
        </w:tc>
        <w:tc>
          <w:tcPr>
            <w:tcW w:w="967" w:type="pct"/>
          </w:tcPr>
          <w:p w:rsidR="00233A75" w:rsidRPr="00180DEC" w:rsidRDefault="00233A75" w:rsidP="007C26FF">
            <w:pPr>
              <w:rPr>
                <w:rFonts w:cs="Arial"/>
                <w:szCs w:val="20"/>
                <w:lang w:val="el-GR"/>
              </w:rPr>
            </w:pPr>
          </w:p>
        </w:tc>
        <w:tc>
          <w:tcPr>
            <w:tcW w:w="1368" w:type="pct"/>
          </w:tcPr>
          <w:p w:rsidR="00233A75" w:rsidRPr="00180DEC" w:rsidRDefault="00233A75" w:rsidP="007C26FF">
            <w:pPr>
              <w:rPr>
                <w:rFonts w:cs="Arial"/>
                <w:szCs w:val="20"/>
                <w:lang w:val="el-GR"/>
              </w:rPr>
            </w:pPr>
          </w:p>
        </w:tc>
      </w:tr>
      <w:tr w:rsidR="00233A75" w:rsidRPr="00180DEC" w:rsidTr="00322FFB">
        <w:tc>
          <w:tcPr>
            <w:tcW w:w="1699" w:type="pct"/>
          </w:tcPr>
          <w:p w:rsidR="00233A75" w:rsidRPr="00180DEC" w:rsidRDefault="00233A75" w:rsidP="007C26FF">
            <w:pPr>
              <w:rPr>
                <w:rFonts w:cs="Arial"/>
                <w:szCs w:val="20"/>
                <w:lang w:val="el-GR"/>
              </w:rPr>
            </w:pPr>
            <w:r w:rsidRPr="00180DEC">
              <w:rPr>
                <w:rFonts w:cs="Arial"/>
                <w:szCs w:val="20"/>
                <w:lang w:val="el-GR"/>
              </w:rPr>
              <w:t>Δ.</w:t>
            </w:r>
          </w:p>
        </w:tc>
        <w:tc>
          <w:tcPr>
            <w:tcW w:w="965" w:type="pct"/>
          </w:tcPr>
          <w:p w:rsidR="00233A75" w:rsidRPr="00180DEC" w:rsidRDefault="00233A75" w:rsidP="007C26FF">
            <w:pPr>
              <w:rPr>
                <w:rFonts w:cs="Arial"/>
                <w:szCs w:val="20"/>
                <w:lang w:val="el-GR"/>
              </w:rPr>
            </w:pPr>
          </w:p>
        </w:tc>
        <w:tc>
          <w:tcPr>
            <w:tcW w:w="967" w:type="pct"/>
          </w:tcPr>
          <w:p w:rsidR="00233A75" w:rsidRPr="00180DEC" w:rsidRDefault="00233A75" w:rsidP="007C26FF">
            <w:pPr>
              <w:rPr>
                <w:rFonts w:cs="Arial"/>
                <w:szCs w:val="20"/>
                <w:lang w:val="el-GR"/>
              </w:rPr>
            </w:pPr>
          </w:p>
        </w:tc>
        <w:tc>
          <w:tcPr>
            <w:tcW w:w="1368" w:type="pct"/>
          </w:tcPr>
          <w:p w:rsidR="00233A75" w:rsidRPr="00180DEC" w:rsidRDefault="00233A75" w:rsidP="007C26FF">
            <w:pPr>
              <w:rPr>
                <w:rFonts w:cs="Arial"/>
                <w:szCs w:val="20"/>
                <w:lang w:val="el-GR"/>
              </w:rPr>
            </w:pPr>
          </w:p>
        </w:tc>
      </w:tr>
      <w:tr w:rsidR="00233A75" w:rsidRPr="00180DEC" w:rsidTr="00322FFB">
        <w:tc>
          <w:tcPr>
            <w:tcW w:w="1699" w:type="pct"/>
          </w:tcPr>
          <w:p w:rsidR="00233A75" w:rsidRPr="00180DEC" w:rsidRDefault="00233A75" w:rsidP="007C26FF">
            <w:pPr>
              <w:rPr>
                <w:rFonts w:cs="Arial"/>
                <w:szCs w:val="20"/>
                <w:lang w:val="el-GR"/>
              </w:rPr>
            </w:pPr>
            <w:r w:rsidRPr="00180DEC">
              <w:rPr>
                <w:rFonts w:cs="Arial"/>
                <w:szCs w:val="20"/>
                <w:lang w:val="el-GR"/>
              </w:rPr>
              <w:t>Ε.</w:t>
            </w:r>
          </w:p>
        </w:tc>
        <w:tc>
          <w:tcPr>
            <w:tcW w:w="965" w:type="pct"/>
          </w:tcPr>
          <w:p w:rsidR="00233A75" w:rsidRPr="00180DEC" w:rsidRDefault="00233A75" w:rsidP="007C26FF">
            <w:pPr>
              <w:rPr>
                <w:rFonts w:cs="Arial"/>
                <w:szCs w:val="20"/>
                <w:lang w:val="el-GR"/>
              </w:rPr>
            </w:pPr>
          </w:p>
        </w:tc>
        <w:tc>
          <w:tcPr>
            <w:tcW w:w="967" w:type="pct"/>
          </w:tcPr>
          <w:p w:rsidR="00233A75" w:rsidRPr="00180DEC" w:rsidRDefault="00233A75" w:rsidP="007C26FF">
            <w:pPr>
              <w:rPr>
                <w:rFonts w:cs="Arial"/>
                <w:szCs w:val="20"/>
                <w:lang w:val="el-GR"/>
              </w:rPr>
            </w:pPr>
          </w:p>
        </w:tc>
        <w:tc>
          <w:tcPr>
            <w:tcW w:w="1368" w:type="pct"/>
          </w:tcPr>
          <w:p w:rsidR="00233A75" w:rsidRPr="00180DEC" w:rsidRDefault="00233A75" w:rsidP="007C26FF">
            <w:pPr>
              <w:rPr>
                <w:rFonts w:cs="Arial"/>
                <w:szCs w:val="20"/>
                <w:lang w:val="el-GR"/>
              </w:rPr>
            </w:pPr>
          </w:p>
        </w:tc>
      </w:tr>
    </w:tbl>
    <w:p w:rsidR="00233A75" w:rsidRPr="00180DEC" w:rsidRDefault="00233A75" w:rsidP="007C26FF">
      <w:pPr>
        <w:rPr>
          <w:rFonts w:cs="Arial"/>
          <w:szCs w:val="20"/>
          <w:lang w:val="el-GR"/>
        </w:rPr>
      </w:pPr>
      <w:r w:rsidRPr="00180DEC">
        <w:rPr>
          <w:rFonts w:cs="Arial"/>
          <w:szCs w:val="20"/>
          <w:lang w:val="el-GR"/>
        </w:rPr>
        <w:t>(*) Να προσδιοριστεί από τα κράτη μέλη σύμφωνα με τις ανάγκες τους.</w:t>
      </w:r>
    </w:p>
    <w:p w:rsidR="00233A75" w:rsidRPr="00180DEC" w:rsidRDefault="00233A75" w:rsidP="007C26FF">
      <w:pPr>
        <w:rPr>
          <w:rFonts w:cs="Arial"/>
          <w:szCs w:val="20"/>
          <w:lang w:val="el-GR"/>
        </w:rPr>
      </w:pPr>
      <w:r w:rsidRPr="00180DEC">
        <w:rPr>
          <w:rFonts w:cs="Arial"/>
          <w:szCs w:val="20"/>
          <w:lang w:val="el-GR"/>
        </w:rPr>
        <w:t>(**) Πρόεδρος (Chief executive), Γενικός Διευθυντής ή αντίστοιχη θέση.</w:t>
      </w:r>
    </w:p>
    <w:p w:rsidR="00233A75" w:rsidRPr="00180DEC" w:rsidRDefault="00233A75" w:rsidP="00704241">
      <w:pPr>
        <w:spacing w:before="120" w:after="120" w:line="280" w:lineRule="atLeast"/>
        <w:rPr>
          <w:rFonts w:cs="Arial"/>
          <w:sz w:val="22"/>
          <w:szCs w:val="22"/>
          <w:lang w:val="el-GR"/>
        </w:rPr>
      </w:pPr>
      <w:r w:rsidRPr="00180DEC">
        <w:rPr>
          <w:rFonts w:cs="Arial"/>
          <w:b/>
          <w:sz w:val="22"/>
          <w:szCs w:val="22"/>
          <w:lang w:val="el-GR"/>
        </w:rPr>
        <w:t xml:space="preserve">Σημαντική σημείωση: </w:t>
      </w:r>
      <w:r w:rsidRPr="00180DEC">
        <w:rPr>
          <w:rFonts w:cs="Arial"/>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233A75" w:rsidRPr="00180DEC" w:rsidRDefault="00233A75" w:rsidP="00704241">
      <w:pPr>
        <w:spacing w:before="120" w:after="120" w:line="280" w:lineRule="atLeast"/>
        <w:rPr>
          <w:rFonts w:cs="Arial"/>
          <w:sz w:val="22"/>
          <w:szCs w:val="22"/>
          <w:lang w:val="el-GR"/>
        </w:rPr>
      </w:pPr>
      <w:r w:rsidRPr="00180DEC">
        <w:rPr>
          <w:rFonts w:cs="Arial"/>
          <w:b/>
          <w:sz w:val="22"/>
          <w:szCs w:val="22"/>
          <w:lang w:val="el-GR"/>
        </w:rPr>
        <w:t>Περίπτωση 2</w:t>
      </w:r>
      <w:r w:rsidRPr="00180DEC">
        <w:rPr>
          <w:rFonts w:cs="Arial"/>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233A75" w:rsidRPr="00180DEC" w:rsidRDefault="00233A75" w:rsidP="007C26FF">
      <w:pPr>
        <w:jc w:val="center"/>
        <w:rPr>
          <w:rFonts w:cs="Arial"/>
          <w:b/>
          <w:sz w:val="22"/>
          <w:szCs w:val="22"/>
          <w:lang w:val="el-GR"/>
        </w:rPr>
      </w:pPr>
      <w:r w:rsidRPr="00180DEC">
        <w:rPr>
          <w:rFonts w:cs="Arial"/>
          <w:b/>
          <w:sz w:val="22"/>
          <w:szCs w:val="22"/>
          <w:lang w:val="el-GR"/>
        </w:rPr>
        <w:t>Πίνακας Β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2723"/>
        <w:gridCol w:w="1707"/>
        <w:gridCol w:w="2087"/>
      </w:tblGrid>
      <w:tr w:rsidR="00233A75" w:rsidRPr="00180DEC" w:rsidTr="00322FFB">
        <w:tc>
          <w:tcPr>
            <w:tcW w:w="1491" w:type="pct"/>
          </w:tcPr>
          <w:p w:rsidR="00233A75" w:rsidRPr="00180DEC" w:rsidRDefault="00233A75" w:rsidP="007C26FF">
            <w:pPr>
              <w:spacing w:line="240" w:lineRule="auto"/>
              <w:rPr>
                <w:rFonts w:cs="Arial"/>
                <w:szCs w:val="20"/>
                <w:lang w:val="el-GR"/>
              </w:rPr>
            </w:pPr>
            <w:r w:rsidRPr="00180DEC">
              <w:rPr>
                <w:rFonts w:cs="Arial"/>
                <w:szCs w:val="20"/>
                <w:lang w:val="el-GR"/>
              </w:rPr>
              <w:t>Επιχείρηση αριθ.:</w:t>
            </w:r>
          </w:p>
        </w:tc>
        <w:tc>
          <w:tcPr>
            <w:tcW w:w="1466" w:type="pct"/>
          </w:tcPr>
          <w:p w:rsidR="00233A75" w:rsidRPr="00180DEC" w:rsidRDefault="00233A75" w:rsidP="007C26FF">
            <w:pPr>
              <w:spacing w:line="240" w:lineRule="auto"/>
              <w:jc w:val="center"/>
              <w:rPr>
                <w:rFonts w:cs="Arial"/>
                <w:szCs w:val="20"/>
                <w:lang w:val="el-GR"/>
              </w:rPr>
            </w:pPr>
            <w:r w:rsidRPr="00180DEC">
              <w:rPr>
                <w:rFonts w:cs="Arial"/>
                <w:szCs w:val="20"/>
                <w:lang w:val="el-GR"/>
              </w:rPr>
              <w:t>Αριθμός απασχολουμένων (ΕΜΕ)</w:t>
            </w:r>
          </w:p>
        </w:tc>
        <w:tc>
          <w:tcPr>
            <w:tcW w:w="919" w:type="pct"/>
          </w:tcPr>
          <w:p w:rsidR="00233A75" w:rsidRPr="00180DEC" w:rsidRDefault="00233A75" w:rsidP="007C26FF">
            <w:pPr>
              <w:spacing w:line="240" w:lineRule="auto"/>
              <w:jc w:val="center"/>
              <w:rPr>
                <w:rFonts w:cs="Arial"/>
                <w:szCs w:val="20"/>
                <w:lang w:val="el-GR"/>
              </w:rPr>
            </w:pPr>
            <w:r w:rsidRPr="00180DEC">
              <w:rPr>
                <w:rFonts w:cs="Arial"/>
                <w:szCs w:val="20"/>
                <w:lang w:val="el-GR"/>
              </w:rPr>
              <w:t>Κύκλος εργασιών (**)</w:t>
            </w:r>
          </w:p>
        </w:tc>
        <w:tc>
          <w:tcPr>
            <w:tcW w:w="1124" w:type="pct"/>
          </w:tcPr>
          <w:p w:rsidR="00233A75" w:rsidRPr="00180DEC" w:rsidRDefault="00233A75" w:rsidP="007C26FF">
            <w:pPr>
              <w:spacing w:line="240" w:lineRule="auto"/>
              <w:jc w:val="center"/>
              <w:rPr>
                <w:rFonts w:cs="Arial"/>
                <w:szCs w:val="20"/>
                <w:lang w:val="el-GR"/>
              </w:rPr>
            </w:pPr>
            <w:r w:rsidRPr="00180DEC">
              <w:rPr>
                <w:rFonts w:cs="Arial"/>
                <w:szCs w:val="20"/>
                <w:lang w:val="el-GR"/>
              </w:rPr>
              <w:t>Σύνολο ισολογισμού (**)</w:t>
            </w:r>
          </w:p>
        </w:tc>
      </w:tr>
      <w:tr w:rsidR="00233A75" w:rsidRPr="00180DEC" w:rsidTr="00322FFB">
        <w:tc>
          <w:tcPr>
            <w:tcW w:w="1491" w:type="pct"/>
          </w:tcPr>
          <w:p w:rsidR="00233A75" w:rsidRPr="00180DEC" w:rsidRDefault="00233A75" w:rsidP="007C26FF">
            <w:pPr>
              <w:rPr>
                <w:rFonts w:cs="Arial"/>
                <w:szCs w:val="20"/>
                <w:lang w:val="el-GR"/>
              </w:rPr>
            </w:pPr>
            <w:r w:rsidRPr="00180DEC">
              <w:rPr>
                <w:rFonts w:cs="Arial"/>
                <w:szCs w:val="20"/>
                <w:lang w:val="el-GR"/>
              </w:rPr>
              <w:t>1. (*)</w:t>
            </w:r>
          </w:p>
        </w:tc>
        <w:tc>
          <w:tcPr>
            <w:tcW w:w="1466" w:type="pct"/>
          </w:tcPr>
          <w:p w:rsidR="00233A75" w:rsidRPr="00180DEC" w:rsidRDefault="00233A75" w:rsidP="007C26FF">
            <w:pPr>
              <w:rPr>
                <w:rFonts w:cs="Arial"/>
                <w:szCs w:val="20"/>
                <w:lang w:val="el-GR"/>
              </w:rPr>
            </w:pPr>
          </w:p>
        </w:tc>
        <w:tc>
          <w:tcPr>
            <w:tcW w:w="919" w:type="pct"/>
          </w:tcPr>
          <w:p w:rsidR="00233A75" w:rsidRPr="00180DEC" w:rsidRDefault="00233A75" w:rsidP="007C26FF">
            <w:pPr>
              <w:rPr>
                <w:rFonts w:cs="Arial"/>
                <w:szCs w:val="20"/>
                <w:lang w:val="el-GR"/>
              </w:rPr>
            </w:pPr>
          </w:p>
        </w:tc>
        <w:tc>
          <w:tcPr>
            <w:tcW w:w="1124" w:type="pct"/>
          </w:tcPr>
          <w:p w:rsidR="00233A75" w:rsidRPr="00180DEC" w:rsidRDefault="00233A75" w:rsidP="007C26FF">
            <w:pPr>
              <w:rPr>
                <w:rFonts w:cs="Arial"/>
                <w:szCs w:val="20"/>
                <w:lang w:val="el-GR"/>
              </w:rPr>
            </w:pPr>
          </w:p>
        </w:tc>
      </w:tr>
      <w:tr w:rsidR="00233A75" w:rsidRPr="00180DEC" w:rsidTr="00322FFB">
        <w:tc>
          <w:tcPr>
            <w:tcW w:w="1491" w:type="pct"/>
          </w:tcPr>
          <w:p w:rsidR="00233A75" w:rsidRPr="00180DEC" w:rsidRDefault="00233A75" w:rsidP="007C26FF">
            <w:pPr>
              <w:rPr>
                <w:rFonts w:cs="Arial"/>
                <w:szCs w:val="20"/>
                <w:lang w:val="el-GR"/>
              </w:rPr>
            </w:pPr>
            <w:r w:rsidRPr="00180DEC">
              <w:rPr>
                <w:rFonts w:cs="Arial"/>
                <w:szCs w:val="20"/>
                <w:lang w:val="el-GR"/>
              </w:rPr>
              <w:t>2. (*)</w:t>
            </w:r>
          </w:p>
        </w:tc>
        <w:tc>
          <w:tcPr>
            <w:tcW w:w="1466" w:type="pct"/>
          </w:tcPr>
          <w:p w:rsidR="00233A75" w:rsidRPr="00180DEC" w:rsidRDefault="00233A75" w:rsidP="007C26FF">
            <w:pPr>
              <w:rPr>
                <w:rFonts w:cs="Arial"/>
                <w:szCs w:val="20"/>
                <w:lang w:val="el-GR"/>
              </w:rPr>
            </w:pPr>
          </w:p>
        </w:tc>
        <w:tc>
          <w:tcPr>
            <w:tcW w:w="919" w:type="pct"/>
          </w:tcPr>
          <w:p w:rsidR="00233A75" w:rsidRPr="00180DEC" w:rsidRDefault="00233A75" w:rsidP="007C26FF">
            <w:pPr>
              <w:rPr>
                <w:rFonts w:cs="Arial"/>
                <w:szCs w:val="20"/>
                <w:lang w:val="el-GR"/>
              </w:rPr>
            </w:pPr>
          </w:p>
        </w:tc>
        <w:tc>
          <w:tcPr>
            <w:tcW w:w="1124" w:type="pct"/>
          </w:tcPr>
          <w:p w:rsidR="00233A75" w:rsidRPr="00180DEC" w:rsidRDefault="00233A75" w:rsidP="007C26FF">
            <w:pPr>
              <w:rPr>
                <w:rFonts w:cs="Arial"/>
                <w:szCs w:val="20"/>
                <w:lang w:val="el-GR"/>
              </w:rPr>
            </w:pPr>
          </w:p>
        </w:tc>
      </w:tr>
      <w:tr w:rsidR="00233A75" w:rsidRPr="00180DEC" w:rsidTr="00322FFB">
        <w:tc>
          <w:tcPr>
            <w:tcW w:w="1491" w:type="pct"/>
          </w:tcPr>
          <w:p w:rsidR="00233A75" w:rsidRPr="00180DEC" w:rsidRDefault="00233A75" w:rsidP="007C26FF">
            <w:pPr>
              <w:rPr>
                <w:rFonts w:cs="Arial"/>
                <w:szCs w:val="20"/>
                <w:lang w:val="el-GR"/>
              </w:rPr>
            </w:pPr>
            <w:r w:rsidRPr="00180DEC">
              <w:rPr>
                <w:rFonts w:cs="Arial"/>
                <w:szCs w:val="20"/>
                <w:lang w:val="el-GR"/>
              </w:rPr>
              <w:t>3. (*)</w:t>
            </w:r>
          </w:p>
        </w:tc>
        <w:tc>
          <w:tcPr>
            <w:tcW w:w="1466" w:type="pct"/>
          </w:tcPr>
          <w:p w:rsidR="00233A75" w:rsidRPr="00180DEC" w:rsidRDefault="00233A75" w:rsidP="007C26FF">
            <w:pPr>
              <w:rPr>
                <w:rFonts w:cs="Arial"/>
                <w:szCs w:val="20"/>
                <w:lang w:val="el-GR"/>
              </w:rPr>
            </w:pPr>
          </w:p>
        </w:tc>
        <w:tc>
          <w:tcPr>
            <w:tcW w:w="919" w:type="pct"/>
          </w:tcPr>
          <w:p w:rsidR="00233A75" w:rsidRPr="00180DEC" w:rsidRDefault="00233A75" w:rsidP="007C26FF">
            <w:pPr>
              <w:rPr>
                <w:rFonts w:cs="Arial"/>
                <w:szCs w:val="20"/>
                <w:lang w:val="el-GR"/>
              </w:rPr>
            </w:pPr>
          </w:p>
        </w:tc>
        <w:tc>
          <w:tcPr>
            <w:tcW w:w="1124" w:type="pct"/>
          </w:tcPr>
          <w:p w:rsidR="00233A75" w:rsidRPr="00180DEC" w:rsidRDefault="00233A75" w:rsidP="007C26FF">
            <w:pPr>
              <w:rPr>
                <w:rFonts w:cs="Arial"/>
                <w:szCs w:val="20"/>
                <w:lang w:val="el-GR"/>
              </w:rPr>
            </w:pPr>
          </w:p>
        </w:tc>
      </w:tr>
      <w:tr w:rsidR="00233A75" w:rsidRPr="00180DEC" w:rsidTr="00322FFB">
        <w:tc>
          <w:tcPr>
            <w:tcW w:w="1491" w:type="pct"/>
          </w:tcPr>
          <w:p w:rsidR="00233A75" w:rsidRPr="00180DEC" w:rsidRDefault="00233A75" w:rsidP="007C26FF">
            <w:pPr>
              <w:rPr>
                <w:rFonts w:cs="Arial"/>
                <w:szCs w:val="20"/>
                <w:lang w:val="el-GR"/>
              </w:rPr>
            </w:pPr>
            <w:r w:rsidRPr="00180DEC">
              <w:rPr>
                <w:rFonts w:cs="Arial"/>
                <w:szCs w:val="20"/>
                <w:lang w:val="el-GR"/>
              </w:rPr>
              <w:t>4. (*)</w:t>
            </w:r>
          </w:p>
        </w:tc>
        <w:tc>
          <w:tcPr>
            <w:tcW w:w="1466" w:type="pct"/>
          </w:tcPr>
          <w:p w:rsidR="00233A75" w:rsidRPr="00180DEC" w:rsidRDefault="00233A75" w:rsidP="007C26FF">
            <w:pPr>
              <w:rPr>
                <w:rFonts w:cs="Arial"/>
                <w:szCs w:val="20"/>
                <w:lang w:val="el-GR"/>
              </w:rPr>
            </w:pPr>
          </w:p>
        </w:tc>
        <w:tc>
          <w:tcPr>
            <w:tcW w:w="919" w:type="pct"/>
          </w:tcPr>
          <w:p w:rsidR="00233A75" w:rsidRPr="00180DEC" w:rsidRDefault="00233A75" w:rsidP="007C26FF">
            <w:pPr>
              <w:rPr>
                <w:rFonts w:cs="Arial"/>
                <w:szCs w:val="20"/>
                <w:lang w:val="el-GR"/>
              </w:rPr>
            </w:pPr>
          </w:p>
        </w:tc>
        <w:tc>
          <w:tcPr>
            <w:tcW w:w="1124" w:type="pct"/>
          </w:tcPr>
          <w:p w:rsidR="00233A75" w:rsidRPr="00180DEC" w:rsidRDefault="00233A75" w:rsidP="007C26FF">
            <w:pPr>
              <w:rPr>
                <w:rFonts w:cs="Arial"/>
                <w:szCs w:val="20"/>
                <w:lang w:val="el-GR"/>
              </w:rPr>
            </w:pPr>
          </w:p>
        </w:tc>
      </w:tr>
      <w:tr w:rsidR="00233A75" w:rsidRPr="00180DEC" w:rsidTr="00322FFB">
        <w:tc>
          <w:tcPr>
            <w:tcW w:w="1491" w:type="pct"/>
          </w:tcPr>
          <w:p w:rsidR="00233A75" w:rsidRPr="00180DEC" w:rsidRDefault="00233A75" w:rsidP="007C26FF">
            <w:pPr>
              <w:rPr>
                <w:rFonts w:cs="Arial"/>
                <w:szCs w:val="20"/>
                <w:lang w:val="el-GR"/>
              </w:rPr>
            </w:pPr>
            <w:r w:rsidRPr="00180DEC">
              <w:rPr>
                <w:rFonts w:cs="Arial"/>
                <w:szCs w:val="20"/>
                <w:lang w:val="el-GR"/>
              </w:rPr>
              <w:t>5. (*)</w:t>
            </w:r>
          </w:p>
        </w:tc>
        <w:tc>
          <w:tcPr>
            <w:tcW w:w="1466" w:type="pct"/>
          </w:tcPr>
          <w:p w:rsidR="00233A75" w:rsidRPr="00180DEC" w:rsidRDefault="00233A75" w:rsidP="007C26FF">
            <w:pPr>
              <w:rPr>
                <w:rFonts w:cs="Arial"/>
                <w:szCs w:val="20"/>
                <w:lang w:val="el-GR"/>
              </w:rPr>
            </w:pPr>
          </w:p>
        </w:tc>
        <w:tc>
          <w:tcPr>
            <w:tcW w:w="919" w:type="pct"/>
          </w:tcPr>
          <w:p w:rsidR="00233A75" w:rsidRPr="00180DEC" w:rsidRDefault="00233A75" w:rsidP="007C26FF">
            <w:pPr>
              <w:rPr>
                <w:rFonts w:cs="Arial"/>
                <w:szCs w:val="20"/>
                <w:lang w:val="el-GR"/>
              </w:rPr>
            </w:pPr>
          </w:p>
        </w:tc>
        <w:tc>
          <w:tcPr>
            <w:tcW w:w="1124" w:type="pct"/>
          </w:tcPr>
          <w:p w:rsidR="00233A75" w:rsidRPr="00180DEC" w:rsidRDefault="00233A75" w:rsidP="007C26FF">
            <w:pPr>
              <w:rPr>
                <w:rFonts w:cs="Arial"/>
                <w:szCs w:val="20"/>
                <w:lang w:val="el-GR"/>
              </w:rPr>
            </w:pPr>
          </w:p>
        </w:tc>
      </w:tr>
      <w:tr w:rsidR="00233A75" w:rsidRPr="00180DEC" w:rsidTr="00322FFB">
        <w:tc>
          <w:tcPr>
            <w:tcW w:w="1491" w:type="pct"/>
          </w:tcPr>
          <w:p w:rsidR="00233A75" w:rsidRPr="00180DEC" w:rsidRDefault="00233A75" w:rsidP="007C26FF">
            <w:pPr>
              <w:rPr>
                <w:rFonts w:cs="Arial"/>
                <w:szCs w:val="20"/>
                <w:lang w:val="el-GR"/>
              </w:rPr>
            </w:pPr>
            <w:r w:rsidRPr="00180DEC">
              <w:rPr>
                <w:rFonts w:cs="Arial"/>
                <w:szCs w:val="20"/>
                <w:lang w:val="el-GR"/>
              </w:rPr>
              <w:t>Σύνολο</w:t>
            </w:r>
          </w:p>
        </w:tc>
        <w:tc>
          <w:tcPr>
            <w:tcW w:w="1466" w:type="pct"/>
          </w:tcPr>
          <w:p w:rsidR="00233A75" w:rsidRPr="00180DEC" w:rsidRDefault="00233A75" w:rsidP="007C26FF">
            <w:pPr>
              <w:rPr>
                <w:rFonts w:cs="Arial"/>
                <w:szCs w:val="20"/>
                <w:lang w:val="el-GR"/>
              </w:rPr>
            </w:pPr>
          </w:p>
        </w:tc>
        <w:tc>
          <w:tcPr>
            <w:tcW w:w="919" w:type="pct"/>
          </w:tcPr>
          <w:p w:rsidR="00233A75" w:rsidRPr="00180DEC" w:rsidRDefault="00233A75" w:rsidP="007C26FF">
            <w:pPr>
              <w:rPr>
                <w:rFonts w:cs="Arial"/>
                <w:szCs w:val="20"/>
                <w:lang w:val="el-GR"/>
              </w:rPr>
            </w:pPr>
          </w:p>
        </w:tc>
        <w:tc>
          <w:tcPr>
            <w:tcW w:w="1124" w:type="pct"/>
          </w:tcPr>
          <w:p w:rsidR="00233A75" w:rsidRPr="00180DEC" w:rsidRDefault="00233A75" w:rsidP="007C26FF">
            <w:pPr>
              <w:rPr>
                <w:rFonts w:cs="Arial"/>
                <w:szCs w:val="20"/>
                <w:lang w:val="el-GR"/>
              </w:rPr>
            </w:pPr>
          </w:p>
        </w:tc>
      </w:tr>
    </w:tbl>
    <w:p w:rsidR="00233A75" w:rsidRPr="00180DEC" w:rsidRDefault="00233A75" w:rsidP="007C26FF">
      <w:pPr>
        <w:rPr>
          <w:rFonts w:cs="Arial"/>
          <w:szCs w:val="20"/>
          <w:lang w:val="el-GR"/>
        </w:rPr>
      </w:pPr>
      <w:r w:rsidRPr="00180DEC">
        <w:rPr>
          <w:rFonts w:cs="Arial"/>
          <w:szCs w:val="20"/>
          <w:lang w:val="el-GR"/>
        </w:rPr>
        <w:t>(*) να προστίθεται ένα «δελτίο σύνδεσης» ανά επιχείρηση.</w:t>
      </w:r>
    </w:p>
    <w:p w:rsidR="00233A75" w:rsidRPr="00180DEC" w:rsidRDefault="00233A75" w:rsidP="007C26FF">
      <w:pPr>
        <w:spacing w:after="120"/>
        <w:rPr>
          <w:rFonts w:cs="Arial"/>
          <w:szCs w:val="20"/>
          <w:lang w:val="el-GR"/>
        </w:rPr>
      </w:pPr>
      <w:r w:rsidRPr="00180DEC">
        <w:rPr>
          <w:rFonts w:cs="Arial"/>
          <w:szCs w:val="20"/>
          <w:lang w:val="el-GR"/>
        </w:rPr>
        <w:t>(**) σε χιλιάδες ευρώ.</w:t>
      </w:r>
    </w:p>
    <w:p w:rsidR="00233A75" w:rsidRPr="00180DEC" w:rsidRDefault="00233A75" w:rsidP="00704241">
      <w:pPr>
        <w:spacing w:before="120" w:after="120" w:line="280" w:lineRule="atLeast"/>
        <w:rPr>
          <w:rFonts w:cs="Arial"/>
          <w:sz w:val="22"/>
          <w:szCs w:val="22"/>
          <w:lang w:val="el-GR"/>
        </w:rPr>
      </w:pPr>
      <w:r w:rsidRPr="00180DEC">
        <w:rPr>
          <w:rFonts w:cs="Arial"/>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233A75" w:rsidRPr="00180DEC" w:rsidRDefault="00233A75" w:rsidP="007C26FF">
      <w:pPr>
        <w:rPr>
          <w:rFonts w:ascii="Verdana" w:hAnsi="Verdana" w:cs="Arial"/>
          <w:b/>
          <w:bCs/>
          <w:highlight w:val="yellow"/>
          <w:lang w:val="el-GR"/>
        </w:rPr>
      </w:pPr>
    </w:p>
    <w:p w:rsidR="00233A75" w:rsidRPr="00180DEC" w:rsidRDefault="00233A75" w:rsidP="007C26FF">
      <w:pPr>
        <w:jc w:val="center"/>
        <w:rPr>
          <w:rFonts w:cs="Arial"/>
          <w:b/>
          <w:bCs/>
          <w:sz w:val="24"/>
          <w:lang w:val="el-GR"/>
        </w:rPr>
      </w:pPr>
      <w:r w:rsidRPr="00180DEC">
        <w:rPr>
          <w:rFonts w:ascii="Verdana" w:hAnsi="Verdana" w:cs="Arial"/>
          <w:b/>
          <w:bCs/>
          <w:highlight w:val="yellow"/>
          <w:lang w:val="el-GR"/>
        </w:rPr>
        <w:br w:type="page"/>
      </w:r>
      <w:r w:rsidRPr="00180DEC">
        <w:rPr>
          <w:rFonts w:cs="Arial"/>
          <w:b/>
          <w:bCs/>
          <w:sz w:val="24"/>
          <w:lang w:val="el-GR"/>
        </w:rPr>
        <w:lastRenderedPageBreak/>
        <w:t>ΔΕΛΤΙΟ ΣΥΝΔΕΣΗΣ</w:t>
      </w:r>
    </w:p>
    <w:p w:rsidR="00233A75" w:rsidRPr="00180DEC" w:rsidRDefault="00233A75" w:rsidP="00704241">
      <w:pPr>
        <w:spacing w:before="120" w:after="120" w:line="280" w:lineRule="atLeast"/>
        <w:rPr>
          <w:rFonts w:cs="Arial"/>
          <w:bCs/>
          <w:sz w:val="24"/>
          <w:lang w:val="el-GR"/>
        </w:rPr>
      </w:pPr>
      <w:r w:rsidRPr="00180DEC">
        <w:rPr>
          <w:rFonts w:cs="Arial"/>
          <w:bCs/>
          <w:sz w:val="24"/>
          <w:lang w:val="el-GR"/>
        </w:rPr>
        <w:t>(μόνο για τη συνδεδεμένη επιχείρηση που δεν περιλαμβάνεται βάσει ενοποίησης στον πίνακα Β)</w:t>
      </w:r>
    </w:p>
    <w:p w:rsidR="00312EFF" w:rsidRPr="00180DEC" w:rsidRDefault="00312EFF" w:rsidP="007C26FF">
      <w:pPr>
        <w:jc w:val="left"/>
        <w:rPr>
          <w:rFonts w:ascii="Verdana" w:hAnsi="Verdana" w:cs="Arial"/>
          <w:lang w:val="el-GR"/>
        </w:rPr>
      </w:pPr>
    </w:p>
    <w:p w:rsidR="00233A75" w:rsidRPr="00180DEC" w:rsidRDefault="00233A75" w:rsidP="007C26FF">
      <w:pPr>
        <w:jc w:val="left"/>
        <w:rPr>
          <w:rFonts w:cs="Arial"/>
          <w:sz w:val="22"/>
          <w:szCs w:val="22"/>
          <w:lang w:val="el-GR"/>
        </w:rPr>
      </w:pPr>
      <w:r w:rsidRPr="00180DEC">
        <w:rPr>
          <w:rFonts w:cs="Arial"/>
          <w:sz w:val="22"/>
          <w:szCs w:val="22"/>
          <w:lang w:val="el-GR"/>
        </w:rPr>
        <w:t>1.</w:t>
      </w:r>
      <w:r w:rsidR="00782528">
        <w:rPr>
          <w:rFonts w:cs="Arial"/>
          <w:sz w:val="22"/>
          <w:szCs w:val="22"/>
          <w:lang w:val="el-GR"/>
        </w:rPr>
        <w:t xml:space="preserve"> </w:t>
      </w:r>
      <w:r w:rsidRPr="00180DEC">
        <w:rPr>
          <w:rFonts w:cs="Arial"/>
          <w:b/>
          <w:sz w:val="22"/>
          <w:szCs w:val="22"/>
          <w:lang w:val="el-GR"/>
        </w:rPr>
        <w:t>Ακριβή στοιχεία της επιχείρησης</w:t>
      </w:r>
      <w:r w:rsidRPr="00180DEC">
        <w:rPr>
          <w:rFonts w:cs="Arial"/>
          <w:b/>
          <w:sz w:val="22"/>
          <w:szCs w:val="22"/>
          <w:lang w:val="el-GR"/>
        </w:rPr>
        <w:br/>
      </w:r>
      <w:r w:rsidRPr="00180DEC">
        <w:rPr>
          <w:rFonts w:cs="Arial"/>
          <w:sz w:val="22"/>
          <w:szCs w:val="22"/>
          <w:lang w:val="el-GR"/>
        </w:rPr>
        <w:t>Επωνυμία ή εταιρική επωνυμία:</w:t>
      </w:r>
      <w:r w:rsidR="00782528">
        <w:rPr>
          <w:rFonts w:cs="Arial"/>
          <w:sz w:val="22"/>
          <w:szCs w:val="22"/>
          <w:lang w:val="el-GR"/>
        </w:rPr>
        <w:t>.</w:t>
      </w:r>
      <w:r w:rsidRPr="00180DEC">
        <w:rPr>
          <w:rFonts w:cs="Arial"/>
          <w:sz w:val="22"/>
          <w:szCs w:val="22"/>
          <w:lang w:val="el-GR"/>
        </w:rPr>
        <w:t>.........................</w:t>
      </w:r>
      <w:r w:rsidR="00312EFF" w:rsidRPr="00180DEC">
        <w:rPr>
          <w:rFonts w:cs="Arial"/>
          <w:sz w:val="22"/>
          <w:szCs w:val="22"/>
          <w:lang w:val="el-GR"/>
        </w:rPr>
        <w:t>.......................................</w:t>
      </w:r>
      <w:r w:rsidRPr="00180DEC">
        <w:rPr>
          <w:rFonts w:cs="Arial"/>
          <w:sz w:val="22"/>
          <w:szCs w:val="22"/>
          <w:lang w:val="el-GR"/>
        </w:rPr>
        <w:t>....................................................</w:t>
      </w:r>
    </w:p>
    <w:p w:rsidR="00233A75" w:rsidRPr="00180DEC" w:rsidRDefault="00233A75" w:rsidP="007C26FF">
      <w:pPr>
        <w:jc w:val="left"/>
        <w:rPr>
          <w:rFonts w:cs="Arial"/>
          <w:sz w:val="22"/>
          <w:szCs w:val="22"/>
          <w:lang w:val="el-GR"/>
        </w:rPr>
      </w:pPr>
      <w:r w:rsidRPr="00180DEC">
        <w:rPr>
          <w:rFonts w:cs="Arial"/>
          <w:sz w:val="22"/>
          <w:szCs w:val="22"/>
          <w:lang w:val="el-GR"/>
        </w:rPr>
        <w:t>Διεύθυνση της εταιρικής έδρας :</w:t>
      </w:r>
      <w:r w:rsidR="00782528">
        <w:rPr>
          <w:rFonts w:cs="Arial"/>
          <w:sz w:val="22"/>
          <w:szCs w:val="22"/>
          <w:lang w:val="el-GR"/>
        </w:rPr>
        <w:t>.</w:t>
      </w:r>
      <w:r w:rsidRPr="00180DEC">
        <w:rPr>
          <w:rFonts w:cs="Arial"/>
          <w:sz w:val="22"/>
          <w:szCs w:val="22"/>
          <w:lang w:val="el-GR"/>
        </w:rPr>
        <w:t>................................................................</w:t>
      </w:r>
      <w:r w:rsidR="00312EFF" w:rsidRPr="00180DEC">
        <w:rPr>
          <w:rFonts w:cs="Arial"/>
          <w:sz w:val="22"/>
          <w:szCs w:val="22"/>
          <w:lang w:val="el-GR"/>
        </w:rPr>
        <w:t>......................................</w:t>
      </w:r>
      <w:r w:rsidRPr="00180DEC">
        <w:rPr>
          <w:rFonts w:cs="Arial"/>
          <w:sz w:val="22"/>
          <w:szCs w:val="22"/>
          <w:lang w:val="el-GR"/>
        </w:rPr>
        <w:t>...........</w:t>
      </w:r>
      <w:r w:rsidR="00312EFF" w:rsidRPr="00180DEC">
        <w:rPr>
          <w:rFonts w:cs="Arial"/>
          <w:sz w:val="22"/>
          <w:szCs w:val="22"/>
          <w:lang w:val="el-GR"/>
        </w:rPr>
        <w:t>.</w:t>
      </w:r>
      <w:r w:rsidRPr="00180DEC">
        <w:rPr>
          <w:rFonts w:cs="Arial"/>
          <w:sz w:val="22"/>
          <w:szCs w:val="22"/>
          <w:lang w:val="el-GR"/>
        </w:rPr>
        <w:t>.</w:t>
      </w:r>
    </w:p>
    <w:p w:rsidR="00233A75" w:rsidRPr="00180DEC" w:rsidRDefault="00233A75" w:rsidP="007C26FF">
      <w:pPr>
        <w:jc w:val="left"/>
        <w:rPr>
          <w:rFonts w:cs="Arial"/>
          <w:sz w:val="22"/>
          <w:szCs w:val="22"/>
          <w:lang w:val="el-GR"/>
        </w:rPr>
      </w:pPr>
      <w:r w:rsidRPr="00180DEC">
        <w:rPr>
          <w:rFonts w:cs="Arial"/>
          <w:sz w:val="22"/>
          <w:szCs w:val="22"/>
          <w:lang w:val="el-GR"/>
        </w:rPr>
        <w:t>Αριθ. μητρώου ή ΦΠΑ (</w:t>
      </w:r>
      <w:r w:rsidRPr="00180DEC">
        <w:rPr>
          <w:rFonts w:cs="Arial"/>
          <w:sz w:val="22"/>
          <w:szCs w:val="22"/>
          <w:vertAlign w:val="superscript"/>
          <w:lang w:val="el-GR"/>
        </w:rPr>
        <w:t>1</w:t>
      </w:r>
      <w:r w:rsidRPr="00180DEC">
        <w:rPr>
          <w:rFonts w:cs="Arial"/>
          <w:sz w:val="22"/>
          <w:szCs w:val="22"/>
          <w:lang w:val="el-GR"/>
        </w:rPr>
        <w:t>) :</w:t>
      </w:r>
      <w:r w:rsidR="00782528">
        <w:rPr>
          <w:rFonts w:cs="Arial"/>
          <w:sz w:val="22"/>
          <w:szCs w:val="22"/>
          <w:lang w:val="el-GR"/>
        </w:rPr>
        <w:t>.</w:t>
      </w:r>
      <w:r w:rsidRPr="00180DEC">
        <w:rPr>
          <w:rFonts w:cs="Arial"/>
          <w:sz w:val="22"/>
          <w:szCs w:val="22"/>
          <w:lang w:val="el-GR"/>
        </w:rPr>
        <w:t>...........................................................................</w:t>
      </w:r>
      <w:r w:rsidR="00312EFF" w:rsidRPr="00180DEC">
        <w:rPr>
          <w:rFonts w:cs="Arial"/>
          <w:sz w:val="22"/>
          <w:szCs w:val="22"/>
          <w:lang w:val="el-GR"/>
        </w:rPr>
        <w:t>................................................</w:t>
      </w:r>
      <w:r w:rsidRPr="00180DEC">
        <w:rPr>
          <w:rFonts w:cs="Arial"/>
          <w:sz w:val="22"/>
          <w:szCs w:val="22"/>
          <w:lang w:val="el-GR"/>
        </w:rPr>
        <w:t>..</w:t>
      </w:r>
      <w:r w:rsidRPr="00180DEC">
        <w:rPr>
          <w:rFonts w:cs="Arial"/>
          <w:sz w:val="22"/>
          <w:szCs w:val="22"/>
          <w:lang w:val="el-GR"/>
        </w:rPr>
        <w:b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w:t>
      </w:r>
      <w:r w:rsidR="00782528">
        <w:rPr>
          <w:rFonts w:cs="Arial"/>
          <w:sz w:val="22"/>
          <w:szCs w:val="22"/>
          <w:lang w:val="el-GR"/>
        </w:rPr>
        <w:t>.</w:t>
      </w:r>
      <w:r w:rsidRPr="00180DEC">
        <w:rPr>
          <w:rFonts w:cs="Arial"/>
          <w:sz w:val="22"/>
          <w:szCs w:val="22"/>
          <w:lang w:val="el-GR"/>
        </w:rPr>
        <w:t>..........</w:t>
      </w:r>
      <w:r w:rsidR="00312EFF" w:rsidRPr="00180DEC">
        <w:rPr>
          <w:rFonts w:cs="Arial"/>
          <w:sz w:val="22"/>
          <w:szCs w:val="22"/>
          <w:lang w:val="el-GR"/>
        </w:rPr>
        <w:t>......................................</w:t>
      </w:r>
      <w:r w:rsidRPr="00180DEC">
        <w:rPr>
          <w:rFonts w:cs="Arial"/>
          <w:sz w:val="22"/>
          <w:szCs w:val="22"/>
          <w:lang w:val="el-GR"/>
        </w:rPr>
        <w:t>.</w:t>
      </w:r>
    </w:p>
    <w:p w:rsidR="00312EFF" w:rsidRPr="00180DEC" w:rsidRDefault="00312EFF" w:rsidP="007C26FF">
      <w:pPr>
        <w:rPr>
          <w:rFonts w:cs="Arial"/>
          <w:sz w:val="22"/>
          <w:szCs w:val="22"/>
          <w:lang w:val="el-GR"/>
        </w:rPr>
      </w:pPr>
    </w:p>
    <w:p w:rsidR="00233A75" w:rsidRPr="00180DEC" w:rsidRDefault="00233A75" w:rsidP="007C26FF">
      <w:pPr>
        <w:rPr>
          <w:rFonts w:cs="Arial"/>
          <w:sz w:val="22"/>
          <w:szCs w:val="22"/>
          <w:lang w:val="el-GR"/>
        </w:rPr>
      </w:pPr>
      <w:r w:rsidRPr="00180DEC">
        <w:rPr>
          <w:rFonts w:cs="Arial"/>
          <w:sz w:val="22"/>
          <w:szCs w:val="22"/>
          <w:lang w:val="el-GR"/>
        </w:rPr>
        <w:t xml:space="preserve">2. </w:t>
      </w:r>
      <w:r w:rsidRPr="00180DEC">
        <w:rPr>
          <w:rFonts w:cs="Arial"/>
          <w:b/>
          <w:sz w:val="22"/>
          <w:szCs w:val="22"/>
          <w:lang w:val="el-GR"/>
        </w:rPr>
        <w:t>Στοιχεία της εν λόγω επιχείρησης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1"/>
        <w:gridCol w:w="2322"/>
        <w:gridCol w:w="2076"/>
        <w:gridCol w:w="2567"/>
      </w:tblGrid>
      <w:tr w:rsidR="00233A75" w:rsidRPr="00180DEC" w:rsidTr="00322FFB">
        <w:tc>
          <w:tcPr>
            <w:tcW w:w="5000" w:type="pct"/>
            <w:gridSpan w:val="4"/>
          </w:tcPr>
          <w:p w:rsidR="00233A75" w:rsidRPr="00180DEC" w:rsidRDefault="00233A75" w:rsidP="007C26FF">
            <w:pPr>
              <w:rPr>
                <w:rFonts w:cs="Arial"/>
                <w:sz w:val="22"/>
                <w:szCs w:val="22"/>
                <w:lang w:val="el-GR"/>
              </w:rPr>
            </w:pPr>
            <w:r w:rsidRPr="00180DEC">
              <w:rPr>
                <w:rFonts w:cs="Arial"/>
                <w:sz w:val="22"/>
                <w:szCs w:val="22"/>
                <w:lang w:val="el-GR"/>
              </w:rPr>
              <w:t>Περίοδος αναφοράς:</w:t>
            </w:r>
          </w:p>
        </w:tc>
      </w:tr>
      <w:tr w:rsidR="00233A75" w:rsidRPr="00180DEC" w:rsidTr="00322FFB">
        <w:tc>
          <w:tcPr>
            <w:tcW w:w="1250" w:type="pct"/>
          </w:tcPr>
          <w:p w:rsidR="00233A75" w:rsidRPr="00180DEC" w:rsidRDefault="00233A75" w:rsidP="007C26FF">
            <w:pPr>
              <w:rPr>
                <w:rFonts w:cs="Arial"/>
                <w:sz w:val="22"/>
                <w:szCs w:val="22"/>
                <w:lang w:val="el-GR"/>
              </w:rPr>
            </w:pPr>
          </w:p>
        </w:tc>
        <w:tc>
          <w:tcPr>
            <w:tcW w:w="1250" w:type="pct"/>
          </w:tcPr>
          <w:p w:rsidR="00233A75" w:rsidRPr="00180DEC" w:rsidRDefault="00233A75" w:rsidP="007C26FF">
            <w:pPr>
              <w:spacing w:line="240" w:lineRule="auto"/>
              <w:jc w:val="center"/>
              <w:rPr>
                <w:rFonts w:cs="Arial"/>
                <w:sz w:val="22"/>
                <w:szCs w:val="22"/>
                <w:lang w:val="el-GR"/>
              </w:rPr>
            </w:pPr>
            <w:r w:rsidRPr="00180DEC">
              <w:rPr>
                <w:rFonts w:cs="Arial"/>
                <w:sz w:val="22"/>
                <w:szCs w:val="22"/>
                <w:lang w:val="el-GR"/>
              </w:rPr>
              <w:t>Αριθμός απασχολουμένων</w:t>
            </w:r>
            <w:r w:rsidR="00312EFF" w:rsidRPr="00180DEC">
              <w:rPr>
                <w:rFonts w:cs="Arial"/>
                <w:sz w:val="22"/>
                <w:szCs w:val="22"/>
                <w:lang w:val="el-GR"/>
              </w:rPr>
              <w:t xml:space="preserve"> </w:t>
            </w:r>
            <w:r w:rsidRPr="00180DEC">
              <w:rPr>
                <w:rFonts w:cs="Arial"/>
                <w:sz w:val="22"/>
                <w:szCs w:val="22"/>
                <w:lang w:val="el-GR"/>
              </w:rPr>
              <w:t>(ΕΜΕ)</w:t>
            </w:r>
          </w:p>
        </w:tc>
        <w:tc>
          <w:tcPr>
            <w:tcW w:w="1118" w:type="pct"/>
          </w:tcPr>
          <w:p w:rsidR="00233A75" w:rsidRPr="00180DEC" w:rsidRDefault="00233A75" w:rsidP="007C26FF">
            <w:pPr>
              <w:spacing w:line="240" w:lineRule="auto"/>
              <w:jc w:val="center"/>
              <w:rPr>
                <w:rFonts w:cs="Arial"/>
                <w:sz w:val="22"/>
                <w:szCs w:val="22"/>
                <w:lang w:val="el-GR"/>
              </w:rPr>
            </w:pPr>
            <w:r w:rsidRPr="00180DEC">
              <w:rPr>
                <w:rFonts w:cs="Arial"/>
                <w:sz w:val="22"/>
                <w:szCs w:val="22"/>
                <w:lang w:val="el-GR"/>
              </w:rPr>
              <w:t>Κύκλος εργασιών (*)</w:t>
            </w:r>
          </w:p>
        </w:tc>
        <w:tc>
          <w:tcPr>
            <w:tcW w:w="1382" w:type="pct"/>
          </w:tcPr>
          <w:p w:rsidR="00233A75" w:rsidRPr="00180DEC" w:rsidRDefault="00233A75" w:rsidP="007C26FF">
            <w:pPr>
              <w:spacing w:line="240" w:lineRule="auto"/>
              <w:jc w:val="center"/>
              <w:rPr>
                <w:rFonts w:cs="Arial"/>
                <w:sz w:val="22"/>
                <w:szCs w:val="22"/>
                <w:lang w:val="el-GR"/>
              </w:rPr>
            </w:pPr>
            <w:r w:rsidRPr="00180DEC">
              <w:rPr>
                <w:rFonts w:cs="Arial"/>
                <w:sz w:val="22"/>
                <w:szCs w:val="22"/>
                <w:lang w:val="el-GR"/>
              </w:rPr>
              <w:t>Σύνολο ισολογισμού (*)</w:t>
            </w:r>
          </w:p>
        </w:tc>
      </w:tr>
      <w:tr w:rsidR="00233A75" w:rsidRPr="00180DEC" w:rsidTr="00322FFB">
        <w:tc>
          <w:tcPr>
            <w:tcW w:w="1250" w:type="pct"/>
          </w:tcPr>
          <w:p w:rsidR="00233A75" w:rsidRPr="00180DEC" w:rsidRDefault="00233A75" w:rsidP="007C26FF">
            <w:pPr>
              <w:rPr>
                <w:rFonts w:cs="Arial"/>
                <w:sz w:val="22"/>
                <w:szCs w:val="22"/>
                <w:lang w:val="el-GR"/>
              </w:rPr>
            </w:pPr>
            <w:r w:rsidRPr="00180DEC">
              <w:rPr>
                <w:rFonts w:cs="Arial"/>
                <w:sz w:val="22"/>
                <w:szCs w:val="22"/>
                <w:lang w:val="el-GR"/>
              </w:rPr>
              <w:t>Σύνολο</w:t>
            </w:r>
          </w:p>
        </w:tc>
        <w:tc>
          <w:tcPr>
            <w:tcW w:w="1250" w:type="pct"/>
          </w:tcPr>
          <w:p w:rsidR="00233A75" w:rsidRPr="00180DEC" w:rsidRDefault="00233A75" w:rsidP="007C26FF">
            <w:pPr>
              <w:rPr>
                <w:rFonts w:cs="Arial"/>
                <w:sz w:val="22"/>
                <w:szCs w:val="22"/>
                <w:lang w:val="el-GR"/>
              </w:rPr>
            </w:pPr>
          </w:p>
        </w:tc>
        <w:tc>
          <w:tcPr>
            <w:tcW w:w="1118" w:type="pct"/>
          </w:tcPr>
          <w:p w:rsidR="00233A75" w:rsidRPr="00180DEC" w:rsidRDefault="00233A75" w:rsidP="007C26FF">
            <w:pPr>
              <w:rPr>
                <w:rFonts w:cs="Arial"/>
                <w:sz w:val="22"/>
                <w:szCs w:val="22"/>
                <w:lang w:val="el-GR"/>
              </w:rPr>
            </w:pPr>
          </w:p>
        </w:tc>
        <w:tc>
          <w:tcPr>
            <w:tcW w:w="1382" w:type="pct"/>
          </w:tcPr>
          <w:p w:rsidR="00233A75" w:rsidRPr="00180DEC" w:rsidRDefault="00233A75" w:rsidP="007C26FF">
            <w:pPr>
              <w:rPr>
                <w:rFonts w:cs="Arial"/>
                <w:sz w:val="22"/>
                <w:szCs w:val="22"/>
                <w:lang w:val="el-GR"/>
              </w:rPr>
            </w:pPr>
          </w:p>
        </w:tc>
      </w:tr>
    </w:tbl>
    <w:p w:rsidR="00233A75" w:rsidRPr="00180DEC" w:rsidRDefault="00233A75" w:rsidP="007C26FF">
      <w:pPr>
        <w:rPr>
          <w:rFonts w:cs="Arial"/>
          <w:sz w:val="22"/>
          <w:szCs w:val="22"/>
          <w:lang w:val="el-GR"/>
        </w:rPr>
      </w:pPr>
      <w:r w:rsidRPr="00180DEC">
        <w:rPr>
          <w:rFonts w:cs="Arial"/>
          <w:sz w:val="22"/>
          <w:szCs w:val="22"/>
          <w:lang w:val="el-GR"/>
        </w:rPr>
        <w:t>(*) σε χιλιάδες ευρώ.</w:t>
      </w:r>
    </w:p>
    <w:p w:rsidR="00233A75" w:rsidRPr="00180DEC" w:rsidRDefault="00233A75" w:rsidP="00704241">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Να προσδιοριστεί από τα κράτη μέλη σύμφωνα με τις ανάγκες τους.</w:t>
      </w:r>
    </w:p>
    <w:p w:rsidR="00233A75" w:rsidRPr="00180DEC" w:rsidRDefault="00233A75" w:rsidP="00704241">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Πρόεδρος («Chief executive»), Γενικός Διευθυντής ή αντίστοιχη θέση.</w:t>
      </w:r>
    </w:p>
    <w:p w:rsidR="00233A75" w:rsidRPr="00180DEC" w:rsidRDefault="00233A75" w:rsidP="00704241">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233A75" w:rsidRPr="00180DEC" w:rsidRDefault="00233A75" w:rsidP="007C26FF">
      <w:pPr>
        <w:rPr>
          <w:rFonts w:cs="Arial"/>
          <w:sz w:val="22"/>
          <w:szCs w:val="22"/>
          <w:lang w:val="el-GR"/>
        </w:rPr>
      </w:pPr>
    </w:p>
    <w:p w:rsidR="00233A75" w:rsidRPr="00180DEC" w:rsidRDefault="00233A75" w:rsidP="00704241">
      <w:pPr>
        <w:spacing w:before="120" w:after="120" w:line="280" w:lineRule="atLeast"/>
        <w:rPr>
          <w:rFonts w:cs="Arial"/>
          <w:sz w:val="22"/>
          <w:szCs w:val="22"/>
          <w:lang w:val="el-GR"/>
        </w:rPr>
      </w:pPr>
      <w:r w:rsidRPr="00180DEC">
        <w:rPr>
          <w:rFonts w:cs="Arial"/>
          <w:sz w:val="22"/>
          <w:szCs w:val="22"/>
          <w:lang w:val="el-GR"/>
        </w:rPr>
        <w:t>Τα στοιχεία αυτά πρέπει να μεταφέρονται στον πίνακα Β(2) του παραρτ. Β.</w:t>
      </w:r>
    </w:p>
    <w:p w:rsidR="00233A75" w:rsidRPr="00180DEC" w:rsidRDefault="00233A75" w:rsidP="00704241">
      <w:pPr>
        <w:spacing w:before="120" w:after="120" w:line="280" w:lineRule="atLeast"/>
        <w:rPr>
          <w:rFonts w:cs="Arial"/>
          <w:sz w:val="22"/>
          <w:szCs w:val="22"/>
          <w:lang w:val="el-GR"/>
        </w:rPr>
      </w:pPr>
      <w:r w:rsidRPr="00180DEC">
        <w:rPr>
          <w:rFonts w:cs="Arial"/>
          <w:b/>
          <w:sz w:val="22"/>
          <w:szCs w:val="22"/>
          <w:lang w:val="el-GR"/>
        </w:rPr>
        <w:t>Σημαντική σημείωση</w:t>
      </w:r>
      <w:r w:rsidRPr="00180DEC">
        <w:rPr>
          <w:rFonts w:cs="Arial"/>
          <w:sz w:val="22"/>
          <w:szCs w:val="22"/>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180DEC">
        <w:rPr>
          <w:rFonts w:cs="Arial"/>
          <w:sz w:val="22"/>
          <w:szCs w:val="22"/>
          <w:vertAlign w:val="superscript"/>
          <w:lang w:val="el-GR"/>
        </w:rPr>
        <w:t>3</w:t>
      </w:r>
      <w:r w:rsidRPr="00180DEC">
        <w:rPr>
          <w:rFonts w:cs="Arial"/>
          <w:sz w:val="22"/>
          <w:szCs w:val="22"/>
          <w:lang w:val="el-GR"/>
        </w:rPr>
        <w:t>).</w:t>
      </w:r>
    </w:p>
    <w:p w:rsidR="00233A75" w:rsidRPr="00180DEC" w:rsidRDefault="00233A75" w:rsidP="00704241">
      <w:pPr>
        <w:spacing w:before="120" w:after="120" w:line="280" w:lineRule="atLeast"/>
        <w:rPr>
          <w:rFonts w:cs="Arial"/>
          <w:sz w:val="22"/>
          <w:szCs w:val="22"/>
          <w:lang w:val="el-GR"/>
        </w:rPr>
      </w:pPr>
      <w:r w:rsidRPr="00180DEC">
        <w:rPr>
          <w:rFonts w:cs="Arial"/>
          <w:sz w:val="22"/>
          <w:szCs w:val="22"/>
          <w:lang w:val="el-GR"/>
        </w:rPr>
        <w:lastRenderedPageBreak/>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5450CE" w:rsidRPr="00180DEC" w:rsidRDefault="005450CE" w:rsidP="008066AD">
      <w:pPr>
        <w:pStyle w:val="20"/>
        <w:pageBreakBefore/>
        <w:numPr>
          <w:ilvl w:val="0"/>
          <w:numId w:val="0"/>
        </w:numPr>
        <w:rPr>
          <w14:shadow w14:blurRad="50800" w14:dist="38100" w14:dir="2700000" w14:sx="100000" w14:sy="100000" w14:kx="0" w14:ky="0" w14:algn="tl">
            <w14:srgbClr w14:val="000000">
              <w14:alpha w14:val="60000"/>
            </w14:srgbClr>
          </w14:shadow>
        </w:rPr>
      </w:pPr>
      <w:bookmarkStart w:id="4" w:name="_Toc448220900"/>
      <w:bookmarkStart w:id="5" w:name="_Toc448220901"/>
      <w:bookmarkStart w:id="6" w:name="_Toc448220902"/>
      <w:bookmarkStart w:id="7" w:name="_Toc448220903"/>
      <w:bookmarkStart w:id="8" w:name="_Toc448220904"/>
      <w:bookmarkStart w:id="9" w:name="_Toc448220905"/>
      <w:bookmarkStart w:id="10" w:name="_Toc448220906"/>
      <w:bookmarkStart w:id="11" w:name="_Toc448220907"/>
      <w:bookmarkStart w:id="12" w:name="_Toc448220908"/>
      <w:bookmarkStart w:id="13" w:name="_Toc448220909"/>
      <w:bookmarkStart w:id="14" w:name="_Toc448220910"/>
      <w:bookmarkStart w:id="15" w:name="_Toc448220911"/>
      <w:bookmarkStart w:id="16" w:name="_Toc448220912"/>
      <w:bookmarkStart w:id="17" w:name="_Toc484806736"/>
      <w:bookmarkStart w:id="18" w:name="_Toc484862039"/>
      <w:bookmarkStart w:id="19" w:name="_Toc529779973"/>
      <w:bookmarkEnd w:id="4"/>
      <w:bookmarkEnd w:id="5"/>
      <w:bookmarkEnd w:id="6"/>
      <w:bookmarkEnd w:id="7"/>
      <w:bookmarkEnd w:id="8"/>
      <w:bookmarkEnd w:id="9"/>
      <w:bookmarkEnd w:id="10"/>
      <w:bookmarkEnd w:id="11"/>
      <w:bookmarkEnd w:id="12"/>
      <w:bookmarkEnd w:id="13"/>
      <w:bookmarkEnd w:id="14"/>
      <w:bookmarkEnd w:id="15"/>
      <w:bookmarkEnd w:id="16"/>
      <w:r w:rsidRPr="00180DEC">
        <w:rPr>
          <w14:shadow w14:blurRad="50800" w14:dist="38100" w14:dir="2700000" w14:sx="100000" w14:sy="100000" w14:kx="0" w14:ky="0" w14:algn="tl">
            <w14:srgbClr w14:val="000000">
              <w14:alpha w14:val="60000"/>
            </w14:srgbClr>
          </w14:shadow>
        </w:rPr>
        <w:lastRenderedPageBreak/>
        <w:t>ΠΑΡΑΡΤΗΜΑ X: ΥΠΟΔΕΙΓΜΑ</w:t>
      </w:r>
      <w:r w:rsidR="00C600DC">
        <w:rPr>
          <w14:shadow w14:blurRad="50800" w14:dist="38100" w14:dir="2700000" w14:sx="100000" w14:sy="100000" w14:kx="0" w14:ky="0" w14:algn="tl">
            <w14:srgbClr w14:val="000000">
              <w14:alpha w14:val="60000"/>
            </w14:srgbClr>
          </w14:shadow>
        </w:rPr>
        <w:t xml:space="preserve">ΤΑ </w:t>
      </w:r>
      <w:r w:rsidR="00782528">
        <w:rPr>
          <w14:shadow w14:blurRad="50800" w14:dist="38100" w14:dir="2700000" w14:sx="100000" w14:sy="100000" w14:kx="0" w14:ky="0" w14:algn="tl">
            <w14:srgbClr w14:val="000000">
              <w14:alpha w14:val="60000"/>
            </w14:srgbClr>
          </w14:shadow>
        </w:rPr>
        <w:t xml:space="preserve"> </w:t>
      </w:r>
      <w:r w:rsidRPr="00180DEC">
        <w:rPr>
          <w14:shadow w14:blurRad="50800" w14:dist="38100" w14:dir="2700000" w14:sx="100000" w14:sy="100000" w14:kx="0" w14:ky="0" w14:algn="tl">
            <w14:srgbClr w14:val="000000">
              <w14:alpha w14:val="60000"/>
            </w14:srgbClr>
          </w14:shadow>
        </w:rPr>
        <w:t>ΥΠΕΥΘΥΝ</w:t>
      </w:r>
      <w:r w:rsidR="00C600DC">
        <w:rPr>
          <w14:shadow w14:blurRad="50800" w14:dist="38100" w14:dir="2700000" w14:sx="100000" w14:sy="100000" w14:kx="0" w14:ky="0" w14:algn="tl">
            <w14:srgbClr w14:val="000000">
              <w14:alpha w14:val="60000"/>
            </w14:srgbClr>
          </w14:shadow>
        </w:rPr>
        <w:t xml:space="preserve">ΩΝ </w:t>
      </w:r>
      <w:r w:rsidR="00C23694">
        <w:rPr>
          <w14:shadow w14:blurRad="50800" w14:dist="38100" w14:dir="2700000" w14:sx="100000" w14:sy="100000" w14:kx="0" w14:ky="0" w14:algn="tl">
            <w14:srgbClr w14:val="000000">
              <w14:alpha w14:val="60000"/>
            </w14:srgbClr>
          </w14:shadow>
        </w:rPr>
        <w:t xml:space="preserve"> </w:t>
      </w:r>
      <w:r w:rsidRPr="00180DEC">
        <w:rPr>
          <w14:shadow w14:blurRad="50800" w14:dist="38100" w14:dir="2700000" w14:sx="100000" w14:sy="100000" w14:kx="0" w14:ky="0" w14:algn="tl">
            <w14:srgbClr w14:val="000000">
              <w14:alpha w14:val="60000"/>
            </w14:srgbClr>
          </w14:shadow>
        </w:rPr>
        <w:t>ΔΗΛΩΣ</w:t>
      </w:r>
      <w:r w:rsidR="00C600DC">
        <w:rPr>
          <w14:shadow w14:blurRad="50800" w14:dist="38100" w14:dir="2700000" w14:sx="100000" w14:sy="100000" w14:kx="0" w14:ky="0" w14:algn="tl">
            <w14:srgbClr w14:val="000000">
              <w14:alpha w14:val="60000"/>
            </w14:srgbClr>
          </w14:shadow>
        </w:rPr>
        <w:t>ΕΩΝ</w:t>
      </w:r>
      <w:bookmarkEnd w:id="17"/>
      <w:bookmarkEnd w:id="18"/>
      <w:bookmarkEnd w:id="19"/>
    </w:p>
    <w:p w:rsidR="000A412A" w:rsidRPr="00180DEC" w:rsidRDefault="00D25B33" w:rsidP="001036A6">
      <w:pPr>
        <w:pStyle w:val="3"/>
        <w:numPr>
          <w:ilvl w:val="0"/>
          <w:numId w:val="0"/>
        </w:numPr>
        <w:rPr>
          <w:lang w:eastAsia="el-GR"/>
        </w:rPr>
      </w:pPr>
      <w:bookmarkStart w:id="20" w:name="_Toc484806737"/>
      <w:bookmarkStart w:id="21" w:name="_Toc484862040"/>
      <w:bookmarkStart w:id="22" w:name="_Toc517954855"/>
      <w:bookmarkStart w:id="23" w:name="_Toc529779974"/>
      <w:r>
        <w:rPr>
          <w:lang w:eastAsia="el-GR"/>
        </w:rPr>
        <w:t xml:space="preserve">Α΄ </w:t>
      </w:r>
      <w:r w:rsidR="000A412A" w:rsidRPr="00180DEC">
        <w:rPr>
          <w:lang w:eastAsia="el-GR"/>
        </w:rPr>
        <w:t>ΥΠΟΔΕΙΓΜΑ ΚΕΙΜΕΝΟΥ ΥΠΕΥΘΥΝΗΣ ΔΗΛΩΣΗΣ</w:t>
      </w:r>
      <w:bookmarkEnd w:id="20"/>
      <w:bookmarkEnd w:id="21"/>
      <w:bookmarkEnd w:id="22"/>
      <w:bookmarkEnd w:id="23"/>
    </w:p>
    <w:p w:rsidR="000A412A" w:rsidRPr="00180DEC" w:rsidRDefault="000A412A" w:rsidP="000A412A">
      <w:pPr>
        <w:rPr>
          <w:lang w:val="el-GR" w:eastAsia="el-GR"/>
        </w:rPr>
      </w:pPr>
    </w:p>
    <w:p w:rsidR="005450CE" w:rsidRPr="00180DEC" w:rsidRDefault="00B739B0" w:rsidP="005450CE">
      <w:pPr>
        <w:jc w:val="center"/>
        <w:rPr>
          <w:rFonts w:ascii="Arial" w:hAnsi="Arial" w:cs="Arial"/>
          <w:sz w:val="32"/>
          <w:lang w:val="el-GR"/>
        </w:rPr>
      </w:pPr>
      <w:r w:rsidRPr="00180DEC">
        <w:rPr>
          <w:rFonts w:ascii="Arial" w:hAnsi="Arial" w:cs="Arial"/>
          <w:noProof/>
          <w:sz w:val="32"/>
          <w:lang w:val="el-GR" w:eastAsia="el-GR"/>
        </w:rPr>
        <w:drawing>
          <wp:inline distT="0" distB="0" distL="0" distR="0" wp14:anchorId="01D0FDE1" wp14:editId="49A856B0">
            <wp:extent cx="524510" cy="532765"/>
            <wp:effectExtent l="19050" t="0" r="889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5450CE" w:rsidRPr="00180DEC" w:rsidRDefault="005450CE" w:rsidP="00067EA6">
      <w:pPr>
        <w:jc w:val="center"/>
        <w:rPr>
          <w:b/>
          <w:sz w:val="28"/>
          <w:lang w:val="el-GR"/>
        </w:rPr>
      </w:pPr>
      <w:bookmarkStart w:id="24" w:name="_Toc460575284"/>
      <w:r w:rsidRPr="00180DEC">
        <w:rPr>
          <w:b/>
          <w:sz w:val="28"/>
          <w:lang w:val="el-GR"/>
        </w:rPr>
        <w:t>ΥΠΕΥΘΥΝΗ ΔΗΛΩΣΗ</w:t>
      </w:r>
      <w:bookmarkEnd w:id="24"/>
    </w:p>
    <w:p w:rsidR="005450CE" w:rsidRPr="00180DEC" w:rsidRDefault="005450CE" w:rsidP="00067EA6">
      <w:pPr>
        <w:jc w:val="center"/>
        <w:rPr>
          <w:b/>
          <w:lang w:val="el-GR"/>
        </w:rPr>
      </w:pPr>
      <w:bookmarkStart w:id="25" w:name="_Toc460575285"/>
      <w:r w:rsidRPr="00180DEC">
        <w:rPr>
          <w:b/>
          <w:lang w:val="el-GR"/>
        </w:rPr>
        <w:t>(άρθρο 8 Ν.1599/1986)</w:t>
      </w:r>
      <w:bookmarkEnd w:id="25"/>
    </w:p>
    <w:p w:rsidR="005450CE" w:rsidRPr="00180DEC" w:rsidRDefault="005450CE" w:rsidP="00E253AE">
      <w:pPr>
        <w:pBdr>
          <w:top w:val="single" w:sz="4" w:space="1" w:color="auto"/>
          <w:left w:val="single" w:sz="4" w:space="4" w:color="auto"/>
          <w:bottom w:val="single" w:sz="4" w:space="1" w:color="auto"/>
          <w:right w:val="single" w:sz="4" w:space="4" w:color="auto"/>
        </w:pBdr>
        <w:suppressAutoHyphens w:val="0"/>
        <w:spacing w:line="240" w:lineRule="auto"/>
        <w:ind w:right="-1"/>
        <w:jc w:val="center"/>
        <w:rPr>
          <w:szCs w:val="20"/>
          <w:lang w:val="el-GR" w:eastAsia="el-GR"/>
        </w:rPr>
      </w:pPr>
      <w:r w:rsidRPr="00180DEC">
        <w:rPr>
          <w:szCs w:val="20"/>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rsidR="005450CE" w:rsidRPr="00180DEC" w:rsidRDefault="005450CE" w:rsidP="005450CE">
      <w:pPr>
        <w:suppressAutoHyphens w:val="0"/>
        <w:spacing w:after="120" w:line="240" w:lineRule="auto"/>
        <w:jc w:val="left"/>
        <w:rPr>
          <w:rFonts w:cs="Arial"/>
          <w:bCs/>
          <w:sz w:val="8"/>
          <w:szCs w:val="8"/>
          <w:lang w:val="el-GR" w:eastAsia="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22"/>
        <w:gridCol w:w="294"/>
        <w:gridCol w:w="586"/>
        <w:gridCol w:w="363"/>
        <w:gridCol w:w="1739"/>
        <w:gridCol w:w="642"/>
        <w:gridCol w:w="321"/>
        <w:gridCol w:w="27"/>
        <w:gridCol w:w="615"/>
        <w:gridCol w:w="670"/>
        <w:gridCol w:w="294"/>
        <w:gridCol w:w="642"/>
        <w:gridCol w:w="482"/>
        <w:gridCol w:w="482"/>
        <w:gridCol w:w="747"/>
      </w:tblGrid>
      <w:tr w:rsidR="005450CE" w:rsidRPr="00625B1E" w:rsidTr="00067EA6">
        <w:trPr>
          <w:trHeight w:val="415"/>
          <w:jc w:val="center"/>
        </w:trPr>
        <w:tc>
          <w:tcPr>
            <w:tcW w:w="669" w:type="pct"/>
            <w:vAlign w:val="center"/>
          </w:tcPr>
          <w:p w:rsidR="005450CE" w:rsidRPr="00180DEC" w:rsidRDefault="005450CE" w:rsidP="005450CE">
            <w:pPr>
              <w:suppressAutoHyphens w:val="0"/>
              <w:spacing w:before="120" w:line="240" w:lineRule="auto"/>
              <w:ind w:right="-6878"/>
              <w:jc w:val="left"/>
              <w:rPr>
                <w:rFonts w:cs="Arial"/>
                <w:szCs w:val="20"/>
                <w:lang w:val="el-GR" w:eastAsia="el-GR"/>
              </w:rPr>
            </w:pPr>
            <w:r w:rsidRPr="00180DEC">
              <w:rPr>
                <w:rFonts w:cs="Arial"/>
                <w:szCs w:val="20"/>
                <w:lang w:val="el-GR" w:eastAsia="el-GR"/>
              </w:rPr>
              <w:t>ΠΡΟΣ</w:t>
            </w:r>
            <w:r w:rsidRPr="00180DEC">
              <w:rPr>
                <w:rFonts w:cs="Arial"/>
                <w:szCs w:val="20"/>
                <w:vertAlign w:val="superscript"/>
                <w:lang w:val="el-GR" w:eastAsia="el-GR"/>
              </w:rPr>
              <w:t>(1)</w:t>
            </w:r>
            <w:r w:rsidRPr="00180DEC">
              <w:rPr>
                <w:rFonts w:cs="Arial"/>
                <w:szCs w:val="20"/>
                <w:lang w:val="el-GR" w:eastAsia="el-GR"/>
              </w:rPr>
              <w:t>:</w:t>
            </w:r>
          </w:p>
        </w:tc>
        <w:tc>
          <w:tcPr>
            <w:tcW w:w="4331" w:type="pct"/>
            <w:gridSpan w:val="14"/>
            <w:vAlign w:val="center"/>
          </w:tcPr>
          <w:p w:rsidR="005450CE" w:rsidRPr="00180DEC" w:rsidRDefault="00B1251A" w:rsidP="00B1251A">
            <w:pPr>
              <w:suppressAutoHyphens w:val="0"/>
              <w:autoSpaceDE w:val="0"/>
              <w:autoSpaceDN w:val="0"/>
              <w:adjustRightInd w:val="0"/>
              <w:spacing w:before="120" w:line="240" w:lineRule="auto"/>
              <w:jc w:val="left"/>
              <w:rPr>
                <w:rFonts w:cs="Arial"/>
                <w:b/>
                <w:bCs/>
                <w:szCs w:val="20"/>
                <w:lang w:val="el-GR" w:eastAsia="el-GR"/>
              </w:rPr>
            </w:pPr>
            <w:r w:rsidRPr="00F41050">
              <w:rPr>
                <w:rFonts w:cs="Verdana"/>
                <w:szCs w:val="20"/>
                <w:lang w:val="el-GR" w:eastAsia="el-GR"/>
              </w:rPr>
              <w:t>ΔΙΕ</w:t>
            </w:r>
            <w:r w:rsidR="0007092E">
              <w:rPr>
                <w:rFonts w:cs="Verdana"/>
                <w:szCs w:val="20"/>
                <w:lang w:val="el-GR" w:eastAsia="el-GR"/>
              </w:rPr>
              <w:t>Υ</w:t>
            </w:r>
            <w:r w:rsidRPr="00F41050">
              <w:rPr>
                <w:rFonts w:cs="Verdana"/>
                <w:szCs w:val="20"/>
                <w:lang w:val="el-GR" w:eastAsia="el-GR"/>
              </w:rPr>
              <w:t>ΘΥΝΣΗ ΑΝΑΠΤΥΞΙΑΚΟΥ ΠΡΟΓΡΑΜΜΑΤΙΣΜΟΥ</w:t>
            </w:r>
            <w:r w:rsidR="003A6437">
              <w:rPr>
                <w:rFonts w:cs="Verdana"/>
                <w:szCs w:val="20"/>
                <w:lang w:val="el-GR" w:eastAsia="el-GR"/>
              </w:rPr>
              <w:t xml:space="preserve"> </w:t>
            </w:r>
            <w:r w:rsidR="003A6437" w:rsidRPr="003A6437">
              <w:rPr>
                <w:rFonts w:cs="Verdana"/>
                <w:szCs w:val="20"/>
                <w:lang w:val="el-GR" w:eastAsia="el-GR"/>
              </w:rPr>
              <w:t>ΠΕΡΙΦΕΡΕΙΑ</w:t>
            </w:r>
            <w:r w:rsidR="003A6437">
              <w:rPr>
                <w:rFonts w:cs="Verdana"/>
                <w:szCs w:val="20"/>
                <w:lang w:val="el-GR" w:eastAsia="el-GR"/>
              </w:rPr>
              <w:t>Σ</w:t>
            </w:r>
            <w:r w:rsidR="003A6437" w:rsidRPr="003A6437">
              <w:rPr>
                <w:rFonts w:cs="Verdana"/>
                <w:szCs w:val="20"/>
                <w:lang w:val="el-GR" w:eastAsia="el-GR"/>
              </w:rPr>
              <w:t xml:space="preserve"> ΗΠΕΙΡΟΥ</w:t>
            </w:r>
            <w:r w:rsidR="00782528">
              <w:rPr>
                <w:rFonts w:cs="Verdana"/>
                <w:szCs w:val="20"/>
                <w:lang w:val="el-GR" w:eastAsia="el-GR"/>
              </w:rPr>
              <w:t xml:space="preserve"> </w:t>
            </w:r>
          </w:p>
        </w:tc>
      </w:tr>
      <w:tr w:rsidR="005450CE" w:rsidRPr="00180DEC" w:rsidTr="00067EA6">
        <w:trPr>
          <w:trHeight w:val="315"/>
          <w:jc w:val="center"/>
        </w:trPr>
        <w:tc>
          <w:tcPr>
            <w:tcW w:w="669" w:type="pct"/>
            <w:vAlign w:val="center"/>
          </w:tcPr>
          <w:p w:rsidR="005450CE" w:rsidRPr="00180DEC" w:rsidRDefault="005450CE" w:rsidP="005450CE">
            <w:pPr>
              <w:suppressAutoHyphens w:val="0"/>
              <w:spacing w:before="120" w:line="240" w:lineRule="auto"/>
              <w:ind w:right="-6878"/>
              <w:jc w:val="left"/>
              <w:rPr>
                <w:rFonts w:cs="Arial"/>
                <w:szCs w:val="20"/>
                <w:lang w:val="el-GR" w:eastAsia="el-GR"/>
              </w:rPr>
            </w:pPr>
            <w:r w:rsidRPr="00180DEC">
              <w:rPr>
                <w:rFonts w:cs="Arial"/>
                <w:szCs w:val="20"/>
                <w:lang w:val="el-GR" w:eastAsia="el-GR"/>
              </w:rPr>
              <w:t>Ο – Η Όνομα:</w:t>
            </w:r>
          </w:p>
        </w:tc>
        <w:tc>
          <w:tcPr>
            <w:tcW w:w="1986" w:type="pct"/>
            <w:gridSpan w:val="5"/>
            <w:vAlign w:val="center"/>
          </w:tcPr>
          <w:p w:rsidR="005450CE" w:rsidRPr="00180DEC" w:rsidRDefault="005450CE" w:rsidP="005450CE">
            <w:pPr>
              <w:suppressAutoHyphens w:val="0"/>
              <w:spacing w:before="120" w:line="240" w:lineRule="auto"/>
              <w:ind w:right="-6878"/>
              <w:jc w:val="left"/>
              <w:rPr>
                <w:rFonts w:cs="Arial"/>
                <w:b/>
                <w:bCs/>
                <w:szCs w:val="20"/>
                <w:lang w:val="el-GR" w:eastAsia="el-GR"/>
              </w:rPr>
            </w:pPr>
          </w:p>
        </w:tc>
        <w:tc>
          <w:tcPr>
            <w:tcW w:w="528" w:type="pct"/>
            <w:gridSpan w:val="3"/>
            <w:vAlign w:val="center"/>
          </w:tcPr>
          <w:p w:rsidR="005450CE" w:rsidRPr="00180DEC" w:rsidRDefault="005450CE" w:rsidP="005450CE">
            <w:pPr>
              <w:suppressAutoHyphens w:val="0"/>
              <w:spacing w:before="120" w:line="240" w:lineRule="auto"/>
              <w:ind w:right="-6878"/>
              <w:jc w:val="left"/>
              <w:rPr>
                <w:rFonts w:cs="Arial"/>
                <w:szCs w:val="20"/>
                <w:lang w:val="el-GR" w:eastAsia="el-GR"/>
              </w:rPr>
            </w:pPr>
            <w:r w:rsidRPr="00180DEC">
              <w:rPr>
                <w:rFonts w:cs="Arial"/>
                <w:szCs w:val="20"/>
                <w:lang w:val="el-GR" w:eastAsia="el-GR"/>
              </w:rPr>
              <w:t>Επώνυμο:</w:t>
            </w:r>
          </w:p>
        </w:tc>
        <w:tc>
          <w:tcPr>
            <w:tcW w:w="1817" w:type="pct"/>
            <w:gridSpan w:val="6"/>
            <w:vAlign w:val="center"/>
          </w:tcPr>
          <w:p w:rsidR="005450CE" w:rsidRPr="00180DEC" w:rsidRDefault="005450CE" w:rsidP="005450CE">
            <w:pPr>
              <w:suppressAutoHyphens w:val="0"/>
              <w:spacing w:before="120" w:line="240" w:lineRule="auto"/>
              <w:ind w:right="-6878"/>
              <w:jc w:val="left"/>
              <w:rPr>
                <w:rFonts w:cs="Arial"/>
                <w:b/>
                <w:bCs/>
                <w:szCs w:val="20"/>
                <w:lang w:val="el-GR" w:eastAsia="el-GR"/>
              </w:rPr>
            </w:pPr>
          </w:p>
        </w:tc>
      </w:tr>
      <w:tr w:rsidR="005450CE" w:rsidRPr="00180DEC" w:rsidTr="00067EA6">
        <w:trPr>
          <w:trHeight w:val="99"/>
          <w:jc w:val="center"/>
        </w:trPr>
        <w:tc>
          <w:tcPr>
            <w:tcW w:w="1350" w:type="pct"/>
            <w:gridSpan w:val="4"/>
            <w:vAlign w:val="center"/>
          </w:tcPr>
          <w:p w:rsidR="005450CE" w:rsidRPr="00180DEC" w:rsidRDefault="005450CE" w:rsidP="005450CE">
            <w:pPr>
              <w:suppressAutoHyphens w:val="0"/>
              <w:spacing w:before="120" w:line="240" w:lineRule="auto"/>
              <w:jc w:val="left"/>
              <w:rPr>
                <w:rFonts w:cs="Arial"/>
                <w:szCs w:val="20"/>
                <w:lang w:val="el-GR" w:eastAsia="el-GR"/>
              </w:rPr>
            </w:pPr>
            <w:r w:rsidRPr="00180DEC">
              <w:rPr>
                <w:rFonts w:cs="Arial"/>
                <w:szCs w:val="20"/>
                <w:lang w:val="el-GR" w:eastAsia="el-GR"/>
              </w:rPr>
              <w:t xml:space="preserve">Όνομα και Επώνυμο Πατέρα: </w:t>
            </w:r>
          </w:p>
        </w:tc>
        <w:tc>
          <w:tcPr>
            <w:tcW w:w="3650" w:type="pct"/>
            <w:gridSpan w:val="11"/>
            <w:vAlign w:val="center"/>
          </w:tcPr>
          <w:p w:rsidR="005450CE" w:rsidRPr="00180DEC" w:rsidRDefault="005450CE" w:rsidP="005450CE">
            <w:pPr>
              <w:suppressAutoHyphens w:val="0"/>
              <w:spacing w:before="120" w:line="240" w:lineRule="auto"/>
              <w:jc w:val="left"/>
              <w:rPr>
                <w:rFonts w:cs="Arial"/>
                <w:b/>
                <w:bCs/>
                <w:szCs w:val="20"/>
                <w:lang w:val="el-GR" w:eastAsia="el-GR"/>
              </w:rPr>
            </w:pPr>
          </w:p>
        </w:tc>
      </w:tr>
      <w:tr w:rsidR="005450CE" w:rsidRPr="00180DEC" w:rsidTr="00067EA6">
        <w:trPr>
          <w:trHeight w:val="99"/>
          <w:jc w:val="center"/>
        </w:trPr>
        <w:tc>
          <w:tcPr>
            <w:tcW w:w="1350" w:type="pct"/>
            <w:gridSpan w:val="4"/>
            <w:vAlign w:val="center"/>
          </w:tcPr>
          <w:p w:rsidR="005450CE" w:rsidRPr="00180DEC" w:rsidRDefault="005450CE" w:rsidP="005450CE">
            <w:pPr>
              <w:suppressAutoHyphens w:val="0"/>
              <w:spacing w:before="120" w:line="240" w:lineRule="auto"/>
              <w:jc w:val="left"/>
              <w:rPr>
                <w:rFonts w:cs="Arial"/>
                <w:szCs w:val="20"/>
                <w:lang w:val="el-GR" w:eastAsia="el-GR"/>
              </w:rPr>
            </w:pPr>
            <w:r w:rsidRPr="00180DEC">
              <w:rPr>
                <w:rFonts w:cs="Arial"/>
                <w:szCs w:val="20"/>
                <w:lang w:val="el-GR" w:eastAsia="el-GR"/>
              </w:rPr>
              <w:t>Όνομα και Επώνυμο Μητέρας:</w:t>
            </w:r>
          </w:p>
        </w:tc>
        <w:tc>
          <w:tcPr>
            <w:tcW w:w="3650" w:type="pct"/>
            <w:gridSpan w:val="11"/>
            <w:vAlign w:val="center"/>
          </w:tcPr>
          <w:p w:rsidR="005450CE" w:rsidRPr="00180DEC" w:rsidRDefault="005450CE" w:rsidP="005450CE">
            <w:pPr>
              <w:suppressAutoHyphens w:val="0"/>
              <w:spacing w:before="120" w:line="240" w:lineRule="auto"/>
              <w:jc w:val="left"/>
              <w:rPr>
                <w:rFonts w:cs="Arial"/>
                <w:b/>
                <w:bCs/>
                <w:szCs w:val="20"/>
                <w:lang w:val="el-GR" w:eastAsia="el-GR"/>
              </w:rPr>
            </w:pPr>
          </w:p>
        </w:tc>
      </w:tr>
      <w:tr w:rsidR="005450CE" w:rsidRPr="00180DEC" w:rsidTr="00067EA6">
        <w:trPr>
          <w:jc w:val="center"/>
        </w:trPr>
        <w:tc>
          <w:tcPr>
            <w:tcW w:w="1350" w:type="pct"/>
            <w:gridSpan w:val="4"/>
            <w:vAlign w:val="center"/>
          </w:tcPr>
          <w:p w:rsidR="005450CE" w:rsidRPr="00180DEC" w:rsidRDefault="005450CE" w:rsidP="005450CE">
            <w:pPr>
              <w:suppressAutoHyphens w:val="0"/>
              <w:spacing w:before="120" w:line="240" w:lineRule="auto"/>
              <w:ind w:right="-2332"/>
              <w:jc w:val="left"/>
              <w:rPr>
                <w:rFonts w:cs="Arial"/>
                <w:szCs w:val="20"/>
                <w:lang w:val="el-GR" w:eastAsia="el-GR"/>
              </w:rPr>
            </w:pPr>
            <w:r w:rsidRPr="00180DEC">
              <w:rPr>
                <w:rFonts w:cs="Arial"/>
                <w:szCs w:val="20"/>
                <w:lang w:val="el-GR" w:eastAsia="el-GR"/>
              </w:rPr>
              <w:t>Ημερομηνία γέννησης</w:t>
            </w:r>
            <w:r w:rsidRPr="00180DEC">
              <w:rPr>
                <w:rFonts w:cs="Arial"/>
                <w:szCs w:val="20"/>
                <w:vertAlign w:val="superscript"/>
                <w:lang w:val="el-GR" w:eastAsia="el-GR"/>
              </w:rPr>
              <w:t>(2)</w:t>
            </w:r>
            <w:r w:rsidRPr="00180DEC">
              <w:rPr>
                <w:rFonts w:cs="Arial"/>
                <w:szCs w:val="20"/>
                <w:lang w:val="el-GR" w:eastAsia="el-GR"/>
              </w:rPr>
              <w:t xml:space="preserve">: </w:t>
            </w:r>
          </w:p>
        </w:tc>
        <w:tc>
          <w:tcPr>
            <w:tcW w:w="3650" w:type="pct"/>
            <w:gridSpan w:val="11"/>
            <w:vAlign w:val="center"/>
          </w:tcPr>
          <w:p w:rsidR="005450CE" w:rsidRPr="00180DEC" w:rsidRDefault="005450CE" w:rsidP="005450CE">
            <w:pPr>
              <w:suppressAutoHyphens w:val="0"/>
              <w:spacing w:before="120" w:line="240" w:lineRule="auto"/>
              <w:ind w:right="-2332"/>
              <w:jc w:val="left"/>
              <w:rPr>
                <w:rFonts w:cs="Arial"/>
                <w:b/>
                <w:bCs/>
                <w:szCs w:val="20"/>
                <w:lang w:val="el-GR" w:eastAsia="el-GR"/>
              </w:rPr>
            </w:pPr>
          </w:p>
        </w:tc>
      </w:tr>
      <w:tr w:rsidR="005450CE" w:rsidRPr="00180DEC" w:rsidTr="00067EA6">
        <w:trPr>
          <w:trHeight w:val="99"/>
          <w:jc w:val="center"/>
        </w:trPr>
        <w:tc>
          <w:tcPr>
            <w:tcW w:w="1350" w:type="pct"/>
            <w:gridSpan w:val="4"/>
            <w:tcBorders>
              <w:top w:val="single" w:sz="4" w:space="0" w:color="auto"/>
              <w:left w:val="single" w:sz="4" w:space="0" w:color="auto"/>
              <w:bottom w:val="single" w:sz="4" w:space="0" w:color="auto"/>
              <w:right w:val="single" w:sz="4" w:space="0" w:color="auto"/>
            </w:tcBorders>
            <w:vAlign w:val="center"/>
          </w:tcPr>
          <w:p w:rsidR="005450CE" w:rsidRPr="00180DEC" w:rsidRDefault="005450CE" w:rsidP="005450CE">
            <w:pPr>
              <w:suppressAutoHyphens w:val="0"/>
              <w:spacing w:before="120" w:line="240" w:lineRule="auto"/>
              <w:jc w:val="left"/>
              <w:rPr>
                <w:rFonts w:cs="Arial"/>
                <w:szCs w:val="20"/>
                <w:lang w:val="el-GR" w:eastAsia="el-GR"/>
              </w:rPr>
            </w:pPr>
            <w:r w:rsidRPr="00180DEC">
              <w:rPr>
                <w:rFonts w:cs="Arial"/>
                <w:szCs w:val="20"/>
                <w:lang w:val="el-GR" w:eastAsia="el-GR"/>
              </w:rPr>
              <w:t>Τόπος Γέννησης:</w:t>
            </w:r>
          </w:p>
        </w:tc>
        <w:tc>
          <w:tcPr>
            <w:tcW w:w="3650" w:type="pct"/>
            <w:gridSpan w:val="11"/>
            <w:tcBorders>
              <w:top w:val="single" w:sz="4" w:space="0" w:color="auto"/>
              <w:left w:val="single" w:sz="4" w:space="0" w:color="auto"/>
              <w:bottom w:val="single" w:sz="4" w:space="0" w:color="auto"/>
              <w:right w:val="single" w:sz="4" w:space="0" w:color="auto"/>
            </w:tcBorders>
            <w:vAlign w:val="center"/>
          </w:tcPr>
          <w:p w:rsidR="005450CE" w:rsidRPr="00180DEC" w:rsidRDefault="005450CE" w:rsidP="005450CE">
            <w:pPr>
              <w:suppressAutoHyphens w:val="0"/>
              <w:spacing w:before="120" w:line="240" w:lineRule="auto"/>
              <w:jc w:val="left"/>
              <w:rPr>
                <w:rFonts w:cs="Arial"/>
                <w:b/>
                <w:bCs/>
                <w:szCs w:val="20"/>
                <w:lang w:val="el-GR" w:eastAsia="el-GR"/>
              </w:rPr>
            </w:pPr>
          </w:p>
        </w:tc>
      </w:tr>
      <w:tr w:rsidR="005450CE" w:rsidRPr="00180DEC" w:rsidTr="00067EA6">
        <w:trPr>
          <w:jc w:val="center"/>
        </w:trPr>
        <w:tc>
          <w:tcPr>
            <w:tcW w:w="1350" w:type="pct"/>
            <w:gridSpan w:val="4"/>
            <w:vAlign w:val="center"/>
          </w:tcPr>
          <w:p w:rsidR="005450CE" w:rsidRPr="00180DEC" w:rsidRDefault="005450CE" w:rsidP="005450CE">
            <w:pPr>
              <w:suppressAutoHyphens w:val="0"/>
              <w:spacing w:before="120" w:line="240" w:lineRule="auto"/>
              <w:jc w:val="left"/>
              <w:rPr>
                <w:rFonts w:cs="Arial"/>
                <w:szCs w:val="20"/>
                <w:lang w:val="el-GR" w:eastAsia="el-GR"/>
              </w:rPr>
            </w:pPr>
            <w:r w:rsidRPr="00180DEC">
              <w:rPr>
                <w:rFonts w:cs="Arial"/>
                <w:szCs w:val="20"/>
                <w:lang w:val="el-GR" w:eastAsia="el-GR"/>
              </w:rPr>
              <w:t>Αριθμός Δελτίου Ταυτότητας:</w:t>
            </w:r>
          </w:p>
        </w:tc>
        <w:tc>
          <w:tcPr>
            <w:tcW w:w="1481" w:type="pct"/>
            <w:gridSpan w:val="3"/>
            <w:vAlign w:val="center"/>
          </w:tcPr>
          <w:p w:rsidR="005450CE" w:rsidRPr="00180DEC" w:rsidRDefault="005450CE" w:rsidP="005450CE">
            <w:pPr>
              <w:suppressAutoHyphens w:val="0"/>
              <w:spacing w:before="120" w:line="240" w:lineRule="auto"/>
              <w:jc w:val="left"/>
              <w:rPr>
                <w:rFonts w:cs="Arial"/>
                <w:b/>
                <w:bCs/>
                <w:szCs w:val="20"/>
                <w:lang w:val="el-GR" w:eastAsia="el-GR"/>
              </w:rPr>
            </w:pPr>
          </w:p>
        </w:tc>
        <w:tc>
          <w:tcPr>
            <w:tcW w:w="352" w:type="pct"/>
            <w:gridSpan w:val="2"/>
            <w:vAlign w:val="center"/>
          </w:tcPr>
          <w:p w:rsidR="005450CE" w:rsidRPr="00180DEC" w:rsidRDefault="005450CE" w:rsidP="005450CE">
            <w:pPr>
              <w:suppressAutoHyphens w:val="0"/>
              <w:spacing w:before="120" w:line="240" w:lineRule="auto"/>
              <w:jc w:val="left"/>
              <w:rPr>
                <w:rFonts w:cs="Arial"/>
                <w:szCs w:val="20"/>
                <w:lang w:val="el-GR" w:eastAsia="el-GR"/>
              </w:rPr>
            </w:pPr>
            <w:r w:rsidRPr="00180DEC">
              <w:rPr>
                <w:rFonts w:cs="Arial"/>
                <w:szCs w:val="20"/>
                <w:lang w:val="el-GR" w:eastAsia="el-GR"/>
              </w:rPr>
              <w:t>Τηλ:</w:t>
            </w:r>
          </w:p>
        </w:tc>
        <w:tc>
          <w:tcPr>
            <w:tcW w:w="1817" w:type="pct"/>
            <w:gridSpan w:val="6"/>
            <w:vAlign w:val="center"/>
          </w:tcPr>
          <w:p w:rsidR="005450CE" w:rsidRPr="00180DEC" w:rsidRDefault="005450CE" w:rsidP="005450CE">
            <w:pPr>
              <w:suppressAutoHyphens w:val="0"/>
              <w:spacing w:before="120" w:line="240" w:lineRule="auto"/>
              <w:jc w:val="left"/>
              <w:rPr>
                <w:rFonts w:cs="Arial"/>
                <w:b/>
                <w:bCs/>
                <w:szCs w:val="20"/>
                <w:lang w:val="el-GR" w:eastAsia="el-GR"/>
              </w:rPr>
            </w:pPr>
          </w:p>
        </w:tc>
      </w:tr>
      <w:tr w:rsidR="005450CE" w:rsidRPr="00180DEC" w:rsidTr="00067EA6">
        <w:trPr>
          <w:jc w:val="center"/>
        </w:trPr>
        <w:tc>
          <w:tcPr>
            <w:tcW w:w="830" w:type="pct"/>
            <w:gridSpan w:val="2"/>
            <w:vAlign w:val="center"/>
          </w:tcPr>
          <w:p w:rsidR="005450CE" w:rsidRPr="00180DEC" w:rsidRDefault="005450CE" w:rsidP="005450CE">
            <w:pPr>
              <w:suppressAutoHyphens w:val="0"/>
              <w:spacing w:before="120" w:line="240" w:lineRule="auto"/>
              <w:jc w:val="left"/>
              <w:rPr>
                <w:rFonts w:cs="Arial"/>
                <w:szCs w:val="20"/>
                <w:lang w:val="el-GR" w:eastAsia="el-GR"/>
              </w:rPr>
            </w:pPr>
            <w:r w:rsidRPr="00180DEC">
              <w:rPr>
                <w:rFonts w:cs="Arial"/>
                <w:szCs w:val="20"/>
                <w:lang w:val="el-GR" w:eastAsia="el-GR"/>
              </w:rPr>
              <w:t>Τόπος Κατοικίας:</w:t>
            </w:r>
          </w:p>
        </w:tc>
        <w:tc>
          <w:tcPr>
            <w:tcW w:w="1473" w:type="pct"/>
            <w:gridSpan w:val="3"/>
            <w:vAlign w:val="center"/>
          </w:tcPr>
          <w:p w:rsidR="005450CE" w:rsidRPr="00180DEC" w:rsidRDefault="005450CE" w:rsidP="005450CE">
            <w:pPr>
              <w:suppressAutoHyphens w:val="0"/>
              <w:spacing w:before="120" w:line="240" w:lineRule="auto"/>
              <w:jc w:val="left"/>
              <w:rPr>
                <w:rFonts w:cs="Arial"/>
                <w:b/>
                <w:bCs/>
                <w:szCs w:val="20"/>
                <w:lang w:val="el-GR" w:eastAsia="el-GR"/>
              </w:rPr>
            </w:pPr>
          </w:p>
        </w:tc>
        <w:tc>
          <w:tcPr>
            <w:tcW w:w="352" w:type="pct"/>
            <w:vAlign w:val="center"/>
          </w:tcPr>
          <w:p w:rsidR="005450CE" w:rsidRPr="00180DEC" w:rsidRDefault="005450CE" w:rsidP="005450CE">
            <w:pPr>
              <w:suppressAutoHyphens w:val="0"/>
              <w:spacing w:before="120" w:line="240" w:lineRule="auto"/>
              <w:jc w:val="left"/>
              <w:rPr>
                <w:rFonts w:cs="Arial"/>
                <w:szCs w:val="20"/>
                <w:lang w:val="el-GR" w:eastAsia="el-GR"/>
              </w:rPr>
            </w:pPr>
            <w:r w:rsidRPr="00180DEC">
              <w:rPr>
                <w:rFonts w:cs="Arial"/>
                <w:szCs w:val="20"/>
                <w:lang w:val="el-GR" w:eastAsia="el-GR"/>
              </w:rPr>
              <w:t>Οδός:</w:t>
            </w:r>
          </w:p>
        </w:tc>
        <w:tc>
          <w:tcPr>
            <w:tcW w:w="1056" w:type="pct"/>
            <w:gridSpan w:val="5"/>
            <w:vAlign w:val="center"/>
          </w:tcPr>
          <w:p w:rsidR="005450CE" w:rsidRPr="00180DEC" w:rsidRDefault="005450CE" w:rsidP="005450CE">
            <w:pPr>
              <w:suppressAutoHyphens w:val="0"/>
              <w:spacing w:before="120" w:line="240" w:lineRule="auto"/>
              <w:jc w:val="left"/>
              <w:rPr>
                <w:rFonts w:cs="Arial"/>
                <w:b/>
                <w:bCs/>
                <w:szCs w:val="20"/>
                <w:lang w:val="el-GR" w:eastAsia="el-GR"/>
              </w:rPr>
            </w:pPr>
          </w:p>
        </w:tc>
        <w:tc>
          <w:tcPr>
            <w:tcW w:w="352" w:type="pct"/>
            <w:vAlign w:val="center"/>
          </w:tcPr>
          <w:p w:rsidR="005450CE" w:rsidRPr="00180DEC" w:rsidRDefault="005450CE" w:rsidP="005450CE">
            <w:pPr>
              <w:suppressAutoHyphens w:val="0"/>
              <w:spacing w:before="120" w:line="240" w:lineRule="auto"/>
              <w:jc w:val="left"/>
              <w:rPr>
                <w:rFonts w:cs="Arial"/>
                <w:szCs w:val="20"/>
                <w:lang w:val="el-GR" w:eastAsia="el-GR"/>
              </w:rPr>
            </w:pPr>
            <w:proofErr w:type="spellStart"/>
            <w:r w:rsidRPr="00180DEC">
              <w:rPr>
                <w:rFonts w:cs="Arial"/>
                <w:szCs w:val="20"/>
                <w:lang w:val="el-GR" w:eastAsia="el-GR"/>
              </w:rPr>
              <w:t>Αριθ</w:t>
            </w:r>
            <w:proofErr w:type="spellEnd"/>
            <w:r w:rsidRPr="00180DEC">
              <w:rPr>
                <w:rFonts w:cs="Arial"/>
                <w:szCs w:val="20"/>
                <w:lang w:val="el-GR" w:eastAsia="el-GR"/>
              </w:rPr>
              <w:t>:</w:t>
            </w:r>
          </w:p>
        </w:tc>
        <w:tc>
          <w:tcPr>
            <w:tcW w:w="264" w:type="pct"/>
            <w:vAlign w:val="center"/>
          </w:tcPr>
          <w:p w:rsidR="005450CE" w:rsidRPr="00180DEC" w:rsidRDefault="005450CE" w:rsidP="005450CE">
            <w:pPr>
              <w:suppressAutoHyphens w:val="0"/>
              <w:spacing w:before="120" w:line="240" w:lineRule="auto"/>
              <w:jc w:val="left"/>
              <w:rPr>
                <w:rFonts w:cs="Arial"/>
                <w:b/>
                <w:bCs/>
                <w:szCs w:val="20"/>
                <w:lang w:val="el-GR" w:eastAsia="el-GR"/>
              </w:rPr>
            </w:pPr>
          </w:p>
        </w:tc>
        <w:tc>
          <w:tcPr>
            <w:tcW w:w="264" w:type="pct"/>
            <w:vAlign w:val="center"/>
          </w:tcPr>
          <w:p w:rsidR="005450CE" w:rsidRPr="00180DEC" w:rsidRDefault="005450CE" w:rsidP="005450CE">
            <w:pPr>
              <w:suppressAutoHyphens w:val="0"/>
              <w:spacing w:before="120" w:line="240" w:lineRule="auto"/>
              <w:jc w:val="left"/>
              <w:rPr>
                <w:rFonts w:cs="Arial"/>
                <w:szCs w:val="20"/>
                <w:lang w:val="el-GR" w:eastAsia="el-GR"/>
              </w:rPr>
            </w:pPr>
            <w:r w:rsidRPr="00180DEC">
              <w:rPr>
                <w:rFonts w:cs="Arial"/>
                <w:szCs w:val="20"/>
                <w:lang w:val="el-GR" w:eastAsia="el-GR"/>
              </w:rPr>
              <w:t>ΤΚ:</w:t>
            </w:r>
          </w:p>
        </w:tc>
        <w:tc>
          <w:tcPr>
            <w:tcW w:w="409" w:type="pct"/>
            <w:vAlign w:val="center"/>
          </w:tcPr>
          <w:p w:rsidR="005450CE" w:rsidRPr="00180DEC" w:rsidRDefault="005450CE" w:rsidP="005450CE">
            <w:pPr>
              <w:suppressAutoHyphens w:val="0"/>
              <w:spacing w:before="120" w:line="240" w:lineRule="auto"/>
              <w:jc w:val="left"/>
              <w:rPr>
                <w:rFonts w:cs="Arial"/>
                <w:b/>
                <w:bCs/>
                <w:szCs w:val="20"/>
                <w:lang w:val="el-GR" w:eastAsia="el-GR"/>
              </w:rPr>
            </w:pPr>
          </w:p>
        </w:tc>
      </w:tr>
      <w:tr w:rsidR="005450CE" w:rsidRPr="00625B1E" w:rsidTr="00067EA6">
        <w:trPr>
          <w:trHeight w:val="824"/>
          <w:jc w:val="center"/>
        </w:trPr>
        <w:tc>
          <w:tcPr>
            <w:tcW w:w="1151" w:type="pct"/>
            <w:gridSpan w:val="3"/>
            <w:vAlign w:val="center"/>
          </w:tcPr>
          <w:p w:rsidR="005450CE" w:rsidRPr="00180DEC" w:rsidRDefault="005450CE" w:rsidP="005450CE">
            <w:pPr>
              <w:suppressAutoHyphens w:val="0"/>
              <w:spacing w:before="120" w:line="240" w:lineRule="auto"/>
              <w:jc w:val="left"/>
              <w:rPr>
                <w:rFonts w:cs="Arial"/>
                <w:szCs w:val="20"/>
                <w:lang w:val="el-GR" w:eastAsia="el-GR"/>
              </w:rPr>
            </w:pPr>
            <w:r w:rsidRPr="00180DEC">
              <w:rPr>
                <w:rFonts w:cs="Arial"/>
                <w:szCs w:val="20"/>
                <w:lang w:val="el-GR" w:eastAsia="el-GR"/>
              </w:rPr>
              <w:t>Αρ. Τηλεομοιοτύπου (Fax):</w:t>
            </w:r>
          </w:p>
        </w:tc>
        <w:tc>
          <w:tcPr>
            <w:tcW w:w="1695" w:type="pct"/>
            <w:gridSpan w:val="5"/>
            <w:vAlign w:val="center"/>
          </w:tcPr>
          <w:p w:rsidR="005450CE" w:rsidRPr="00180DEC" w:rsidRDefault="005450CE" w:rsidP="005450CE">
            <w:pPr>
              <w:suppressAutoHyphens w:val="0"/>
              <w:spacing w:before="120" w:line="240" w:lineRule="auto"/>
              <w:jc w:val="left"/>
              <w:rPr>
                <w:rFonts w:cs="Arial"/>
                <w:szCs w:val="20"/>
                <w:lang w:val="el-GR" w:eastAsia="el-GR"/>
              </w:rPr>
            </w:pPr>
          </w:p>
        </w:tc>
        <w:tc>
          <w:tcPr>
            <w:tcW w:w="704" w:type="pct"/>
            <w:gridSpan w:val="2"/>
            <w:vAlign w:val="center"/>
          </w:tcPr>
          <w:p w:rsidR="005450CE" w:rsidRPr="00180DEC" w:rsidRDefault="005450CE" w:rsidP="005450CE">
            <w:pPr>
              <w:suppressAutoHyphens w:val="0"/>
              <w:spacing w:before="120" w:line="240" w:lineRule="auto"/>
              <w:jc w:val="left"/>
              <w:rPr>
                <w:rFonts w:cs="Arial"/>
                <w:szCs w:val="20"/>
                <w:lang w:val="el-GR" w:eastAsia="el-GR"/>
              </w:rPr>
            </w:pPr>
            <w:r w:rsidRPr="00180DEC">
              <w:rPr>
                <w:rFonts w:cs="Arial"/>
                <w:szCs w:val="20"/>
                <w:lang w:val="el-GR" w:eastAsia="el-GR"/>
              </w:rPr>
              <w:t>Δ/νση Ηλεκτρ. Ταχυδρομείου</w:t>
            </w:r>
          </w:p>
          <w:p w:rsidR="005450CE" w:rsidRPr="00180DEC" w:rsidRDefault="005450CE" w:rsidP="005450CE">
            <w:pPr>
              <w:suppressAutoHyphens w:val="0"/>
              <w:spacing w:before="120" w:line="240" w:lineRule="auto"/>
              <w:jc w:val="left"/>
              <w:rPr>
                <w:rFonts w:cs="Arial"/>
                <w:szCs w:val="20"/>
                <w:lang w:val="el-GR" w:eastAsia="el-GR"/>
              </w:rPr>
            </w:pPr>
            <w:r w:rsidRPr="00180DEC">
              <w:rPr>
                <w:rFonts w:cs="Arial"/>
                <w:szCs w:val="20"/>
                <w:lang w:val="el-GR" w:eastAsia="el-GR"/>
              </w:rPr>
              <w:t>(Εmail):</w:t>
            </w:r>
          </w:p>
        </w:tc>
        <w:tc>
          <w:tcPr>
            <w:tcW w:w="1450" w:type="pct"/>
            <w:gridSpan w:val="5"/>
            <w:vAlign w:val="center"/>
          </w:tcPr>
          <w:p w:rsidR="005450CE" w:rsidRPr="00180DEC" w:rsidRDefault="005450CE" w:rsidP="005450CE">
            <w:pPr>
              <w:suppressAutoHyphens w:val="0"/>
              <w:spacing w:before="120" w:line="240" w:lineRule="auto"/>
              <w:jc w:val="left"/>
              <w:rPr>
                <w:rFonts w:cs="Arial"/>
                <w:szCs w:val="20"/>
                <w:lang w:val="el-GR" w:eastAsia="el-GR"/>
              </w:rPr>
            </w:pPr>
          </w:p>
        </w:tc>
      </w:tr>
      <w:tr w:rsidR="005450CE" w:rsidRPr="00625B1E" w:rsidTr="00067EA6">
        <w:trPr>
          <w:trHeight w:val="520"/>
          <w:jc w:val="center"/>
        </w:trPr>
        <w:tc>
          <w:tcPr>
            <w:tcW w:w="5000" w:type="pct"/>
            <w:gridSpan w:val="15"/>
            <w:vAlign w:val="center"/>
          </w:tcPr>
          <w:p w:rsidR="005450CE" w:rsidRPr="00180DEC" w:rsidRDefault="005450CE" w:rsidP="005450CE">
            <w:pPr>
              <w:suppressAutoHyphens w:val="0"/>
              <w:autoSpaceDE w:val="0"/>
              <w:autoSpaceDN w:val="0"/>
              <w:adjustRightInd w:val="0"/>
              <w:spacing w:line="240" w:lineRule="auto"/>
              <w:jc w:val="left"/>
              <w:rPr>
                <w:rFonts w:cs="Verdana"/>
                <w:szCs w:val="20"/>
                <w:lang w:val="el-GR" w:eastAsia="el-GR"/>
              </w:rPr>
            </w:pPr>
            <w:r w:rsidRPr="00180DEC">
              <w:rPr>
                <w:rFonts w:cs="Verdana"/>
                <w:szCs w:val="20"/>
                <w:lang w:val="el-GR" w:eastAsia="el-GR"/>
              </w:rPr>
              <w:t>Με ατομική μου ευθύνη και γνωρίζοντας τις κυρώσεις</w:t>
            </w:r>
            <w:r w:rsidRPr="00180DEC">
              <w:rPr>
                <w:rFonts w:cs="Arial"/>
                <w:szCs w:val="20"/>
                <w:vertAlign w:val="superscript"/>
                <w:lang w:val="el-GR" w:eastAsia="el-GR"/>
              </w:rPr>
              <w:t>(3)</w:t>
            </w:r>
            <w:r w:rsidRPr="00180DEC">
              <w:rPr>
                <w:rFonts w:cs="Verdana"/>
                <w:szCs w:val="20"/>
                <w:lang w:val="el-GR" w:eastAsia="el-GR"/>
              </w:rPr>
              <w:t>, που προβλέπονται από τις διατάξεις της παρ. 6 του</w:t>
            </w:r>
          </w:p>
          <w:p w:rsidR="005450CE" w:rsidRPr="00180DEC" w:rsidRDefault="005450CE" w:rsidP="005450CE">
            <w:pPr>
              <w:suppressAutoHyphens w:val="0"/>
              <w:spacing w:line="240" w:lineRule="auto"/>
              <w:jc w:val="left"/>
              <w:rPr>
                <w:rFonts w:cs="Arial"/>
                <w:szCs w:val="20"/>
                <w:lang w:val="el-GR" w:eastAsia="el-GR"/>
              </w:rPr>
            </w:pPr>
            <w:r w:rsidRPr="00180DEC">
              <w:rPr>
                <w:rFonts w:cs="Verdana"/>
                <w:szCs w:val="20"/>
                <w:lang w:val="el-GR" w:eastAsia="el-GR"/>
              </w:rPr>
              <w:t>άρθρου 22 του Ν. 1599/1986, δηλώνω ότι:</w:t>
            </w:r>
          </w:p>
        </w:tc>
      </w:tr>
      <w:tr w:rsidR="005450CE" w:rsidRPr="00625B1E" w:rsidTr="00067EA6">
        <w:trPr>
          <w:trHeight w:val="520"/>
          <w:jc w:val="center"/>
        </w:trPr>
        <w:tc>
          <w:tcPr>
            <w:tcW w:w="5000" w:type="pct"/>
            <w:gridSpan w:val="15"/>
            <w:vAlign w:val="center"/>
          </w:tcPr>
          <w:p w:rsidR="005450CE" w:rsidRPr="00180DEC" w:rsidRDefault="005450CE" w:rsidP="00105756">
            <w:pPr>
              <w:suppressAutoHyphens w:val="0"/>
              <w:autoSpaceDE w:val="0"/>
              <w:autoSpaceDN w:val="0"/>
              <w:adjustRightInd w:val="0"/>
              <w:spacing w:after="40" w:line="240" w:lineRule="auto"/>
              <w:ind w:left="57" w:right="57"/>
              <w:rPr>
                <w:rFonts w:cs="Verdana"/>
                <w:szCs w:val="20"/>
                <w:lang w:val="el-GR" w:eastAsia="el-GR"/>
              </w:rPr>
            </w:pPr>
            <w:r w:rsidRPr="00180DEC">
              <w:rPr>
                <w:rFonts w:cs="Verdana"/>
                <w:szCs w:val="20"/>
                <w:lang w:val="el-GR" w:eastAsia="el-GR"/>
              </w:rPr>
              <w:t>Όλα τα αναγραφόμενα τόσο στην ηλεκτρονική όσο και στη φυσική μορφή του εντύπου υποβολής πρότασης καθώς και όλα τα υποβαλλόμενα δικαιολογητικά που περιλαμβάνονται στο φάκελο της πρότασης είναι ακριβή και αληθή.</w:t>
            </w:r>
          </w:p>
          <w:p w:rsidR="005450CE" w:rsidRDefault="00223B74" w:rsidP="00105756">
            <w:pPr>
              <w:suppressAutoHyphens w:val="0"/>
              <w:autoSpaceDE w:val="0"/>
              <w:autoSpaceDN w:val="0"/>
              <w:adjustRightInd w:val="0"/>
              <w:spacing w:after="40" w:line="240" w:lineRule="auto"/>
              <w:ind w:left="57" w:right="57"/>
              <w:rPr>
                <w:rFonts w:cs="Verdana"/>
                <w:szCs w:val="20"/>
                <w:lang w:val="el-GR" w:eastAsia="el-GR"/>
              </w:rPr>
            </w:pPr>
            <w:r w:rsidRPr="00180DEC">
              <w:rPr>
                <w:rFonts w:cs="Verdana"/>
                <w:szCs w:val="20"/>
                <w:lang w:val="el-GR" w:eastAsia="el-GR"/>
              </w:rPr>
              <w:t xml:space="preserve">Ο Δικαιούχος </w:t>
            </w:r>
            <w:r w:rsidR="005450CE" w:rsidRPr="00180DEC">
              <w:rPr>
                <w:rFonts w:cs="Verdana"/>
                <w:szCs w:val="20"/>
                <w:lang w:val="el-GR" w:eastAsia="el-GR"/>
              </w:rPr>
              <w:t>έχ</w:t>
            </w:r>
            <w:r w:rsidRPr="00180DEC">
              <w:rPr>
                <w:rFonts w:cs="Verdana"/>
                <w:szCs w:val="20"/>
                <w:lang w:val="el-GR" w:eastAsia="el-GR"/>
              </w:rPr>
              <w:t>ει</w:t>
            </w:r>
            <w:r w:rsidR="005450CE" w:rsidRPr="00180DEC">
              <w:rPr>
                <w:rFonts w:cs="Verdana"/>
                <w:szCs w:val="20"/>
                <w:lang w:val="el-GR" w:eastAsia="el-GR"/>
              </w:rPr>
              <w:t xml:space="preserve"> λάβει σαφή γνώση του περιεχομένου </w:t>
            </w:r>
            <w:r w:rsidR="00AD7DF3">
              <w:rPr>
                <w:rFonts w:cs="Verdana"/>
                <w:szCs w:val="20"/>
                <w:lang w:val="el-GR" w:eastAsia="el-GR"/>
              </w:rPr>
              <w:t>της Πρόσκλησης</w:t>
            </w:r>
            <w:r w:rsidR="005450CE" w:rsidRPr="00180DEC">
              <w:rPr>
                <w:rFonts w:cs="Verdana"/>
                <w:szCs w:val="20"/>
                <w:lang w:val="el-GR" w:eastAsia="el-GR"/>
              </w:rPr>
              <w:t xml:space="preserve">. </w:t>
            </w:r>
          </w:p>
          <w:p w:rsidR="005450CE" w:rsidRPr="00180DEC" w:rsidRDefault="005450CE" w:rsidP="00105756">
            <w:pPr>
              <w:suppressAutoHyphens w:val="0"/>
              <w:autoSpaceDE w:val="0"/>
              <w:autoSpaceDN w:val="0"/>
              <w:adjustRightInd w:val="0"/>
              <w:spacing w:after="40" w:line="240" w:lineRule="auto"/>
              <w:ind w:left="57" w:right="57"/>
              <w:rPr>
                <w:rFonts w:cs="Verdana"/>
                <w:szCs w:val="20"/>
                <w:lang w:val="el-GR" w:eastAsia="el-GR"/>
              </w:rPr>
            </w:pPr>
            <w:r w:rsidRPr="00180DEC">
              <w:rPr>
                <w:rFonts w:cs="Verdana"/>
                <w:szCs w:val="20"/>
                <w:lang w:val="el-GR" w:eastAsia="el-GR"/>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rsidR="005450CE" w:rsidRDefault="005450CE" w:rsidP="00105756">
            <w:pPr>
              <w:suppressAutoHyphens w:val="0"/>
              <w:autoSpaceDE w:val="0"/>
              <w:autoSpaceDN w:val="0"/>
              <w:adjustRightInd w:val="0"/>
              <w:spacing w:after="40" w:line="240" w:lineRule="auto"/>
              <w:ind w:left="57" w:right="57"/>
              <w:rPr>
                <w:rFonts w:cs="Verdana"/>
                <w:szCs w:val="20"/>
                <w:lang w:val="el-GR" w:eastAsia="el-GR"/>
              </w:rPr>
            </w:pPr>
            <w:r w:rsidRPr="00180DEC">
              <w:rPr>
                <w:rFonts w:cs="Verdana"/>
                <w:szCs w:val="20"/>
                <w:lang w:val="el-GR" w:eastAsia="el-GR"/>
              </w:rPr>
              <w:t>Δεν πραγματοποιήθηκαν δαπάνες που αφορούν στο έργο πριν από το χρόνο έναρξης επιλεξιμότητας των δαπανών, όπως ορίζεται στ</w:t>
            </w:r>
            <w:r w:rsidR="00A840E8">
              <w:rPr>
                <w:rFonts w:cs="Verdana"/>
                <w:szCs w:val="20"/>
                <w:lang w:val="el-GR" w:eastAsia="el-GR"/>
              </w:rPr>
              <w:t>ην Πρόσκληση</w:t>
            </w:r>
            <w:r w:rsidRPr="00180DEC">
              <w:rPr>
                <w:rFonts w:cs="Verdana"/>
                <w:szCs w:val="20"/>
                <w:lang w:val="el-GR" w:eastAsia="el-GR"/>
              </w:rPr>
              <w:t>.</w:t>
            </w:r>
          </w:p>
          <w:p w:rsidR="00101925" w:rsidRPr="001C3834" w:rsidRDefault="00101925" w:rsidP="00105756">
            <w:pPr>
              <w:suppressAutoHyphens w:val="0"/>
              <w:autoSpaceDE w:val="0"/>
              <w:autoSpaceDN w:val="0"/>
              <w:adjustRightInd w:val="0"/>
              <w:spacing w:after="40" w:line="240" w:lineRule="auto"/>
              <w:ind w:left="57" w:right="57"/>
              <w:rPr>
                <w:rFonts w:cs="Verdana"/>
                <w:szCs w:val="20"/>
                <w:lang w:val="el-GR" w:eastAsia="el-GR"/>
              </w:rPr>
            </w:pPr>
            <w:r w:rsidRPr="001C3834">
              <w:rPr>
                <w:rFonts w:cs="Verdana"/>
                <w:szCs w:val="20"/>
                <w:lang w:val="el-GR" w:eastAsia="el-GR"/>
              </w:rPr>
              <w:t>Η επιχείρηση με ΑΦΜ …………… έχει υποβάλλει μόνο μία πρόταση στην παρούσα Δράση.</w:t>
            </w:r>
          </w:p>
          <w:p w:rsidR="005450CE" w:rsidRPr="00180DEC" w:rsidRDefault="005450CE" w:rsidP="00105756">
            <w:pPr>
              <w:suppressAutoHyphens w:val="0"/>
              <w:autoSpaceDE w:val="0"/>
              <w:autoSpaceDN w:val="0"/>
              <w:adjustRightInd w:val="0"/>
              <w:spacing w:after="40" w:line="240" w:lineRule="auto"/>
              <w:ind w:left="57" w:right="57"/>
              <w:rPr>
                <w:rFonts w:cs="Verdana"/>
                <w:szCs w:val="20"/>
                <w:lang w:val="el-GR" w:eastAsia="el-GR"/>
              </w:rPr>
            </w:pPr>
            <w:r w:rsidRPr="001C3834">
              <w:rPr>
                <w:rFonts w:cs="Verdana"/>
                <w:szCs w:val="20"/>
                <w:lang w:val="el-GR" w:eastAsia="el-GR"/>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rsidR="00101925" w:rsidRDefault="00797ACD" w:rsidP="00101925">
            <w:pPr>
              <w:suppressAutoHyphens w:val="0"/>
              <w:autoSpaceDE w:val="0"/>
              <w:autoSpaceDN w:val="0"/>
              <w:adjustRightInd w:val="0"/>
              <w:spacing w:after="40" w:line="240" w:lineRule="auto"/>
              <w:ind w:left="57" w:right="57"/>
              <w:rPr>
                <w:rFonts w:cs="Verdana"/>
                <w:szCs w:val="20"/>
                <w:lang w:val="el-GR" w:eastAsia="el-GR"/>
              </w:rPr>
            </w:pPr>
            <w:r w:rsidRPr="00797ACD">
              <w:rPr>
                <w:rFonts w:cs="Verdana"/>
                <w:szCs w:val="20"/>
                <w:lang w:val="el-GR" w:eastAsia="el-GR"/>
              </w:rPr>
              <w:t xml:space="preserve">Η </w:t>
            </w:r>
            <w:r w:rsidRPr="001A5893">
              <w:rPr>
                <w:rFonts w:cs="Verdana"/>
                <w:szCs w:val="20"/>
                <w:lang w:val="el-GR" w:eastAsia="el-GR"/>
              </w:rPr>
              <w:t>ενιαία επιχείρηση δεν είναι προβληματική σύμφωνα με τα οριζόμενα στο άρθρο 2 σημείο 18 του Κανονισμού ΕΕ 651/2014</w:t>
            </w:r>
            <w:r w:rsidR="00101925" w:rsidRPr="00C827A1">
              <w:rPr>
                <w:rFonts w:cs="Verdana"/>
                <w:szCs w:val="20"/>
                <w:lang w:val="el-GR" w:eastAsia="el-GR"/>
              </w:rPr>
              <w:t>.</w:t>
            </w:r>
          </w:p>
          <w:p w:rsidR="0088099A" w:rsidRDefault="0088099A" w:rsidP="0088099A">
            <w:pPr>
              <w:suppressAutoHyphens w:val="0"/>
              <w:autoSpaceDE w:val="0"/>
              <w:autoSpaceDN w:val="0"/>
              <w:adjustRightInd w:val="0"/>
              <w:spacing w:after="40" w:line="240" w:lineRule="auto"/>
              <w:ind w:left="57" w:right="57"/>
              <w:rPr>
                <w:rFonts w:cs="Verdana"/>
                <w:szCs w:val="20"/>
                <w:lang w:val="el-GR" w:eastAsia="el-GR"/>
              </w:rPr>
            </w:pPr>
            <w:r w:rsidRPr="0088056A">
              <w:rPr>
                <w:rFonts w:cs="Verdana"/>
                <w:szCs w:val="20"/>
                <w:lang w:val="el-GR" w:eastAsia="el-GR"/>
              </w:rPr>
              <w:t xml:space="preserve">Η ενιαία επιχείρηση δεν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w:t>
            </w:r>
            <w:r w:rsidRPr="0088056A">
              <w:rPr>
                <w:rFonts w:cs="Verdana"/>
                <w:szCs w:val="20"/>
                <w:lang w:val="el-GR" w:eastAsia="el-GR"/>
              </w:rPr>
              <w:lastRenderedPageBreak/>
              <w:t xml:space="preserve">για την χρήση και τη διανομή αγαθών ή υπηρεσιών (π.χ. </w:t>
            </w:r>
            <w:proofErr w:type="spellStart"/>
            <w:r w:rsidRPr="0088056A">
              <w:rPr>
                <w:rFonts w:cs="Verdana"/>
                <w:szCs w:val="20"/>
                <w:lang w:val="el-GR" w:eastAsia="el-GR"/>
              </w:rPr>
              <w:t>franchising</w:t>
            </w:r>
            <w:proofErr w:type="spellEnd"/>
            <w:r w:rsidRPr="0088056A">
              <w:rPr>
                <w:rFonts w:cs="Verdana"/>
                <w:szCs w:val="20"/>
                <w:lang w:val="el-GR" w:eastAsia="el-GR"/>
              </w:rPr>
              <w:t xml:space="preserve">, </w:t>
            </w:r>
            <w:proofErr w:type="spellStart"/>
            <w:r w:rsidRPr="0088056A">
              <w:rPr>
                <w:rFonts w:cs="Verdana"/>
                <w:szCs w:val="20"/>
                <w:lang w:val="el-GR" w:eastAsia="el-GR"/>
              </w:rPr>
              <w:t>shop</w:t>
            </w:r>
            <w:proofErr w:type="spellEnd"/>
            <w:r w:rsidRPr="0088056A">
              <w:rPr>
                <w:rFonts w:cs="Verdana"/>
                <w:szCs w:val="20"/>
                <w:lang w:val="el-GR" w:eastAsia="el-GR"/>
              </w:rPr>
              <w:t xml:space="preserve"> </w:t>
            </w:r>
            <w:proofErr w:type="spellStart"/>
            <w:r w:rsidRPr="0088056A">
              <w:rPr>
                <w:rFonts w:cs="Verdana"/>
                <w:szCs w:val="20"/>
                <w:lang w:val="el-GR" w:eastAsia="el-GR"/>
              </w:rPr>
              <w:t>in</w:t>
            </w:r>
            <w:proofErr w:type="spellEnd"/>
            <w:r w:rsidRPr="0088056A">
              <w:rPr>
                <w:rFonts w:cs="Verdana"/>
                <w:szCs w:val="20"/>
                <w:lang w:val="el-GR" w:eastAsia="el-GR"/>
              </w:rPr>
              <w:t xml:space="preserve"> </w:t>
            </w:r>
            <w:proofErr w:type="spellStart"/>
            <w:r w:rsidRPr="0088056A">
              <w:rPr>
                <w:rFonts w:cs="Verdana"/>
                <w:szCs w:val="20"/>
                <w:lang w:val="el-GR" w:eastAsia="el-GR"/>
              </w:rPr>
              <w:t>shop</w:t>
            </w:r>
            <w:proofErr w:type="spellEnd"/>
            <w:r w:rsidRPr="0088056A">
              <w:rPr>
                <w:rFonts w:cs="Verdana"/>
                <w:szCs w:val="20"/>
                <w:lang w:val="el-GR" w:eastAsia="el-GR"/>
              </w:rPr>
              <w:t>, δίκτυο πρακτόρευσης), και λειτουργεί με μία από τις επιλέξιμες από το πρόγραμμα νομικές μορφές.</w:t>
            </w:r>
          </w:p>
          <w:p w:rsidR="005450CE" w:rsidRPr="00024790" w:rsidRDefault="00A840E8" w:rsidP="00101925">
            <w:pPr>
              <w:suppressAutoHyphens w:val="0"/>
              <w:autoSpaceDE w:val="0"/>
              <w:autoSpaceDN w:val="0"/>
              <w:adjustRightInd w:val="0"/>
              <w:spacing w:after="40" w:line="240" w:lineRule="auto"/>
              <w:ind w:left="57" w:right="57"/>
              <w:rPr>
                <w:rFonts w:cs="Verdana"/>
                <w:szCs w:val="20"/>
                <w:lang w:val="el-GR" w:eastAsia="el-GR"/>
              </w:rPr>
            </w:pPr>
            <w:r w:rsidRPr="00A840E8">
              <w:rPr>
                <w:rFonts w:cs="Verdana"/>
                <w:szCs w:val="20"/>
                <w:lang w:val="el-GR" w:eastAsia="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5450CE" w:rsidRPr="00412C73" w:rsidRDefault="005450CE" w:rsidP="00105756">
            <w:pPr>
              <w:suppressAutoHyphens w:val="0"/>
              <w:autoSpaceDE w:val="0"/>
              <w:autoSpaceDN w:val="0"/>
              <w:adjustRightInd w:val="0"/>
              <w:spacing w:after="40" w:line="240" w:lineRule="auto"/>
              <w:ind w:left="57" w:right="57"/>
              <w:rPr>
                <w:rFonts w:cs="Verdana"/>
                <w:szCs w:val="20"/>
                <w:lang w:val="el-GR" w:eastAsia="el-GR"/>
              </w:rPr>
            </w:pPr>
            <w:r w:rsidRPr="00574B1D">
              <w:rPr>
                <w:rFonts w:cs="Verdana"/>
                <w:szCs w:val="20"/>
                <w:lang w:val="el-GR" w:eastAsia="el-GR"/>
              </w:rPr>
              <w:t xml:space="preserve">Δεν εκκρεμεί εις βάρος της </w:t>
            </w:r>
            <w:r w:rsidR="006F6799">
              <w:rPr>
                <w:rFonts w:cs="Verdana"/>
                <w:szCs w:val="20"/>
                <w:lang w:val="el-GR" w:eastAsia="el-GR"/>
              </w:rPr>
              <w:t xml:space="preserve">ενιαίας </w:t>
            </w:r>
            <w:r w:rsidRPr="00574B1D">
              <w:rPr>
                <w:rFonts w:cs="Verdana"/>
                <w:szCs w:val="20"/>
                <w:lang w:val="el-GR" w:eastAsia="el-GR"/>
              </w:rPr>
              <w:t xml:space="preserve">επιχείρησης διαδικασία ανάκτησης </w:t>
            </w:r>
            <w:r w:rsidR="000447A8" w:rsidRPr="00574B1D">
              <w:rPr>
                <w:rFonts w:cs="Verdana"/>
                <w:szCs w:val="20"/>
                <w:lang w:val="el-GR" w:eastAsia="el-GR"/>
              </w:rPr>
              <w:t>παράνομης</w:t>
            </w:r>
            <w:r w:rsidR="000447A8" w:rsidRPr="00574B1D" w:rsidDel="000447A8">
              <w:rPr>
                <w:rFonts w:cs="Verdana"/>
                <w:szCs w:val="20"/>
                <w:lang w:val="el-GR" w:eastAsia="el-GR"/>
              </w:rPr>
              <w:t xml:space="preserve"> </w:t>
            </w:r>
            <w:r w:rsidRPr="00574B1D">
              <w:rPr>
                <w:rFonts w:cs="Verdana"/>
                <w:szCs w:val="20"/>
                <w:lang w:val="el-GR" w:eastAsia="el-GR"/>
              </w:rPr>
              <w:t>κρατικής ενίσχυσης</w:t>
            </w:r>
            <w:r w:rsidR="000447A8" w:rsidRPr="00574B1D">
              <w:rPr>
                <w:rFonts w:cs="Verdana"/>
                <w:szCs w:val="20"/>
                <w:lang w:val="el-GR" w:eastAsia="el-GR"/>
              </w:rPr>
              <w:t xml:space="preserve">, </w:t>
            </w:r>
            <w:r w:rsidR="000447A8" w:rsidRPr="00412C73">
              <w:rPr>
                <w:rFonts w:cs="Verdana"/>
                <w:szCs w:val="20"/>
                <w:lang w:val="el-GR" w:eastAsia="el-GR"/>
              </w:rPr>
              <w:t>κατόπιν απόφασης της Ε.Ε.</w:t>
            </w:r>
            <w:r w:rsidRPr="00412C73">
              <w:rPr>
                <w:rFonts w:cs="Verdana"/>
                <w:szCs w:val="20"/>
                <w:lang w:val="el-GR" w:eastAsia="el-GR"/>
              </w:rPr>
              <w:t>.</w:t>
            </w:r>
          </w:p>
          <w:p w:rsidR="00FF4D73" w:rsidRPr="00412C73" w:rsidRDefault="00116640" w:rsidP="00105756">
            <w:pPr>
              <w:suppressAutoHyphens w:val="0"/>
              <w:autoSpaceDE w:val="0"/>
              <w:autoSpaceDN w:val="0"/>
              <w:adjustRightInd w:val="0"/>
              <w:spacing w:after="40" w:line="240" w:lineRule="auto"/>
              <w:ind w:left="57" w:right="57"/>
              <w:rPr>
                <w:rFonts w:cs="Verdana"/>
                <w:szCs w:val="20"/>
                <w:lang w:val="el-GR" w:eastAsia="el-GR"/>
              </w:rPr>
            </w:pPr>
            <w:r w:rsidRPr="00412C73">
              <w:rPr>
                <w:rFonts w:cs="Verdana"/>
                <w:szCs w:val="20"/>
                <w:lang w:val="el-GR" w:eastAsia="el-GR"/>
              </w:rPr>
              <w:t xml:space="preserve">Δεν έχουν επιβληθεί  πρόστιμα </w:t>
            </w:r>
            <w:r w:rsidR="00FF4D73" w:rsidRPr="00412C73">
              <w:rPr>
                <w:rFonts w:cs="Verdana"/>
                <w:szCs w:val="20"/>
                <w:lang w:val="el-GR" w:eastAsia="el-GR"/>
              </w:rPr>
              <w:t>που</w:t>
            </w:r>
            <w:r w:rsidRPr="00412C73">
              <w:rPr>
                <w:rFonts w:cs="Verdana"/>
                <w:szCs w:val="20"/>
                <w:lang w:val="el-GR" w:eastAsia="el-GR"/>
              </w:rPr>
              <w:t xml:space="preserve"> έχουν αποκτήσει τελεσίδικη και δεσμευτική ισχύ, για παραβάσεις εργατικής νομοθεσίας </w:t>
            </w:r>
            <w:r w:rsidR="00FF4D73" w:rsidRPr="00412C73">
              <w:rPr>
                <w:rFonts w:cs="Verdana"/>
                <w:szCs w:val="20"/>
                <w:lang w:val="el-GR" w:eastAsia="el-GR"/>
              </w:rPr>
              <w:t>και ειδικότερα :</w:t>
            </w:r>
          </w:p>
          <w:p w:rsidR="00FF4D73" w:rsidRPr="00412C73" w:rsidRDefault="00FF4D73" w:rsidP="00105756">
            <w:pPr>
              <w:suppressAutoHyphens w:val="0"/>
              <w:autoSpaceDE w:val="0"/>
              <w:autoSpaceDN w:val="0"/>
              <w:adjustRightInd w:val="0"/>
              <w:spacing w:after="40" w:line="240" w:lineRule="auto"/>
              <w:ind w:left="57" w:right="57"/>
              <w:rPr>
                <w:rFonts w:cs="Verdana"/>
                <w:szCs w:val="20"/>
                <w:lang w:val="el-GR" w:eastAsia="el-GR"/>
              </w:rPr>
            </w:pPr>
            <w:r w:rsidRPr="00412C73">
              <w:rPr>
                <w:rFonts w:cs="Verdana"/>
                <w:szCs w:val="20"/>
                <w:lang w:val="el-GR" w:eastAsia="el-GR"/>
              </w:rPr>
              <w:t>-Π</w:t>
            </w:r>
            <w:r w:rsidR="00116640" w:rsidRPr="00412C73">
              <w:rPr>
                <w:rFonts w:cs="Verdana"/>
                <w:szCs w:val="20"/>
                <w:lang w:val="el-GR" w:eastAsia="el-GR"/>
              </w:rPr>
              <w:t xml:space="preserve">αράβαση «υψηλής» ή «πολύ υψηλής» σοβαρότητας (3 πρόστιμα/ 3 έλεγχοι) </w:t>
            </w:r>
          </w:p>
          <w:p w:rsidR="00116640" w:rsidRPr="00412C73" w:rsidRDefault="00FF4D73" w:rsidP="00105756">
            <w:pPr>
              <w:suppressAutoHyphens w:val="0"/>
              <w:autoSpaceDE w:val="0"/>
              <w:autoSpaceDN w:val="0"/>
              <w:adjustRightInd w:val="0"/>
              <w:spacing w:after="40" w:line="240" w:lineRule="auto"/>
              <w:ind w:left="57" w:right="57"/>
              <w:rPr>
                <w:rFonts w:cs="Verdana"/>
                <w:szCs w:val="20"/>
                <w:lang w:val="el-GR" w:eastAsia="el-GR"/>
              </w:rPr>
            </w:pPr>
            <w:r w:rsidRPr="00412C73">
              <w:rPr>
                <w:rFonts w:cs="Verdana"/>
                <w:szCs w:val="20"/>
                <w:lang w:val="el-GR" w:eastAsia="el-GR"/>
              </w:rPr>
              <w:t xml:space="preserve"> </w:t>
            </w:r>
            <w:r w:rsidR="00942198">
              <w:rPr>
                <w:rFonts w:cs="Verdana"/>
                <w:szCs w:val="20"/>
                <w:lang w:val="el-GR" w:eastAsia="el-GR"/>
              </w:rPr>
              <w:t>-</w:t>
            </w:r>
            <w:r w:rsidRPr="00412C73">
              <w:rPr>
                <w:rFonts w:cs="Verdana"/>
                <w:szCs w:val="20"/>
                <w:lang w:val="el-GR" w:eastAsia="el-GR"/>
              </w:rPr>
              <w:t>Α</w:t>
            </w:r>
            <w:r w:rsidR="00116640" w:rsidRPr="00412C73">
              <w:rPr>
                <w:rFonts w:cs="Verdana"/>
                <w:szCs w:val="20"/>
                <w:lang w:val="el-GR" w:eastAsia="el-GR"/>
              </w:rPr>
              <w:t>δήλωτη εργασία (2 πρόστιμα/ 2 έλεγχοι)</w:t>
            </w:r>
          </w:p>
          <w:p w:rsidR="00FF4D73" w:rsidRPr="00412C73" w:rsidRDefault="00FF4D73" w:rsidP="00105756">
            <w:pPr>
              <w:suppressAutoHyphens w:val="0"/>
              <w:autoSpaceDE w:val="0"/>
              <w:autoSpaceDN w:val="0"/>
              <w:adjustRightInd w:val="0"/>
              <w:spacing w:after="40" w:line="240" w:lineRule="auto"/>
              <w:ind w:left="57" w:right="57"/>
              <w:rPr>
                <w:rFonts w:cs="Verdana"/>
                <w:szCs w:val="20"/>
                <w:lang w:val="el-GR" w:eastAsia="el-GR"/>
              </w:rPr>
            </w:pPr>
            <w:r w:rsidRPr="00412C73">
              <w:rPr>
                <w:rFonts w:cs="Verdana"/>
                <w:szCs w:val="20"/>
                <w:lang w:val="el-GR" w:eastAsia="el-GR"/>
              </w:rPr>
              <w:t>για τους λόγους του άρθρου 3</w:t>
            </w:r>
            <w:r w:rsidR="00AF6199" w:rsidRPr="00412C73">
              <w:rPr>
                <w:rFonts w:cs="Verdana"/>
                <w:szCs w:val="20"/>
                <w:lang w:val="el-GR" w:eastAsia="el-GR"/>
              </w:rPr>
              <w:t>9</w:t>
            </w:r>
            <w:r w:rsidRPr="00412C73">
              <w:rPr>
                <w:rFonts w:cs="Verdana"/>
                <w:szCs w:val="20"/>
                <w:lang w:val="el-GR" w:eastAsia="el-GR"/>
              </w:rPr>
              <w:t xml:space="preserve"> παρ. 1 του Ν. 4488/2017.</w:t>
            </w:r>
          </w:p>
          <w:p w:rsidR="00E452AF" w:rsidRDefault="005450CE" w:rsidP="00105756">
            <w:pPr>
              <w:suppressAutoHyphens w:val="0"/>
              <w:autoSpaceDE w:val="0"/>
              <w:autoSpaceDN w:val="0"/>
              <w:adjustRightInd w:val="0"/>
              <w:spacing w:after="40" w:line="240" w:lineRule="auto"/>
              <w:ind w:left="57" w:right="57"/>
              <w:rPr>
                <w:rFonts w:cs="Verdana"/>
                <w:szCs w:val="20"/>
                <w:lang w:val="el-GR" w:eastAsia="el-GR"/>
              </w:rPr>
            </w:pPr>
            <w:r w:rsidRPr="00412C73">
              <w:rPr>
                <w:rFonts w:cs="Verdana"/>
                <w:szCs w:val="20"/>
                <w:lang w:val="el-GR" w:eastAsia="el-GR"/>
              </w:rPr>
              <w:t>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w:t>
            </w:r>
            <w:r w:rsidRPr="00180DEC">
              <w:rPr>
                <w:rFonts w:cs="Verdana"/>
                <w:szCs w:val="20"/>
                <w:lang w:val="el-GR" w:eastAsia="el-GR"/>
              </w:rPr>
              <w:t xml:space="preserve"> (ΕΚ) αριθμ. 1828/2006.</w:t>
            </w:r>
          </w:p>
          <w:p w:rsidR="00E452AF" w:rsidRPr="00874632" w:rsidRDefault="00E452AF" w:rsidP="00874632">
            <w:pPr>
              <w:suppressAutoHyphens w:val="0"/>
              <w:autoSpaceDE w:val="0"/>
              <w:autoSpaceDN w:val="0"/>
              <w:adjustRightInd w:val="0"/>
              <w:spacing w:after="40" w:line="240" w:lineRule="auto"/>
              <w:ind w:left="57" w:right="57"/>
              <w:rPr>
                <w:rFonts w:cs="Verdana"/>
                <w:szCs w:val="20"/>
                <w:lang w:val="el-GR" w:eastAsia="el-GR"/>
              </w:rPr>
            </w:pPr>
            <w:r w:rsidRPr="00874632">
              <w:rPr>
                <w:rFonts w:cs="Verdana"/>
                <w:szCs w:val="20"/>
                <w:lang w:val="el-GR" w:eastAsia="el-GR"/>
              </w:rPr>
              <w:t>Ο επιχειρηματίας/οι εταίροι της επιχείρησης παρέχουν ρητά τη συναίνεση και συγκατάθεσή τους για την</w:t>
            </w:r>
            <w:r w:rsidR="00874632" w:rsidRPr="00874632">
              <w:rPr>
                <w:rFonts w:cs="Verdana"/>
                <w:szCs w:val="20"/>
                <w:lang w:val="el-GR" w:eastAsia="el-GR"/>
              </w:rPr>
              <w:t xml:space="preserve"> </w:t>
            </w:r>
            <w:r w:rsidRPr="00874632">
              <w:rPr>
                <w:rFonts w:cs="Verdana"/>
                <w:szCs w:val="20"/>
                <w:lang w:val="el-GR" w:eastAsia="el-GR"/>
              </w:rPr>
              <w:t xml:space="preserve">νόμιμη επεξεργασία </w:t>
            </w:r>
            <w:proofErr w:type="spellStart"/>
            <w:r w:rsidRPr="00874632">
              <w:rPr>
                <w:rFonts w:cs="Verdana"/>
                <w:szCs w:val="20"/>
                <w:lang w:val="el-GR" w:eastAsia="el-GR"/>
              </w:rPr>
              <w:t>κατ΄άρθρο</w:t>
            </w:r>
            <w:proofErr w:type="spellEnd"/>
            <w:r w:rsidRPr="00874632">
              <w:rPr>
                <w:rFonts w:cs="Verdana"/>
                <w:szCs w:val="20"/>
                <w:lang w:val="el-GR" w:eastAsia="el-GR"/>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w:t>
            </w:r>
            <w:r w:rsidR="00874632" w:rsidRPr="00874632">
              <w:rPr>
                <w:rFonts w:cs="Verdana"/>
                <w:szCs w:val="20"/>
                <w:lang w:val="el-GR" w:eastAsia="el-GR"/>
              </w:rPr>
              <w:t xml:space="preserve"> </w:t>
            </w:r>
            <w:r w:rsidRPr="00874632">
              <w:rPr>
                <w:rFonts w:cs="Verdana"/>
                <w:szCs w:val="20"/>
                <w:lang w:val="el-GR" w:eastAsia="el-GR"/>
              </w:rPr>
              <w:t>των δεδομένων προσωπικού χαρακτήρα και για την ελεύθερη κυκλοφορία των δεδομένων αυτών και την</w:t>
            </w:r>
            <w:r w:rsidR="00874632" w:rsidRPr="00874632">
              <w:rPr>
                <w:rFonts w:cs="Verdana"/>
                <w:szCs w:val="20"/>
                <w:lang w:val="el-GR" w:eastAsia="el-GR"/>
              </w:rPr>
              <w:t xml:space="preserve"> </w:t>
            </w:r>
            <w:r w:rsidRPr="00874632">
              <w:rPr>
                <w:rFonts w:cs="Verdana"/>
                <w:szCs w:val="20"/>
                <w:lang w:val="el-GR" w:eastAsia="el-GR"/>
              </w:rPr>
              <w:t>κατάργηση της Οδηγίας 95/46/ΕΚ (Γενικός Κανονισμός για τη Προστασία Δεδομένων) [EEEE L 119 σελ.1- 88]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άρθρο 15 της παρούσας Πρόσκλησης.</w:t>
            </w:r>
          </w:p>
          <w:p w:rsidR="005450CE" w:rsidRPr="00180DEC" w:rsidRDefault="005450CE" w:rsidP="00105756">
            <w:pPr>
              <w:suppressAutoHyphens w:val="0"/>
              <w:autoSpaceDE w:val="0"/>
              <w:autoSpaceDN w:val="0"/>
              <w:adjustRightInd w:val="0"/>
              <w:spacing w:after="40" w:line="240" w:lineRule="auto"/>
              <w:ind w:left="57" w:right="57"/>
              <w:rPr>
                <w:rFonts w:cs="Verdana"/>
                <w:szCs w:val="20"/>
                <w:lang w:val="el-GR" w:eastAsia="el-GR"/>
              </w:rPr>
            </w:pPr>
            <w:r w:rsidRPr="00180DEC">
              <w:rPr>
                <w:rFonts w:cs="Verdana"/>
                <w:szCs w:val="20"/>
                <w:lang w:val="el-GR" w:eastAsia="el-GR"/>
              </w:rPr>
              <w:t>Ο Δικαιούχος αποδέχεται οποιοδήποτε σχετικό έλεγχο για την εξακρίβωση των δηλωθέντων από τις αρμόδιες εθνικές ή κοινοτικές αρχές.</w:t>
            </w:r>
          </w:p>
          <w:p w:rsidR="005450CE" w:rsidRPr="00180DEC" w:rsidRDefault="005450CE" w:rsidP="00105756">
            <w:pPr>
              <w:suppressAutoHyphens w:val="0"/>
              <w:autoSpaceDE w:val="0"/>
              <w:autoSpaceDN w:val="0"/>
              <w:adjustRightInd w:val="0"/>
              <w:spacing w:after="40" w:line="240" w:lineRule="auto"/>
              <w:ind w:left="57" w:right="57"/>
              <w:rPr>
                <w:rFonts w:cs="Verdana"/>
                <w:szCs w:val="20"/>
                <w:lang w:val="el-GR" w:eastAsia="el-GR"/>
              </w:rPr>
            </w:pPr>
            <w:r w:rsidRPr="00180DEC">
              <w:rPr>
                <w:rFonts w:cs="Verdana"/>
                <w:szCs w:val="20"/>
                <w:lang w:val="el-GR" w:eastAsia="el-GR"/>
              </w:rPr>
              <w:t xml:space="preserve">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w:t>
            </w:r>
            <w:r w:rsidR="00AE7991" w:rsidRPr="00180DEC">
              <w:rPr>
                <w:rFonts w:cs="Verdana"/>
                <w:szCs w:val="20"/>
                <w:lang w:val="el-GR" w:eastAsia="el-GR"/>
              </w:rPr>
              <w:t>σύστημα</w:t>
            </w:r>
            <w:r w:rsidRPr="00180DEC">
              <w:rPr>
                <w:rFonts w:cs="Verdana"/>
                <w:szCs w:val="20"/>
                <w:lang w:val="el-GR" w:eastAsia="el-GR"/>
              </w:rPr>
              <w:t xml:space="preserve"> TAXIS και τα συστήματα των ασφαλιστικών οργανισμών.</w:t>
            </w:r>
          </w:p>
          <w:p w:rsidR="005450CE" w:rsidRPr="00180DEC" w:rsidRDefault="005450CE" w:rsidP="00105756">
            <w:pPr>
              <w:suppressAutoHyphens w:val="0"/>
              <w:autoSpaceDE w:val="0"/>
              <w:autoSpaceDN w:val="0"/>
              <w:adjustRightInd w:val="0"/>
              <w:spacing w:after="40" w:line="240" w:lineRule="auto"/>
              <w:ind w:left="57" w:right="57"/>
              <w:rPr>
                <w:rFonts w:cs="Verdana"/>
                <w:szCs w:val="20"/>
                <w:lang w:val="el-GR" w:eastAsia="el-GR"/>
              </w:rPr>
            </w:pPr>
            <w:r w:rsidRPr="00180DEC">
              <w:rPr>
                <w:rFonts w:cs="Verdana"/>
                <w:szCs w:val="20"/>
                <w:lang w:val="el-GR" w:eastAsia="el-GR"/>
              </w:rPr>
              <w:t xml:space="preserve">Ο Δικαιούχος αποδέχεται ότι τα μηνύματα που θα αποστέλλονται μέσω ηλεκτρονικού ταχυδρομείου και ειδικότερα της διεύθυνσης email που έχει δηλωθεί στο έντυπο υποβολής προς την </w:t>
            </w:r>
            <w:r w:rsidR="00137116" w:rsidRPr="00FE7AF5">
              <w:rPr>
                <w:rFonts w:cs="Verdana"/>
                <w:szCs w:val="20"/>
                <w:lang w:val="el-GR" w:eastAsia="el-GR"/>
              </w:rPr>
              <w:t>ΔΙΑΠ</w:t>
            </w:r>
            <w:r w:rsidR="00782528">
              <w:rPr>
                <w:rFonts w:cs="Verdana"/>
                <w:szCs w:val="20"/>
                <w:lang w:val="el-GR" w:eastAsia="el-GR"/>
              </w:rPr>
              <w:t xml:space="preserve"> </w:t>
            </w:r>
            <w:r w:rsidRPr="00180DEC">
              <w:rPr>
                <w:rFonts w:cs="Verdana"/>
                <w:szCs w:val="20"/>
                <w:lang w:val="el-GR" w:eastAsia="el-GR"/>
              </w:rPr>
              <w:t>και όσα λαμβάνονται από αυτούς επέχουν θέση επίσημων εγγράφων.</w:t>
            </w:r>
          </w:p>
          <w:p w:rsidR="005450CE" w:rsidRDefault="005450CE" w:rsidP="00105756">
            <w:pPr>
              <w:suppressAutoHyphens w:val="0"/>
              <w:autoSpaceDE w:val="0"/>
              <w:autoSpaceDN w:val="0"/>
              <w:adjustRightInd w:val="0"/>
              <w:spacing w:after="40" w:line="240" w:lineRule="auto"/>
              <w:ind w:left="57" w:right="57"/>
              <w:rPr>
                <w:rFonts w:cs="Verdana"/>
                <w:szCs w:val="20"/>
                <w:lang w:val="el-GR" w:eastAsia="el-GR"/>
              </w:rPr>
            </w:pPr>
            <w:r w:rsidRPr="00180DEC">
              <w:rPr>
                <w:rFonts w:cs="Verdana"/>
                <w:szCs w:val="20"/>
                <w:lang w:val="el-GR" w:eastAsia="el-GR"/>
              </w:rPr>
              <w:t xml:space="preserve">Ο Δικαιούχος αποδέχεται ότι κατά την υλοποίηση του έργου, η επικοινωνία με την </w:t>
            </w:r>
            <w:r w:rsidR="00137116">
              <w:rPr>
                <w:rFonts w:cs="Verdana"/>
                <w:szCs w:val="20"/>
                <w:lang w:val="el-GR" w:eastAsia="el-GR"/>
              </w:rPr>
              <w:t xml:space="preserve">ΔΙΑΠ </w:t>
            </w:r>
            <w:r w:rsidRPr="00180DEC">
              <w:rPr>
                <w:rFonts w:cs="Verdana"/>
                <w:szCs w:val="20"/>
                <w:lang w:val="el-GR" w:eastAsia="el-GR"/>
              </w:rPr>
              <w:t xml:space="preserve">αναφορικά με την εξέλιξη και ολοκλήρωση της πράξης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την </w:t>
            </w:r>
            <w:r w:rsidR="00137116">
              <w:rPr>
                <w:rFonts w:cs="Verdana"/>
                <w:szCs w:val="20"/>
                <w:lang w:val="el-GR" w:eastAsia="el-GR"/>
              </w:rPr>
              <w:t>ΔΙΑΠ</w:t>
            </w:r>
            <w:r w:rsidR="00D63ED6">
              <w:rPr>
                <w:rFonts w:cs="Verdana"/>
                <w:szCs w:val="20"/>
                <w:lang w:val="el-GR" w:eastAsia="el-GR"/>
              </w:rPr>
              <w:t>/ΕΥΔ Ηπείρου</w:t>
            </w:r>
            <w:r w:rsidRPr="00180DEC">
              <w:rPr>
                <w:rFonts w:cs="Verdana"/>
                <w:szCs w:val="20"/>
                <w:lang w:val="el-GR" w:eastAsia="el-GR"/>
              </w:rPr>
              <w:t>.</w:t>
            </w:r>
          </w:p>
          <w:p w:rsidR="00B93C17" w:rsidRPr="00180DEC" w:rsidRDefault="00B93C17" w:rsidP="00B93C17">
            <w:pPr>
              <w:suppressAutoHyphens w:val="0"/>
              <w:autoSpaceDE w:val="0"/>
              <w:autoSpaceDN w:val="0"/>
              <w:adjustRightInd w:val="0"/>
              <w:spacing w:after="40" w:line="240" w:lineRule="auto"/>
              <w:ind w:left="57" w:right="57"/>
              <w:rPr>
                <w:rFonts w:cs="Verdana"/>
                <w:szCs w:val="20"/>
                <w:lang w:val="el-GR" w:eastAsia="el-GR"/>
              </w:rPr>
            </w:pPr>
            <w:r w:rsidRPr="00874632">
              <w:rPr>
                <w:rFonts w:cs="Verdana"/>
                <w:szCs w:val="20"/>
                <w:lang w:val="el-GR" w:eastAsia="el-GR"/>
              </w:rPr>
              <w:t>Ο επιχειρηματίας/οι εταίροι της επιχείρησης αποδέχονται ότι στην περίπτωση κοινοποιήσεων –επιδόσεων</w:t>
            </w:r>
            <w:r w:rsidR="00874632" w:rsidRPr="00874632">
              <w:rPr>
                <w:rFonts w:cs="Verdana"/>
                <w:szCs w:val="20"/>
                <w:lang w:val="el-GR" w:eastAsia="el-GR"/>
              </w:rPr>
              <w:t xml:space="preserve"> </w:t>
            </w:r>
            <w:r w:rsidRPr="00874632">
              <w:rPr>
                <w:rFonts w:cs="Verdana"/>
                <w:szCs w:val="20"/>
                <w:lang w:val="el-GR" w:eastAsia="el-GR"/>
              </w:rPr>
              <w:t>εγγράφων που αφορούν την Πράξη τους, τούτες λαμβάνουν χώρα στην φορολογική έδρα των επενδυτών</w:t>
            </w:r>
            <w:r w:rsidR="00874632" w:rsidRPr="00874632">
              <w:rPr>
                <w:rFonts w:cs="Verdana"/>
                <w:szCs w:val="20"/>
                <w:lang w:val="el-GR" w:eastAsia="el-GR"/>
              </w:rPr>
              <w:t xml:space="preserve"> </w:t>
            </w:r>
            <w:r w:rsidRPr="00874632">
              <w:rPr>
                <w:rFonts w:cs="Verdana"/>
                <w:szCs w:val="20"/>
                <w:lang w:val="el-GR" w:eastAsia="el-GR"/>
              </w:rPr>
              <w:t>την οποία δηλώνουν στην αίτηση χρηματοδότησης τους και η οποία αναφέρεται στην απόφαση ένταξης</w:t>
            </w:r>
            <w:r w:rsidR="00874632" w:rsidRPr="00874632">
              <w:rPr>
                <w:rFonts w:cs="Verdana"/>
                <w:szCs w:val="20"/>
                <w:lang w:val="el-GR" w:eastAsia="el-GR"/>
              </w:rPr>
              <w:t xml:space="preserve"> </w:t>
            </w:r>
            <w:r w:rsidRPr="00874632">
              <w:rPr>
                <w:rFonts w:cs="Verdana"/>
                <w:szCs w:val="20"/>
                <w:lang w:val="el-GR" w:eastAsia="el-GR"/>
              </w:rPr>
              <w:t>τους. Περαιτέρω αναλαμβάνουν την υποχρέωση να γνωστοποιούν οποιαδήποτε μεταβολή της φορολογικής τους έδρας στην ΕΥΔ Ηπείρου και τον ΕΦ. Σε περίπτωση μη γνωστοποίησης οιαδήποτε μεταβολής της φορολογικής έδρας, η κοινοποίηση - επίδοση θα συντελείται στην φορολογική έδρα της απόφασης ένταξής του.</w:t>
            </w:r>
          </w:p>
          <w:p w:rsidR="005450CE" w:rsidRPr="00412C73" w:rsidRDefault="005450CE" w:rsidP="00105756">
            <w:pPr>
              <w:suppressAutoHyphens w:val="0"/>
              <w:autoSpaceDE w:val="0"/>
              <w:autoSpaceDN w:val="0"/>
              <w:adjustRightInd w:val="0"/>
              <w:spacing w:after="40" w:line="240" w:lineRule="auto"/>
              <w:ind w:left="57" w:right="57"/>
              <w:rPr>
                <w:rFonts w:cs="Verdana"/>
                <w:szCs w:val="20"/>
                <w:lang w:val="el-GR" w:eastAsia="el-GR"/>
              </w:rPr>
            </w:pPr>
            <w:r w:rsidRPr="00412C73">
              <w:rPr>
                <w:rFonts w:cs="Verdana"/>
                <w:szCs w:val="20"/>
                <w:lang w:val="el-GR" w:eastAsia="el-GR"/>
              </w:rPr>
              <w:t>Ο Δικαιούχος αποδέχεται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p w:rsidR="00223B74" w:rsidRPr="009A7B1C" w:rsidRDefault="00223B74" w:rsidP="00105756">
            <w:pPr>
              <w:suppressAutoHyphens w:val="0"/>
              <w:autoSpaceDE w:val="0"/>
              <w:autoSpaceDN w:val="0"/>
              <w:adjustRightInd w:val="0"/>
              <w:spacing w:after="40" w:line="240" w:lineRule="auto"/>
              <w:ind w:left="57" w:right="57"/>
              <w:rPr>
                <w:rFonts w:cs="Verdana"/>
                <w:szCs w:val="20"/>
                <w:lang w:val="el-GR" w:eastAsia="el-GR"/>
              </w:rPr>
            </w:pPr>
            <w:r w:rsidRPr="009A7B1C">
              <w:rPr>
                <w:rFonts w:cs="Verdana"/>
                <w:szCs w:val="20"/>
                <w:lang w:val="el-GR" w:eastAsia="el-GR"/>
              </w:rPr>
              <w:t xml:space="preserve">Ο Δικαιούχος είναι ενημερωμένος και η πρόταση που υποβάλλει είναι εναρμονισμένη και υπακούει στους περιορισμούς </w:t>
            </w:r>
            <w:r w:rsidR="00826163" w:rsidRPr="009A7B1C">
              <w:rPr>
                <w:rFonts w:cs="Verdana"/>
                <w:szCs w:val="20"/>
                <w:lang w:val="el-GR" w:eastAsia="el-GR"/>
              </w:rPr>
              <w:t>σχετικά με τη σώρευση ενισχύσεων που προβλέπουν οι Κανονισμοί που διέπουν την παρούσα πρόσκληση</w:t>
            </w:r>
            <w:r w:rsidR="00DF14E2" w:rsidRPr="009A7B1C">
              <w:rPr>
                <w:rFonts w:cs="Verdana"/>
                <w:szCs w:val="20"/>
                <w:lang w:val="el-GR" w:eastAsia="el-GR"/>
              </w:rPr>
              <w:t>.</w:t>
            </w:r>
            <w:r w:rsidR="00447BFC" w:rsidRPr="009A7B1C">
              <w:rPr>
                <w:rFonts w:cs="Verdana"/>
                <w:szCs w:val="20"/>
                <w:lang w:val="el-GR" w:eastAsia="el-GR"/>
              </w:rPr>
              <w:t xml:space="preserve"> </w:t>
            </w:r>
          </w:p>
          <w:p w:rsidR="00760935" w:rsidRPr="00412C73" w:rsidRDefault="00760935" w:rsidP="00760935">
            <w:pPr>
              <w:suppressAutoHyphens w:val="0"/>
              <w:autoSpaceDE w:val="0"/>
              <w:autoSpaceDN w:val="0"/>
              <w:adjustRightInd w:val="0"/>
              <w:spacing w:after="40" w:line="240" w:lineRule="auto"/>
              <w:ind w:left="57" w:right="57"/>
              <w:rPr>
                <w:rFonts w:cs="Verdana"/>
                <w:szCs w:val="20"/>
                <w:lang w:val="el-GR" w:eastAsia="el-GR"/>
              </w:rPr>
            </w:pPr>
            <w:r w:rsidRPr="009A7B1C">
              <w:rPr>
                <w:rFonts w:cs="Verdana"/>
                <w:szCs w:val="20"/>
                <w:lang w:val="el-GR" w:eastAsia="el-GR"/>
              </w:rPr>
              <w:t xml:space="preserve">Ο εκπρόσωπος / οι εταίροι της επιχείρησης δεσμεύονται ότι η επιχείρηση έχει την ιδιότητα της </w:t>
            </w:r>
            <w:r w:rsidR="00826163" w:rsidRPr="009A7B1C">
              <w:rPr>
                <w:rFonts w:cs="Verdana"/>
                <w:szCs w:val="20"/>
                <w:lang w:val="el-GR" w:eastAsia="el-GR"/>
              </w:rPr>
              <w:t>ΜΜΕ</w:t>
            </w:r>
            <w:r w:rsidR="00874632" w:rsidRPr="009A7B1C">
              <w:rPr>
                <w:rFonts w:cs="Verdana"/>
                <w:szCs w:val="20"/>
                <w:lang w:val="el-GR" w:eastAsia="el-GR"/>
              </w:rPr>
              <w:t xml:space="preserve"> </w:t>
            </w:r>
            <w:r w:rsidRPr="009A7B1C">
              <w:rPr>
                <w:rFonts w:cs="Verdana"/>
                <w:szCs w:val="20"/>
                <w:lang w:val="el-GR" w:eastAsia="el-GR"/>
              </w:rPr>
              <w:t>Επιχείρησης σύμφωνα με τη Σύσταση 2003/361/ΕΚ της Επιτροπής της 6ης Μαΐου 2003.</w:t>
            </w:r>
          </w:p>
          <w:p w:rsidR="006F6799" w:rsidRPr="006F6799" w:rsidRDefault="00223B74">
            <w:pPr>
              <w:suppressAutoHyphens w:val="0"/>
              <w:autoSpaceDE w:val="0"/>
              <w:autoSpaceDN w:val="0"/>
              <w:adjustRightInd w:val="0"/>
              <w:spacing w:after="40" w:line="240" w:lineRule="auto"/>
              <w:ind w:left="57" w:right="57"/>
              <w:rPr>
                <w:rFonts w:cs="Verdana"/>
                <w:szCs w:val="20"/>
                <w:lang w:val="el-GR" w:eastAsia="el-GR"/>
              </w:rPr>
            </w:pPr>
            <w:r w:rsidRPr="00412C73">
              <w:rPr>
                <w:rFonts w:cs="Verdana"/>
                <w:szCs w:val="20"/>
                <w:lang w:val="el-GR" w:eastAsia="el-GR"/>
              </w:rPr>
              <w:t xml:space="preserve">Η επιχείρηση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w:t>
            </w:r>
            <w:r w:rsidRPr="00412C73">
              <w:rPr>
                <w:rFonts w:cs="Verdana"/>
                <w:szCs w:val="20"/>
                <w:lang w:val="el-GR" w:eastAsia="el-GR"/>
              </w:rPr>
              <w:lastRenderedPageBreak/>
              <w:t>και οι ηλεκτρονικές εφαρμογές που απευθύνονται στο πελατειακό κοινό (π.χ. ιστοσελίδες και λοιπές ηλεκτρονικές εφαρμογές</w:t>
            </w:r>
            <w:r w:rsidR="00141615" w:rsidRPr="00412C73">
              <w:rPr>
                <w:rFonts w:cs="Verdana"/>
                <w:szCs w:val="20"/>
                <w:lang w:val="el-GR" w:eastAsia="el-GR"/>
              </w:rPr>
              <w:t>, όπως ηλεκτρονικά</w:t>
            </w:r>
            <w:r w:rsidR="00141615" w:rsidRPr="00180DEC">
              <w:rPr>
                <w:rFonts w:cs="Verdana"/>
                <w:szCs w:val="20"/>
                <w:lang w:val="el-GR" w:eastAsia="el-GR"/>
              </w:rPr>
              <w:t xml:space="preserve"> σημεία πληροφόρησης ή/και εξυπηρέτησης </w:t>
            </w:r>
            <w:r w:rsidR="003B1929" w:rsidRPr="00180DEC">
              <w:rPr>
                <w:rFonts w:cs="Verdana"/>
                <w:szCs w:val="20"/>
                <w:lang w:val="el-GR" w:eastAsia="el-GR"/>
              </w:rPr>
              <w:t>κλπ</w:t>
            </w:r>
            <w:r w:rsidR="00141615" w:rsidRPr="00180DEC">
              <w:rPr>
                <w:rFonts w:cs="Verdana"/>
                <w:szCs w:val="20"/>
                <w:lang w:val="el-GR" w:eastAsia="el-GR"/>
              </w:rPr>
              <w:t>.).</w:t>
            </w:r>
            <w:r w:rsidR="00782528">
              <w:rPr>
                <w:rFonts w:cs="Verdana"/>
                <w:szCs w:val="20"/>
                <w:lang w:val="el-GR" w:eastAsia="el-GR"/>
              </w:rPr>
              <w:t xml:space="preserve"> </w:t>
            </w:r>
          </w:p>
        </w:tc>
      </w:tr>
    </w:tbl>
    <w:p w:rsidR="005450CE" w:rsidRPr="00180DEC" w:rsidRDefault="005450CE" w:rsidP="005450CE">
      <w:pPr>
        <w:suppressAutoHyphens w:val="0"/>
        <w:autoSpaceDE w:val="0"/>
        <w:autoSpaceDN w:val="0"/>
        <w:adjustRightInd w:val="0"/>
        <w:spacing w:line="240" w:lineRule="auto"/>
        <w:jc w:val="right"/>
        <w:rPr>
          <w:rFonts w:cs="Verdana"/>
          <w:szCs w:val="20"/>
          <w:lang w:val="el-GR" w:eastAsia="el-GR"/>
        </w:rPr>
      </w:pPr>
    </w:p>
    <w:p w:rsidR="005450CE" w:rsidRPr="00180DEC" w:rsidRDefault="00782528" w:rsidP="005450CE">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005450CE" w:rsidRPr="00180DEC">
        <w:rPr>
          <w:rFonts w:cs="Verdana"/>
          <w:szCs w:val="20"/>
          <w:lang w:val="el-GR" w:eastAsia="el-GR"/>
        </w:rPr>
        <w:t>Ημερομηνία:</w:t>
      </w:r>
      <w:r>
        <w:rPr>
          <w:rFonts w:cs="Verdana"/>
          <w:szCs w:val="20"/>
          <w:lang w:val="el-GR" w:eastAsia="el-GR"/>
        </w:rPr>
        <w:t xml:space="preserve"> </w:t>
      </w:r>
      <w:r w:rsidR="005450CE" w:rsidRPr="00180DEC">
        <w:rPr>
          <w:rFonts w:cs="Verdana"/>
          <w:szCs w:val="20"/>
          <w:lang w:val="el-GR" w:eastAsia="el-GR"/>
        </w:rPr>
        <w:t>……….20……</w:t>
      </w:r>
    </w:p>
    <w:p w:rsidR="005450CE" w:rsidRPr="00180DEC" w:rsidRDefault="00782528" w:rsidP="005450CE">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005450CE" w:rsidRPr="00180DEC">
        <w:rPr>
          <w:rFonts w:cs="Verdana"/>
          <w:szCs w:val="20"/>
          <w:lang w:val="el-GR" w:eastAsia="el-GR"/>
        </w:rPr>
        <w:t>Για την επιχείρηση</w:t>
      </w:r>
    </w:p>
    <w:p w:rsidR="005450CE" w:rsidRPr="00180DEC" w:rsidRDefault="00782528" w:rsidP="005450CE">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005450CE" w:rsidRPr="00180DEC">
        <w:rPr>
          <w:rFonts w:cs="Verdana"/>
          <w:szCs w:val="20"/>
          <w:lang w:val="el-GR" w:eastAsia="el-GR"/>
        </w:rPr>
        <w:t>-Ο-</w:t>
      </w:r>
    </w:p>
    <w:p w:rsidR="005450CE" w:rsidRPr="00180DEC" w:rsidRDefault="00782528" w:rsidP="005450CE">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005450CE" w:rsidRPr="00180DEC">
        <w:rPr>
          <w:rFonts w:cs="Verdana"/>
          <w:szCs w:val="20"/>
          <w:lang w:val="el-GR" w:eastAsia="el-GR"/>
        </w:rPr>
        <w:t>Νόμιμος Εκπρόσωπος</w:t>
      </w:r>
    </w:p>
    <w:p w:rsidR="005450CE" w:rsidRPr="00180DEC" w:rsidRDefault="00782528" w:rsidP="005450CE">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p>
    <w:p w:rsidR="005450CE" w:rsidRPr="00180DEC" w:rsidRDefault="00782528" w:rsidP="005450CE">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005450CE" w:rsidRPr="00180DEC">
        <w:rPr>
          <w:rFonts w:cs="Verdana"/>
          <w:szCs w:val="20"/>
          <w:lang w:val="el-GR" w:eastAsia="el-GR"/>
        </w:rPr>
        <w:t>(σφραγίδα επιχείρησης, στοιχεία</w:t>
      </w:r>
    </w:p>
    <w:p w:rsidR="005450CE" w:rsidRPr="00180DEC" w:rsidRDefault="00782528" w:rsidP="005450CE">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005450CE" w:rsidRPr="00180DEC">
        <w:rPr>
          <w:rFonts w:cs="Verdana"/>
          <w:szCs w:val="20"/>
          <w:lang w:val="el-GR" w:eastAsia="el-GR"/>
        </w:rPr>
        <w:t>Νόμιμου εκπροσώπου, υπογραφή)</w:t>
      </w:r>
    </w:p>
    <w:p w:rsidR="005450CE" w:rsidRPr="00180DEC" w:rsidRDefault="005450CE" w:rsidP="005450CE">
      <w:pPr>
        <w:suppressAutoHyphens w:val="0"/>
        <w:autoSpaceDE w:val="0"/>
        <w:autoSpaceDN w:val="0"/>
        <w:adjustRightInd w:val="0"/>
        <w:spacing w:line="240" w:lineRule="auto"/>
        <w:jc w:val="left"/>
        <w:rPr>
          <w:rFonts w:ascii="Verdana" w:hAnsi="Verdana" w:cs="Verdana"/>
          <w:sz w:val="16"/>
          <w:szCs w:val="16"/>
          <w:lang w:val="el-GR" w:eastAsia="el-GR"/>
        </w:rPr>
      </w:pPr>
    </w:p>
    <w:p w:rsidR="005450CE" w:rsidRPr="00180DEC" w:rsidRDefault="005450CE" w:rsidP="005450CE">
      <w:pPr>
        <w:suppressAutoHyphens w:val="0"/>
        <w:autoSpaceDE w:val="0"/>
        <w:autoSpaceDN w:val="0"/>
        <w:adjustRightInd w:val="0"/>
        <w:spacing w:line="240" w:lineRule="auto"/>
        <w:jc w:val="left"/>
        <w:rPr>
          <w:rFonts w:ascii="Verdana" w:hAnsi="Verdana" w:cs="Verdana"/>
          <w:sz w:val="16"/>
          <w:szCs w:val="16"/>
          <w:lang w:val="el-GR" w:eastAsia="el-GR"/>
        </w:rPr>
      </w:pPr>
    </w:p>
    <w:p w:rsidR="005450CE" w:rsidRPr="00105756" w:rsidRDefault="005450CE" w:rsidP="005450CE">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(1) Αναγράφεται από τον ενδιαφερόμενο πολίτη ή Αρχή ή η Υπηρεσία του δημόσιου τομέα, που απευθύνεται η αίτηση.</w:t>
      </w:r>
    </w:p>
    <w:p w:rsidR="005450CE" w:rsidRPr="00105756" w:rsidRDefault="005450CE" w:rsidP="005450CE">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(2) Αναγράφεται ολογράφως.</w:t>
      </w:r>
    </w:p>
    <w:p w:rsidR="005450CE" w:rsidRPr="00105756" w:rsidRDefault="005450CE" w:rsidP="005450CE">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5450CE" w:rsidRPr="00105756" w:rsidRDefault="005450CE" w:rsidP="005450CE">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(4) Σε περίπτωση ανεπάρκειας χώρου η δήλωση συνεχίζεται στην πίσω όψη της και υπογράφεται από τον δηλούντα ή την δηλούσα.</w:t>
      </w:r>
    </w:p>
    <w:p w:rsidR="00EC4459" w:rsidRPr="00602046" w:rsidRDefault="00EC4459" w:rsidP="001036A6">
      <w:pPr>
        <w:pStyle w:val="3"/>
        <w:numPr>
          <w:ilvl w:val="0"/>
          <w:numId w:val="0"/>
        </w:numPr>
        <w:rPr>
          <w:lang w:eastAsia="el-GR"/>
        </w:rPr>
        <w:sectPr w:rsidR="00EC4459" w:rsidRPr="00602046" w:rsidSect="003D0705">
          <w:headerReference w:type="default" r:id="rId10"/>
          <w:footerReference w:type="default" r:id="rId11"/>
          <w:pgSz w:w="11906" w:h="16838" w:code="9"/>
          <w:pgMar w:top="1559" w:right="1418" w:bottom="1418" w:left="1418" w:header="720" w:footer="301" w:gutter="0"/>
          <w:cols w:space="708"/>
          <w:docGrid w:linePitch="360"/>
        </w:sectPr>
      </w:pPr>
      <w:bookmarkStart w:id="26" w:name="_Toc310614686"/>
      <w:bookmarkStart w:id="27" w:name="_Toc484806738"/>
      <w:bookmarkStart w:id="28" w:name="_Toc484862041"/>
    </w:p>
    <w:p w:rsidR="000A412A" w:rsidRPr="001763E3" w:rsidRDefault="000A412A" w:rsidP="001036A6">
      <w:pPr>
        <w:pStyle w:val="3"/>
        <w:numPr>
          <w:ilvl w:val="0"/>
          <w:numId w:val="0"/>
        </w:numPr>
        <w:rPr>
          <w:lang w:eastAsia="el-GR"/>
        </w:rPr>
      </w:pPr>
      <w:bookmarkStart w:id="29" w:name="_Toc517954856"/>
      <w:bookmarkStart w:id="30" w:name="_Toc529779975"/>
      <w:r w:rsidRPr="001763E3">
        <w:rPr>
          <w:lang w:eastAsia="el-GR"/>
        </w:rPr>
        <w:lastRenderedPageBreak/>
        <w:t>B’ ΥΠΟΔΕΙΓΜΑ ΚΕΙΜΕΝΟΥ ΥΠΕΥΘΥΝΗΣ ΔΗΛΩΣΗΣ</w:t>
      </w:r>
      <w:bookmarkEnd w:id="26"/>
      <w:bookmarkEnd w:id="27"/>
      <w:bookmarkEnd w:id="28"/>
      <w:bookmarkEnd w:id="29"/>
      <w:bookmarkEnd w:id="30"/>
    </w:p>
    <w:p w:rsidR="000A412A" w:rsidRPr="001763E3" w:rsidRDefault="00B739B0" w:rsidP="000A412A">
      <w:pPr>
        <w:suppressAutoHyphens w:val="0"/>
        <w:spacing w:before="120" w:line="240" w:lineRule="auto"/>
        <w:jc w:val="center"/>
        <w:rPr>
          <w:rFonts w:ascii="Verdana" w:eastAsia="Calibri" w:hAnsi="Verdana" w:cs="Arial"/>
          <w:sz w:val="22"/>
          <w:szCs w:val="22"/>
          <w:lang w:val="el-GR" w:eastAsia="en-US"/>
        </w:rPr>
      </w:pPr>
      <w:r w:rsidRPr="001763E3">
        <w:rPr>
          <w:rFonts w:ascii="Verdana" w:eastAsia="Calibri" w:hAnsi="Verdana" w:cs="Arial"/>
          <w:noProof/>
          <w:sz w:val="22"/>
          <w:szCs w:val="22"/>
          <w:lang w:val="el-GR" w:eastAsia="el-GR"/>
        </w:rPr>
        <w:drawing>
          <wp:inline distT="0" distB="0" distL="0" distR="0" wp14:anchorId="1564E6FE" wp14:editId="5AFE5D10">
            <wp:extent cx="524510" cy="532765"/>
            <wp:effectExtent l="19050" t="0" r="8890" b="0"/>
            <wp:docPr id="1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0A412A" w:rsidRPr="001763E3" w:rsidRDefault="000A412A" w:rsidP="000A412A">
      <w:pPr>
        <w:suppressAutoHyphens w:val="0"/>
        <w:spacing w:before="120" w:line="240" w:lineRule="auto"/>
        <w:jc w:val="center"/>
        <w:rPr>
          <w:rFonts w:ascii="Verdana" w:eastAsia="Calibri" w:hAnsi="Verdana"/>
          <w:iCs/>
          <w:sz w:val="16"/>
          <w:szCs w:val="16"/>
          <w:lang w:val="el-GR" w:eastAsia="en-US"/>
        </w:rPr>
      </w:pPr>
      <w:r w:rsidRPr="001763E3">
        <w:rPr>
          <w:rFonts w:ascii="Verdana" w:eastAsia="Calibri" w:hAnsi="Verdana"/>
          <w:iCs/>
          <w:sz w:val="16"/>
          <w:szCs w:val="16"/>
          <w:lang w:val="el-GR" w:eastAsia="en-US"/>
        </w:rPr>
        <w:t>ΥΠΕΥΘΥΝΗ ΔΗΛΩΣΗ</w:t>
      </w:r>
    </w:p>
    <w:p w:rsidR="000A412A" w:rsidRPr="001763E3" w:rsidRDefault="000A412A" w:rsidP="000A412A">
      <w:pPr>
        <w:suppressAutoHyphens w:val="0"/>
        <w:spacing w:before="120" w:line="240" w:lineRule="auto"/>
        <w:jc w:val="center"/>
        <w:rPr>
          <w:rFonts w:ascii="Verdana" w:eastAsia="Calibri" w:hAnsi="Verdana"/>
          <w:iCs/>
          <w:sz w:val="16"/>
          <w:szCs w:val="16"/>
          <w:lang w:val="el-GR" w:eastAsia="en-US"/>
        </w:rPr>
      </w:pPr>
      <w:r w:rsidRPr="001763E3">
        <w:rPr>
          <w:rFonts w:ascii="Verdana" w:eastAsia="Calibri" w:hAnsi="Verdana"/>
          <w:iCs/>
          <w:sz w:val="16"/>
          <w:szCs w:val="16"/>
          <w:lang w:val="el-GR" w:eastAsia="en-US"/>
        </w:rPr>
        <w:t>(άρθρο 8 Ν.1599/1986)</w:t>
      </w:r>
    </w:p>
    <w:p w:rsidR="00E253AE" w:rsidRPr="001763E3" w:rsidRDefault="00E253AE" w:rsidP="000A412A">
      <w:pPr>
        <w:suppressAutoHyphens w:val="0"/>
        <w:spacing w:before="120" w:line="240" w:lineRule="auto"/>
        <w:jc w:val="center"/>
        <w:rPr>
          <w:rFonts w:ascii="Verdana" w:eastAsia="Calibri" w:hAnsi="Verdana"/>
          <w:iCs/>
          <w:sz w:val="16"/>
          <w:szCs w:val="16"/>
          <w:lang w:val="el-GR" w:eastAsia="en-US"/>
        </w:rPr>
      </w:pPr>
    </w:p>
    <w:p w:rsidR="00E253AE" w:rsidRPr="001763E3" w:rsidRDefault="00E253AE" w:rsidP="009A2ED0">
      <w:pPr>
        <w:pBdr>
          <w:top w:val="single" w:sz="4" w:space="1" w:color="auto"/>
          <w:left w:val="single" w:sz="4" w:space="4" w:color="auto"/>
          <w:bottom w:val="single" w:sz="4" w:space="1" w:color="auto"/>
          <w:right w:val="single" w:sz="4" w:space="1" w:color="auto"/>
        </w:pBdr>
        <w:suppressAutoHyphens w:val="0"/>
        <w:spacing w:line="240" w:lineRule="auto"/>
        <w:ind w:right="-1"/>
        <w:jc w:val="center"/>
        <w:rPr>
          <w:szCs w:val="20"/>
          <w:lang w:val="el-GR" w:eastAsia="el-GR"/>
        </w:rPr>
      </w:pPr>
      <w:r w:rsidRPr="001763E3">
        <w:rPr>
          <w:szCs w:val="20"/>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5062" w:type="pct"/>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33"/>
        <w:gridCol w:w="294"/>
        <w:gridCol w:w="588"/>
        <w:gridCol w:w="364"/>
        <w:gridCol w:w="1739"/>
        <w:gridCol w:w="641"/>
        <w:gridCol w:w="322"/>
        <w:gridCol w:w="26"/>
        <w:gridCol w:w="615"/>
        <w:gridCol w:w="669"/>
        <w:gridCol w:w="296"/>
        <w:gridCol w:w="641"/>
        <w:gridCol w:w="482"/>
        <w:gridCol w:w="482"/>
        <w:gridCol w:w="747"/>
      </w:tblGrid>
      <w:tr w:rsidR="00F41335" w:rsidRPr="00625B1E" w:rsidTr="009A2ED0">
        <w:trPr>
          <w:trHeight w:val="415"/>
          <w:jc w:val="center"/>
        </w:trPr>
        <w:tc>
          <w:tcPr>
            <w:tcW w:w="722" w:type="pct"/>
            <w:vAlign w:val="center"/>
          </w:tcPr>
          <w:p w:rsidR="00F41335" w:rsidRPr="001763E3" w:rsidRDefault="00F41335" w:rsidP="00146B09">
            <w:pPr>
              <w:suppressAutoHyphens w:val="0"/>
              <w:spacing w:before="120" w:line="240" w:lineRule="auto"/>
              <w:ind w:right="-6878"/>
              <w:jc w:val="left"/>
              <w:rPr>
                <w:rFonts w:cs="Arial"/>
                <w:szCs w:val="20"/>
                <w:lang w:val="el-GR" w:eastAsia="el-GR"/>
              </w:rPr>
            </w:pPr>
            <w:r w:rsidRPr="001763E3">
              <w:rPr>
                <w:rFonts w:cs="Arial"/>
                <w:szCs w:val="20"/>
                <w:lang w:val="el-GR" w:eastAsia="el-GR"/>
              </w:rPr>
              <w:t>ΠΡΟΣ</w:t>
            </w:r>
            <w:r w:rsidRPr="001763E3">
              <w:rPr>
                <w:rFonts w:cs="Arial"/>
                <w:szCs w:val="20"/>
                <w:vertAlign w:val="superscript"/>
                <w:lang w:val="el-GR" w:eastAsia="el-GR"/>
              </w:rPr>
              <w:t>(1)</w:t>
            </w:r>
            <w:r w:rsidRPr="001763E3">
              <w:rPr>
                <w:rFonts w:cs="Arial"/>
                <w:szCs w:val="20"/>
                <w:lang w:val="el-GR" w:eastAsia="el-GR"/>
              </w:rPr>
              <w:t>:</w:t>
            </w:r>
          </w:p>
        </w:tc>
        <w:tc>
          <w:tcPr>
            <w:tcW w:w="4278" w:type="pct"/>
            <w:gridSpan w:val="14"/>
            <w:vAlign w:val="center"/>
          </w:tcPr>
          <w:p w:rsidR="00F41335" w:rsidRPr="001763E3" w:rsidRDefault="003D4118" w:rsidP="00146B09">
            <w:pPr>
              <w:suppressAutoHyphens w:val="0"/>
              <w:autoSpaceDE w:val="0"/>
              <w:autoSpaceDN w:val="0"/>
              <w:adjustRightInd w:val="0"/>
              <w:spacing w:before="120" w:line="240" w:lineRule="auto"/>
              <w:jc w:val="left"/>
              <w:rPr>
                <w:rFonts w:cs="Arial"/>
                <w:b/>
                <w:bCs/>
                <w:szCs w:val="20"/>
                <w:lang w:val="el-GR" w:eastAsia="el-GR"/>
              </w:rPr>
            </w:pPr>
            <w:r w:rsidRPr="001763E3">
              <w:rPr>
                <w:rFonts w:cs="Verdana"/>
                <w:szCs w:val="20"/>
                <w:lang w:val="el-GR" w:eastAsia="el-GR"/>
              </w:rPr>
              <w:t>ΠΕΡΙΦΕΡΕΙΑ ΗΠΕΙΡΟΥ – ΔΙΕΥΘΥΝΣΗ ΑΝΑΠΤΥΞΙΑΚΟΥ ΠΡΟΓΡΑΜΜΑΤΙΣΜΟΥ</w:t>
            </w:r>
          </w:p>
        </w:tc>
      </w:tr>
      <w:tr w:rsidR="00F41335" w:rsidRPr="001763E3" w:rsidTr="009A2ED0">
        <w:trPr>
          <w:trHeight w:val="315"/>
          <w:jc w:val="center"/>
        </w:trPr>
        <w:tc>
          <w:tcPr>
            <w:tcW w:w="722" w:type="pct"/>
            <w:vAlign w:val="center"/>
          </w:tcPr>
          <w:p w:rsidR="00F41335" w:rsidRPr="001763E3" w:rsidRDefault="00F41335" w:rsidP="00146B09">
            <w:pPr>
              <w:suppressAutoHyphens w:val="0"/>
              <w:spacing w:before="120" w:line="240" w:lineRule="auto"/>
              <w:ind w:right="-6878"/>
              <w:jc w:val="left"/>
              <w:rPr>
                <w:rFonts w:cs="Arial"/>
                <w:szCs w:val="20"/>
                <w:lang w:val="el-GR" w:eastAsia="el-GR"/>
              </w:rPr>
            </w:pPr>
            <w:r w:rsidRPr="001763E3">
              <w:rPr>
                <w:rFonts w:cs="Arial"/>
                <w:szCs w:val="20"/>
                <w:lang w:val="el-GR" w:eastAsia="el-GR"/>
              </w:rPr>
              <w:t>Ο – Η Όνομα:</w:t>
            </w:r>
          </w:p>
        </w:tc>
        <w:tc>
          <w:tcPr>
            <w:tcW w:w="1962" w:type="pct"/>
            <w:gridSpan w:val="5"/>
            <w:vAlign w:val="center"/>
          </w:tcPr>
          <w:p w:rsidR="00F41335" w:rsidRPr="001763E3" w:rsidRDefault="00F41335" w:rsidP="00146B09">
            <w:pPr>
              <w:suppressAutoHyphens w:val="0"/>
              <w:spacing w:before="120" w:line="240" w:lineRule="auto"/>
              <w:ind w:right="-6878"/>
              <w:jc w:val="left"/>
              <w:rPr>
                <w:rFonts w:cs="Arial"/>
                <w:b/>
                <w:bCs/>
                <w:szCs w:val="20"/>
                <w:lang w:val="el-GR" w:eastAsia="el-GR"/>
              </w:rPr>
            </w:pPr>
          </w:p>
        </w:tc>
        <w:tc>
          <w:tcPr>
            <w:tcW w:w="521" w:type="pct"/>
            <w:gridSpan w:val="3"/>
            <w:vAlign w:val="center"/>
          </w:tcPr>
          <w:p w:rsidR="00F41335" w:rsidRPr="001763E3" w:rsidRDefault="00F41335" w:rsidP="00146B09">
            <w:pPr>
              <w:suppressAutoHyphens w:val="0"/>
              <w:spacing w:before="120" w:line="240" w:lineRule="auto"/>
              <w:ind w:right="-6878"/>
              <w:jc w:val="left"/>
              <w:rPr>
                <w:rFonts w:cs="Arial"/>
                <w:szCs w:val="20"/>
                <w:lang w:val="el-GR" w:eastAsia="el-GR"/>
              </w:rPr>
            </w:pPr>
            <w:r w:rsidRPr="001763E3">
              <w:rPr>
                <w:rFonts w:cs="Arial"/>
                <w:szCs w:val="20"/>
                <w:lang w:val="el-GR" w:eastAsia="el-GR"/>
              </w:rPr>
              <w:t>Επώνυμο:</w:t>
            </w:r>
          </w:p>
        </w:tc>
        <w:tc>
          <w:tcPr>
            <w:tcW w:w="1795" w:type="pct"/>
            <w:gridSpan w:val="6"/>
            <w:vAlign w:val="center"/>
          </w:tcPr>
          <w:p w:rsidR="00F41335" w:rsidRPr="001763E3" w:rsidRDefault="00F41335" w:rsidP="00146B09">
            <w:pPr>
              <w:suppressAutoHyphens w:val="0"/>
              <w:spacing w:before="120" w:line="240" w:lineRule="auto"/>
              <w:ind w:right="-6878"/>
              <w:jc w:val="left"/>
              <w:rPr>
                <w:rFonts w:cs="Arial"/>
                <w:b/>
                <w:bCs/>
                <w:szCs w:val="20"/>
                <w:lang w:val="el-GR" w:eastAsia="el-GR"/>
              </w:rPr>
            </w:pPr>
          </w:p>
        </w:tc>
      </w:tr>
      <w:tr w:rsidR="00F41335" w:rsidRPr="001763E3" w:rsidTr="009A2ED0">
        <w:trPr>
          <w:trHeight w:val="99"/>
          <w:jc w:val="center"/>
        </w:trPr>
        <w:tc>
          <w:tcPr>
            <w:tcW w:w="1396" w:type="pct"/>
            <w:gridSpan w:val="4"/>
            <w:vAlign w:val="center"/>
          </w:tcPr>
          <w:p w:rsidR="00F41335" w:rsidRPr="001763E3" w:rsidRDefault="00F41335" w:rsidP="00146B09">
            <w:pPr>
              <w:suppressAutoHyphens w:val="0"/>
              <w:spacing w:before="120" w:line="240" w:lineRule="auto"/>
              <w:jc w:val="left"/>
              <w:rPr>
                <w:rFonts w:cs="Arial"/>
                <w:szCs w:val="20"/>
                <w:lang w:val="el-GR" w:eastAsia="el-GR"/>
              </w:rPr>
            </w:pPr>
            <w:r w:rsidRPr="001763E3">
              <w:rPr>
                <w:rFonts w:cs="Arial"/>
                <w:szCs w:val="20"/>
                <w:lang w:val="el-GR" w:eastAsia="el-GR"/>
              </w:rPr>
              <w:t xml:space="preserve">Όνομα και Επώνυμο Πατέρα: </w:t>
            </w:r>
          </w:p>
        </w:tc>
        <w:tc>
          <w:tcPr>
            <w:tcW w:w="3604" w:type="pct"/>
            <w:gridSpan w:val="11"/>
            <w:vAlign w:val="center"/>
          </w:tcPr>
          <w:p w:rsidR="00F41335" w:rsidRPr="001763E3" w:rsidRDefault="00F41335" w:rsidP="00146B09">
            <w:pPr>
              <w:suppressAutoHyphens w:val="0"/>
              <w:spacing w:before="120" w:line="240" w:lineRule="auto"/>
              <w:jc w:val="left"/>
              <w:rPr>
                <w:rFonts w:cs="Arial"/>
                <w:b/>
                <w:bCs/>
                <w:szCs w:val="20"/>
                <w:lang w:val="el-GR" w:eastAsia="el-GR"/>
              </w:rPr>
            </w:pPr>
          </w:p>
        </w:tc>
      </w:tr>
      <w:tr w:rsidR="00F41335" w:rsidRPr="001763E3" w:rsidTr="009A2ED0">
        <w:trPr>
          <w:trHeight w:val="99"/>
          <w:jc w:val="center"/>
        </w:trPr>
        <w:tc>
          <w:tcPr>
            <w:tcW w:w="1396" w:type="pct"/>
            <w:gridSpan w:val="4"/>
            <w:vAlign w:val="center"/>
          </w:tcPr>
          <w:p w:rsidR="00F41335" w:rsidRPr="001763E3" w:rsidRDefault="00F41335" w:rsidP="00146B09">
            <w:pPr>
              <w:suppressAutoHyphens w:val="0"/>
              <w:spacing w:before="120" w:line="240" w:lineRule="auto"/>
              <w:jc w:val="left"/>
              <w:rPr>
                <w:rFonts w:cs="Arial"/>
                <w:szCs w:val="20"/>
                <w:lang w:val="el-GR" w:eastAsia="el-GR"/>
              </w:rPr>
            </w:pPr>
            <w:r w:rsidRPr="001763E3">
              <w:rPr>
                <w:rFonts w:cs="Arial"/>
                <w:szCs w:val="20"/>
                <w:lang w:val="el-GR" w:eastAsia="el-GR"/>
              </w:rPr>
              <w:t>Όνομα και Επώνυμο Μητέρας:</w:t>
            </w:r>
          </w:p>
        </w:tc>
        <w:tc>
          <w:tcPr>
            <w:tcW w:w="3604" w:type="pct"/>
            <w:gridSpan w:val="11"/>
            <w:vAlign w:val="center"/>
          </w:tcPr>
          <w:p w:rsidR="00F41335" w:rsidRPr="001763E3" w:rsidRDefault="00F41335" w:rsidP="00146B09">
            <w:pPr>
              <w:suppressAutoHyphens w:val="0"/>
              <w:spacing w:before="120" w:line="240" w:lineRule="auto"/>
              <w:jc w:val="left"/>
              <w:rPr>
                <w:rFonts w:cs="Arial"/>
                <w:b/>
                <w:bCs/>
                <w:szCs w:val="20"/>
                <w:lang w:val="el-GR" w:eastAsia="el-GR"/>
              </w:rPr>
            </w:pPr>
          </w:p>
        </w:tc>
      </w:tr>
      <w:tr w:rsidR="00F41335" w:rsidRPr="001763E3" w:rsidTr="009A2ED0">
        <w:trPr>
          <w:jc w:val="center"/>
        </w:trPr>
        <w:tc>
          <w:tcPr>
            <w:tcW w:w="1396" w:type="pct"/>
            <w:gridSpan w:val="4"/>
            <w:vAlign w:val="center"/>
          </w:tcPr>
          <w:p w:rsidR="00F41335" w:rsidRPr="001763E3" w:rsidRDefault="00F41335" w:rsidP="00146B09">
            <w:pPr>
              <w:suppressAutoHyphens w:val="0"/>
              <w:spacing w:before="120" w:line="240" w:lineRule="auto"/>
              <w:ind w:right="-2332"/>
              <w:jc w:val="left"/>
              <w:rPr>
                <w:rFonts w:cs="Arial"/>
                <w:szCs w:val="20"/>
                <w:lang w:val="el-GR" w:eastAsia="el-GR"/>
              </w:rPr>
            </w:pPr>
            <w:r w:rsidRPr="001763E3">
              <w:rPr>
                <w:rFonts w:cs="Arial"/>
                <w:szCs w:val="20"/>
                <w:lang w:val="el-GR" w:eastAsia="el-GR"/>
              </w:rPr>
              <w:t>Ημερομηνία γέννησης</w:t>
            </w:r>
            <w:r w:rsidRPr="001763E3">
              <w:rPr>
                <w:rFonts w:cs="Arial"/>
                <w:szCs w:val="20"/>
                <w:vertAlign w:val="superscript"/>
                <w:lang w:val="el-GR" w:eastAsia="el-GR"/>
              </w:rPr>
              <w:t>(2)</w:t>
            </w:r>
            <w:r w:rsidRPr="001763E3">
              <w:rPr>
                <w:rFonts w:cs="Arial"/>
                <w:szCs w:val="20"/>
                <w:lang w:val="el-GR" w:eastAsia="el-GR"/>
              </w:rPr>
              <w:t xml:space="preserve">: </w:t>
            </w:r>
          </w:p>
        </w:tc>
        <w:tc>
          <w:tcPr>
            <w:tcW w:w="3604" w:type="pct"/>
            <w:gridSpan w:val="11"/>
            <w:vAlign w:val="center"/>
          </w:tcPr>
          <w:p w:rsidR="00F41335" w:rsidRPr="001763E3" w:rsidRDefault="00F41335" w:rsidP="00146B09">
            <w:pPr>
              <w:suppressAutoHyphens w:val="0"/>
              <w:spacing w:before="120" w:line="240" w:lineRule="auto"/>
              <w:ind w:right="-2332"/>
              <w:jc w:val="left"/>
              <w:rPr>
                <w:rFonts w:cs="Arial"/>
                <w:b/>
                <w:bCs/>
                <w:szCs w:val="20"/>
                <w:lang w:val="el-GR" w:eastAsia="el-GR"/>
              </w:rPr>
            </w:pPr>
          </w:p>
        </w:tc>
      </w:tr>
      <w:tr w:rsidR="00F41335" w:rsidRPr="001763E3" w:rsidTr="009A2ED0">
        <w:trPr>
          <w:trHeight w:val="99"/>
          <w:jc w:val="center"/>
        </w:trPr>
        <w:tc>
          <w:tcPr>
            <w:tcW w:w="1396" w:type="pct"/>
            <w:gridSpan w:val="4"/>
            <w:tcBorders>
              <w:top w:val="single" w:sz="4" w:space="0" w:color="auto"/>
              <w:left w:val="single" w:sz="4" w:space="0" w:color="auto"/>
              <w:bottom w:val="single" w:sz="4" w:space="0" w:color="auto"/>
              <w:right w:val="single" w:sz="4" w:space="0" w:color="auto"/>
            </w:tcBorders>
            <w:vAlign w:val="center"/>
          </w:tcPr>
          <w:p w:rsidR="00F41335" w:rsidRPr="001763E3" w:rsidRDefault="00F41335" w:rsidP="00146B09">
            <w:pPr>
              <w:suppressAutoHyphens w:val="0"/>
              <w:spacing w:before="120" w:line="240" w:lineRule="auto"/>
              <w:jc w:val="left"/>
              <w:rPr>
                <w:rFonts w:cs="Arial"/>
                <w:szCs w:val="20"/>
                <w:lang w:val="el-GR" w:eastAsia="el-GR"/>
              </w:rPr>
            </w:pPr>
            <w:r w:rsidRPr="001763E3">
              <w:rPr>
                <w:rFonts w:cs="Arial"/>
                <w:szCs w:val="20"/>
                <w:lang w:val="el-GR" w:eastAsia="el-GR"/>
              </w:rPr>
              <w:t>Τόπος Γέννησης:</w:t>
            </w:r>
          </w:p>
        </w:tc>
        <w:tc>
          <w:tcPr>
            <w:tcW w:w="3604" w:type="pct"/>
            <w:gridSpan w:val="11"/>
            <w:tcBorders>
              <w:top w:val="single" w:sz="4" w:space="0" w:color="auto"/>
              <w:left w:val="single" w:sz="4" w:space="0" w:color="auto"/>
              <w:bottom w:val="single" w:sz="4" w:space="0" w:color="auto"/>
              <w:right w:val="single" w:sz="4" w:space="0" w:color="auto"/>
            </w:tcBorders>
            <w:vAlign w:val="center"/>
          </w:tcPr>
          <w:p w:rsidR="00F41335" w:rsidRPr="001763E3" w:rsidRDefault="00F41335" w:rsidP="00146B09">
            <w:pPr>
              <w:suppressAutoHyphens w:val="0"/>
              <w:spacing w:before="120" w:line="240" w:lineRule="auto"/>
              <w:jc w:val="left"/>
              <w:rPr>
                <w:rFonts w:cs="Arial"/>
                <w:b/>
                <w:bCs/>
                <w:szCs w:val="20"/>
                <w:lang w:val="el-GR" w:eastAsia="el-GR"/>
              </w:rPr>
            </w:pPr>
          </w:p>
        </w:tc>
      </w:tr>
      <w:tr w:rsidR="00F41335" w:rsidRPr="001763E3" w:rsidTr="009A2ED0">
        <w:trPr>
          <w:jc w:val="center"/>
        </w:trPr>
        <w:tc>
          <w:tcPr>
            <w:tcW w:w="1396" w:type="pct"/>
            <w:gridSpan w:val="4"/>
            <w:vAlign w:val="center"/>
          </w:tcPr>
          <w:p w:rsidR="00F41335" w:rsidRPr="001763E3" w:rsidRDefault="00F41335" w:rsidP="00146B09">
            <w:pPr>
              <w:suppressAutoHyphens w:val="0"/>
              <w:spacing w:before="120" w:line="240" w:lineRule="auto"/>
              <w:jc w:val="left"/>
              <w:rPr>
                <w:rFonts w:cs="Arial"/>
                <w:szCs w:val="20"/>
                <w:lang w:val="el-GR" w:eastAsia="el-GR"/>
              </w:rPr>
            </w:pPr>
            <w:r w:rsidRPr="001763E3">
              <w:rPr>
                <w:rFonts w:cs="Arial"/>
                <w:szCs w:val="20"/>
                <w:lang w:val="el-GR" w:eastAsia="el-GR"/>
              </w:rPr>
              <w:t>Αριθμός Δελτίου Ταυτότητας:</w:t>
            </w:r>
          </w:p>
        </w:tc>
        <w:tc>
          <w:tcPr>
            <w:tcW w:w="1462" w:type="pct"/>
            <w:gridSpan w:val="3"/>
            <w:vAlign w:val="center"/>
          </w:tcPr>
          <w:p w:rsidR="00F41335" w:rsidRPr="001763E3" w:rsidRDefault="00F41335" w:rsidP="00146B09">
            <w:pPr>
              <w:suppressAutoHyphens w:val="0"/>
              <w:spacing w:before="120" w:line="240" w:lineRule="auto"/>
              <w:jc w:val="left"/>
              <w:rPr>
                <w:rFonts w:cs="Arial"/>
                <w:b/>
                <w:bCs/>
                <w:szCs w:val="20"/>
                <w:lang w:val="el-GR" w:eastAsia="el-GR"/>
              </w:rPr>
            </w:pPr>
          </w:p>
        </w:tc>
        <w:tc>
          <w:tcPr>
            <w:tcW w:w="347" w:type="pct"/>
            <w:gridSpan w:val="2"/>
            <w:vAlign w:val="center"/>
          </w:tcPr>
          <w:p w:rsidR="00F41335" w:rsidRPr="001763E3" w:rsidRDefault="00F41335" w:rsidP="00146B09">
            <w:pPr>
              <w:suppressAutoHyphens w:val="0"/>
              <w:spacing w:before="120" w:line="240" w:lineRule="auto"/>
              <w:jc w:val="left"/>
              <w:rPr>
                <w:rFonts w:cs="Arial"/>
                <w:szCs w:val="20"/>
                <w:lang w:val="el-GR" w:eastAsia="el-GR"/>
              </w:rPr>
            </w:pPr>
            <w:r w:rsidRPr="001763E3">
              <w:rPr>
                <w:rFonts w:cs="Arial"/>
                <w:szCs w:val="20"/>
                <w:lang w:val="el-GR" w:eastAsia="el-GR"/>
              </w:rPr>
              <w:t>Τηλ:</w:t>
            </w:r>
          </w:p>
        </w:tc>
        <w:tc>
          <w:tcPr>
            <w:tcW w:w="1795" w:type="pct"/>
            <w:gridSpan w:val="6"/>
            <w:vAlign w:val="center"/>
          </w:tcPr>
          <w:p w:rsidR="00F41335" w:rsidRPr="001763E3" w:rsidRDefault="00F41335" w:rsidP="00146B09">
            <w:pPr>
              <w:suppressAutoHyphens w:val="0"/>
              <w:spacing w:before="120" w:line="240" w:lineRule="auto"/>
              <w:jc w:val="left"/>
              <w:rPr>
                <w:rFonts w:cs="Arial"/>
                <w:b/>
                <w:bCs/>
                <w:szCs w:val="20"/>
                <w:lang w:val="el-GR" w:eastAsia="el-GR"/>
              </w:rPr>
            </w:pPr>
          </w:p>
        </w:tc>
      </w:tr>
      <w:tr w:rsidR="00F41335" w:rsidRPr="001763E3" w:rsidTr="009A2ED0">
        <w:trPr>
          <w:jc w:val="center"/>
        </w:trPr>
        <w:tc>
          <w:tcPr>
            <w:tcW w:w="881" w:type="pct"/>
            <w:gridSpan w:val="2"/>
            <w:vAlign w:val="center"/>
          </w:tcPr>
          <w:p w:rsidR="00F41335" w:rsidRPr="001763E3" w:rsidRDefault="00F41335" w:rsidP="00146B09">
            <w:pPr>
              <w:suppressAutoHyphens w:val="0"/>
              <w:spacing w:before="120" w:line="240" w:lineRule="auto"/>
              <w:jc w:val="left"/>
              <w:rPr>
                <w:rFonts w:cs="Arial"/>
                <w:szCs w:val="20"/>
                <w:lang w:val="el-GR" w:eastAsia="el-GR"/>
              </w:rPr>
            </w:pPr>
            <w:r w:rsidRPr="001763E3">
              <w:rPr>
                <w:rFonts w:cs="Arial"/>
                <w:szCs w:val="20"/>
                <w:lang w:val="el-GR" w:eastAsia="el-GR"/>
              </w:rPr>
              <w:t>Τόπος Κατοικίας:</w:t>
            </w:r>
          </w:p>
        </w:tc>
        <w:tc>
          <w:tcPr>
            <w:tcW w:w="1456" w:type="pct"/>
            <w:gridSpan w:val="3"/>
            <w:vAlign w:val="center"/>
          </w:tcPr>
          <w:p w:rsidR="00F41335" w:rsidRPr="001763E3" w:rsidRDefault="00F41335" w:rsidP="00146B09">
            <w:pPr>
              <w:suppressAutoHyphens w:val="0"/>
              <w:spacing w:before="120" w:line="240" w:lineRule="auto"/>
              <w:jc w:val="left"/>
              <w:rPr>
                <w:rFonts w:cs="Arial"/>
                <w:b/>
                <w:bCs/>
                <w:szCs w:val="20"/>
                <w:lang w:val="el-GR" w:eastAsia="el-GR"/>
              </w:rPr>
            </w:pPr>
          </w:p>
        </w:tc>
        <w:tc>
          <w:tcPr>
            <w:tcW w:w="347" w:type="pct"/>
            <w:vAlign w:val="center"/>
          </w:tcPr>
          <w:p w:rsidR="00F41335" w:rsidRPr="001763E3" w:rsidRDefault="00F41335" w:rsidP="00146B09">
            <w:pPr>
              <w:suppressAutoHyphens w:val="0"/>
              <w:spacing w:before="120" w:line="240" w:lineRule="auto"/>
              <w:jc w:val="left"/>
              <w:rPr>
                <w:rFonts w:cs="Arial"/>
                <w:szCs w:val="20"/>
                <w:lang w:val="el-GR" w:eastAsia="el-GR"/>
              </w:rPr>
            </w:pPr>
            <w:r w:rsidRPr="001763E3">
              <w:rPr>
                <w:rFonts w:cs="Arial"/>
                <w:szCs w:val="20"/>
                <w:lang w:val="el-GR" w:eastAsia="el-GR"/>
              </w:rPr>
              <w:t>Οδός:</w:t>
            </w:r>
          </w:p>
        </w:tc>
        <w:tc>
          <w:tcPr>
            <w:tcW w:w="1043" w:type="pct"/>
            <w:gridSpan w:val="5"/>
            <w:vAlign w:val="center"/>
          </w:tcPr>
          <w:p w:rsidR="00F41335" w:rsidRPr="001763E3" w:rsidRDefault="00F41335" w:rsidP="00146B09">
            <w:pPr>
              <w:suppressAutoHyphens w:val="0"/>
              <w:spacing w:before="120" w:line="240" w:lineRule="auto"/>
              <w:jc w:val="left"/>
              <w:rPr>
                <w:rFonts w:cs="Arial"/>
                <w:b/>
                <w:bCs/>
                <w:szCs w:val="20"/>
                <w:lang w:val="el-GR" w:eastAsia="el-GR"/>
              </w:rPr>
            </w:pPr>
          </w:p>
        </w:tc>
        <w:tc>
          <w:tcPr>
            <w:tcW w:w="347" w:type="pct"/>
            <w:vAlign w:val="center"/>
          </w:tcPr>
          <w:p w:rsidR="00F41335" w:rsidRPr="001763E3" w:rsidRDefault="00F41335" w:rsidP="00146B09">
            <w:pPr>
              <w:suppressAutoHyphens w:val="0"/>
              <w:spacing w:before="120" w:line="240" w:lineRule="auto"/>
              <w:jc w:val="left"/>
              <w:rPr>
                <w:rFonts w:cs="Arial"/>
                <w:szCs w:val="20"/>
                <w:lang w:val="el-GR" w:eastAsia="el-GR"/>
              </w:rPr>
            </w:pPr>
            <w:proofErr w:type="spellStart"/>
            <w:r w:rsidRPr="001763E3">
              <w:rPr>
                <w:rFonts w:cs="Arial"/>
                <w:szCs w:val="20"/>
                <w:lang w:val="el-GR" w:eastAsia="el-GR"/>
              </w:rPr>
              <w:t>Αριθ</w:t>
            </w:r>
            <w:proofErr w:type="spellEnd"/>
            <w:r w:rsidRPr="001763E3">
              <w:rPr>
                <w:rFonts w:cs="Arial"/>
                <w:szCs w:val="20"/>
                <w:lang w:val="el-GR" w:eastAsia="el-GR"/>
              </w:rPr>
              <w:t>:</w:t>
            </w:r>
          </w:p>
        </w:tc>
        <w:tc>
          <w:tcPr>
            <w:tcW w:w="261" w:type="pct"/>
            <w:vAlign w:val="center"/>
          </w:tcPr>
          <w:p w:rsidR="00F41335" w:rsidRPr="001763E3" w:rsidRDefault="00F41335" w:rsidP="00146B09">
            <w:pPr>
              <w:suppressAutoHyphens w:val="0"/>
              <w:spacing w:before="120" w:line="240" w:lineRule="auto"/>
              <w:jc w:val="left"/>
              <w:rPr>
                <w:rFonts w:cs="Arial"/>
                <w:b/>
                <w:bCs/>
                <w:szCs w:val="20"/>
                <w:lang w:val="el-GR" w:eastAsia="el-GR"/>
              </w:rPr>
            </w:pPr>
          </w:p>
        </w:tc>
        <w:tc>
          <w:tcPr>
            <w:tcW w:w="261" w:type="pct"/>
            <w:vAlign w:val="center"/>
          </w:tcPr>
          <w:p w:rsidR="00F41335" w:rsidRPr="001763E3" w:rsidRDefault="00F41335" w:rsidP="00146B09">
            <w:pPr>
              <w:suppressAutoHyphens w:val="0"/>
              <w:spacing w:before="120" w:line="240" w:lineRule="auto"/>
              <w:jc w:val="left"/>
              <w:rPr>
                <w:rFonts w:cs="Arial"/>
                <w:szCs w:val="20"/>
                <w:lang w:val="el-GR" w:eastAsia="el-GR"/>
              </w:rPr>
            </w:pPr>
            <w:r w:rsidRPr="001763E3">
              <w:rPr>
                <w:rFonts w:cs="Arial"/>
                <w:szCs w:val="20"/>
                <w:lang w:val="el-GR" w:eastAsia="el-GR"/>
              </w:rPr>
              <w:t>ΤΚ:</w:t>
            </w:r>
          </w:p>
        </w:tc>
        <w:tc>
          <w:tcPr>
            <w:tcW w:w="404" w:type="pct"/>
            <w:vAlign w:val="center"/>
          </w:tcPr>
          <w:p w:rsidR="00F41335" w:rsidRPr="001763E3" w:rsidRDefault="00F41335" w:rsidP="00146B09">
            <w:pPr>
              <w:suppressAutoHyphens w:val="0"/>
              <w:spacing w:before="120" w:line="240" w:lineRule="auto"/>
              <w:jc w:val="left"/>
              <w:rPr>
                <w:rFonts w:cs="Arial"/>
                <w:b/>
                <w:bCs/>
                <w:szCs w:val="20"/>
                <w:lang w:val="el-GR" w:eastAsia="el-GR"/>
              </w:rPr>
            </w:pPr>
          </w:p>
        </w:tc>
      </w:tr>
      <w:tr w:rsidR="00F41335" w:rsidRPr="00625B1E" w:rsidTr="009A2ED0">
        <w:trPr>
          <w:trHeight w:val="824"/>
          <w:jc w:val="center"/>
        </w:trPr>
        <w:tc>
          <w:tcPr>
            <w:tcW w:w="1199" w:type="pct"/>
            <w:gridSpan w:val="3"/>
            <w:vAlign w:val="center"/>
          </w:tcPr>
          <w:p w:rsidR="00F41335" w:rsidRPr="001763E3" w:rsidRDefault="00F41335" w:rsidP="00146B09">
            <w:pPr>
              <w:suppressAutoHyphens w:val="0"/>
              <w:spacing w:before="120" w:line="240" w:lineRule="auto"/>
              <w:jc w:val="left"/>
              <w:rPr>
                <w:rFonts w:cs="Arial"/>
                <w:szCs w:val="20"/>
                <w:lang w:val="el-GR" w:eastAsia="el-GR"/>
              </w:rPr>
            </w:pPr>
            <w:r w:rsidRPr="001763E3">
              <w:rPr>
                <w:rFonts w:cs="Arial"/>
                <w:szCs w:val="20"/>
                <w:lang w:val="el-GR" w:eastAsia="el-GR"/>
              </w:rPr>
              <w:t>Αρ. Τηλεομοιοτύπου (Fax):</w:t>
            </w:r>
          </w:p>
        </w:tc>
        <w:tc>
          <w:tcPr>
            <w:tcW w:w="1673" w:type="pct"/>
            <w:gridSpan w:val="5"/>
            <w:vAlign w:val="center"/>
          </w:tcPr>
          <w:p w:rsidR="00F41335" w:rsidRPr="001763E3" w:rsidRDefault="00F41335" w:rsidP="00146B09">
            <w:pPr>
              <w:suppressAutoHyphens w:val="0"/>
              <w:spacing w:before="120" w:line="240" w:lineRule="auto"/>
              <w:jc w:val="left"/>
              <w:rPr>
                <w:rFonts w:cs="Arial"/>
                <w:szCs w:val="20"/>
                <w:lang w:val="el-GR" w:eastAsia="el-GR"/>
              </w:rPr>
            </w:pPr>
          </w:p>
        </w:tc>
        <w:tc>
          <w:tcPr>
            <w:tcW w:w="695" w:type="pct"/>
            <w:gridSpan w:val="2"/>
            <w:vAlign w:val="center"/>
          </w:tcPr>
          <w:p w:rsidR="00F41335" w:rsidRPr="001763E3" w:rsidRDefault="00F41335" w:rsidP="00146B09">
            <w:pPr>
              <w:suppressAutoHyphens w:val="0"/>
              <w:spacing w:before="120" w:line="240" w:lineRule="auto"/>
              <w:jc w:val="left"/>
              <w:rPr>
                <w:rFonts w:cs="Arial"/>
                <w:szCs w:val="20"/>
                <w:lang w:val="el-GR" w:eastAsia="el-GR"/>
              </w:rPr>
            </w:pPr>
            <w:r w:rsidRPr="001763E3">
              <w:rPr>
                <w:rFonts w:cs="Arial"/>
                <w:szCs w:val="20"/>
                <w:lang w:val="el-GR" w:eastAsia="el-GR"/>
              </w:rPr>
              <w:t>Δ/νση Ηλεκτρ. Ταχυδρομείου</w:t>
            </w:r>
          </w:p>
          <w:p w:rsidR="00F41335" w:rsidRPr="001763E3" w:rsidRDefault="00F41335" w:rsidP="00146B09">
            <w:pPr>
              <w:suppressAutoHyphens w:val="0"/>
              <w:spacing w:before="120" w:line="240" w:lineRule="auto"/>
              <w:jc w:val="left"/>
              <w:rPr>
                <w:rFonts w:cs="Arial"/>
                <w:szCs w:val="20"/>
                <w:lang w:val="el-GR" w:eastAsia="el-GR"/>
              </w:rPr>
            </w:pPr>
            <w:r w:rsidRPr="001763E3">
              <w:rPr>
                <w:rFonts w:cs="Arial"/>
                <w:szCs w:val="20"/>
                <w:lang w:val="el-GR" w:eastAsia="el-GR"/>
              </w:rPr>
              <w:t>(Εmail):</w:t>
            </w:r>
          </w:p>
        </w:tc>
        <w:tc>
          <w:tcPr>
            <w:tcW w:w="1432" w:type="pct"/>
            <w:gridSpan w:val="5"/>
            <w:vAlign w:val="center"/>
          </w:tcPr>
          <w:p w:rsidR="00F41335" w:rsidRPr="001763E3" w:rsidRDefault="00F41335" w:rsidP="00146B09">
            <w:pPr>
              <w:suppressAutoHyphens w:val="0"/>
              <w:spacing w:before="120" w:line="240" w:lineRule="auto"/>
              <w:jc w:val="left"/>
              <w:rPr>
                <w:rFonts w:cs="Arial"/>
                <w:szCs w:val="20"/>
                <w:lang w:val="el-GR" w:eastAsia="el-GR"/>
              </w:rPr>
            </w:pPr>
          </w:p>
        </w:tc>
      </w:tr>
      <w:tr w:rsidR="00F41335" w:rsidRPr="00625B1E" w:rsidTr="009A2ED0">
        <w:trPr>
          <w:trHeight w:val="520"/>
          <w:jc w:val="center"/>
        </w:trPr>
        <w:tc>
          <w:tcPr>
            <w:tcW w:w="5000" w:type="pct"/>
            <w:gridSpan w:val="15"/>
            <w:vAlign w:val="center"/>
          </w:tcPr>
          <w:p w:rsidR="00F41335" w:rsidRPr="001763E3" w:rsidRDefault="00F41335" w:rsidP="00146B09">
            <w:pPr>
              <w:suppressAutoHyphens w:val="0"/>
              <w:autoSpaceDE w:val="0"/>
              <w:autoSpaceDN w:val="0"/>
              <w:adjustRightInd w:val="0"/>
              <w:spacing w:line="240" w:lineRule="auto"/>
              <w:jc w:val="left"/>
              <w:rPr>
                <w:rFonts w:cs="Verdana"/>
                <w:szCs w:val="20"/>
                <w:lang w:val="el-GR" w:eastAsia="el-GR"/>
              </w:rPr>
            </w:pPr>
            <w:r w:rsidRPr="001763E3">
              <w:rPr>
                <w:rFonts w:cs="Verdana"/>
                <w:szCs w:val="20"/>
                <w:lang w:val="el-GR" w:eastAsia="el-GR"/>
              </w:rPr>
              <w:t>Με ατομική μου ευθύνη και γνωρίζοντας τις κυρώσεις</w:t>
            </w:r>
            <w:r w:rsidRPr="001763E3">
              <w:rPr>
                <w:rFonts w:cs="Arial"/>
                <w:szCs w:val="20"/>
                <w:vertAlign w:val="superscript"/>
                <w:lang w:val="el-GR" w:eastAsia="el-GR"/>
              </w:rPr>
              <w:t>(3)</w:t>
            </w:r>
            <w:r w:rsidRPr="001763E3">
              <w:rPr>
                <w:rFonts w:cs="Verdana"/>
                <w:szCs w:val="20"/>
                <w:lang w:val="el-GR" w:eastAsia="el-GR"/>
              </w:rPr>
              <w:t>, που προβλέπονται από τις διατάξεις της παρ. 6 του</w:t>
            </w:r>
          </w:p>
          <w:p w:rsidR="00F41335" w:rsidRPr="001763E3" w:rsidRDefault="00F41335" w:rsidP="00146B09">
            <w:pPr>
              <w:suppressAutoHyphens w:val="0"/>
              <w:spacing w:line="240" w:lineRule="auto"/>
              <w:jc w:val="left"/>
              <w:rPr>
                <w:rFonts w:cs="Arial"/>
                <w:szCs w:val="20"/>
                <w:lang w:val="el-GR" w:eastAsia="el-GR"/>
              </w:rPr>
            </w:pPr>
            <w:r w:rsidRPr="001763E3">
              <w:rPr>
                <w:rFonts w:cs="Verdana"/>
                <w:szCs w:val="20"/>
                <w:lang w:val="el-GR" w:eastAsia="el-GR"/>
              </w:rPr>
              <w:t>άρθρου 22 του Ν. 1599/1986, δηλώνω ότι:</w:t>
            </w:r>
          </w:p>
        </w:tc>
      </w:tr>
    </w:tbl>
    <w:p w:rsidR="000A412A" w:rsidRPr="001763E3" w:rsidRDefault="000A412A" w:rsidP="000A412A">
      <w:pPr>
        <w:suppressAutoHyphens w:val="0"/>
        <w:spacing w:before="120" w:line="240" w:lineRule="auto"/>
        <w:ind w:left="402"/>
        <w:rPr>
          <w:rFonts w:ascii="Verdana" w:eastAsia="Calibri" w:hAnsi="Verdana" w:cs="Arial"/>
          <w:b/>
          <w:sz w:val="16"/>
          <w:szCs w:val="16"/>
          <w:u w:val="single"/>
          <w:lang w:val="el-GR" w:eastAsia="en-US"/>
        </w:rPr>
      </w:pPr>
      <w:r w:rsidRPr="001763E3">
        <w:rPr>
          <w:rFonts w:ascii="Verdana" w:eastAsia="Calibri" w:hAnsi="Verdana" w:cs="Arial"/>
          <w:b/>
          <w:sz w:val="16"/>
          <w:szCs w:val="16"/>
          <w:u w:val="single"/>
          <w:lang w:val="el-GR" w:eastAsia="en-US"/>
        </w:rPr>
        <w:t>Β.1:</w:t>
      </w:r>
    </w:p>
    <w:p w:rsidR="000A412A" w:rsidRPr="001763E3" w:rsidRDefault="000A412A" w:rsidP="000A412A">
      <w:pPr>
        <w:suppressAutoHyphens w:val="0"/>
        <w:spacing w:before="120" w:line="240" w:lineRule="auto"/>
        <w:ind w:left="402"/>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fldChar w:fldCharType="begin">
          <w:ffData>
            <w:name w:val="Επιλογή6"/>
            <w:enabled/>
            <w:calcOnExit w:val="0"/>
            <w:checkBox>
              <w:sizeAuto/>
              <w:default w:val="0"/>
            </w:checkBox>
          </w:ffData>
        </w:fldChar>
      </w:r>
      <w:bookmarkStart w:id="31" w:name="Επιλογή6"/>
      <w:r w:rsidRPr="001763E3">
        <w:rPr>
          <w:rFonts w:asciiTheme="minorHAnsi" w:eastAsia="Calibri" w:hAnsiTheme="minorHAnsi" w:cstheme="minorHAnsi"/>
          <w:szCs w:val="20"/>
          <w:lang w:val="el-GR" w:eastAsia="en-US"/>
        </w:rPr>
        <w:instrText xml:space="preserve"> FORMCHECKBOX </w:instrText>
      </w:r>
      <w:r w:rsidR="00CB5FE1">
        <w:rPr>
          <w:rFonts w:asciiTheme="minorHAnsi" w:eastAsia="Calibri" w:hAnsiTheme="minorHAnsi" w:cstheme="minorHAnsi"/>
          <w:szCs w:val="20"/>
          <w:lang w:val="el-GR" w:eastAsia="en-US"/>
        </w:rPr>
      </w:r>
      <w:r w:rsidR="00CB5FE1">
        <w:rPr>
          <w:rFonts w:asciiTheme="minorHAnsi" w:eastAsia="Calibri" w:hAnsiTheme="minorHAnsi" w:cstheme="minorHAnsi"/>
          <w:szCs w:val="20"/>
          <w:lang w:val="el-GR" w:eastAsia="en-US"/>
        </w:rPr>
        <w:fldChar w:fldCharType="separate"/>
      </w:r>
      <w:r w:rsidRPr="001763E3">
        <w:rPr>
          <w:rFonts w:asciiTheme="minorHAnsi" w:eastAsia="Calibri" w:hAnsiTheme="minorHAnsi" w:cstheme="minorHAnsi"/>
          <w:szCs w:val="20"/>
          <w:lang w:val="el-GR" w:eastAsia="en-US"/>
        </w:rPr>
        <w:fldChar w:fldCharType="end"/>
      </w:r>
      <w:bookmarkEnd w:id="31"/>
      <w:r w:rsidRPr="001763E3">
        <w:rPr>
          <w:rFonts w:asciiTheme="minorHAnsi" w:eastAsia="Calibri" w:hAnsiTheme="minorHAnsi" w:cstheme="minorHAnsi"/>
          <w:szCs w:val="20"/>
          <w:lang w:val="el-GR" w:eastAsia="en-US"/>
        </w:rPr>
        <w:tab/>
        <w:t>Η επιχείρηση λειτουργεί ως ανεξάρτητη επιχείρηση</w:t>
      </w:r>
      <w:r w:rsidR="00782528" w:rsidRPr="001763E3">
        <w:rPr>
          <w:rFonts w:asciiTheme="minorHAnsi" w:eastAsia="Calibri" w:hAnsiTheme="minorHAnsi" w:cstheme="minorHAnsi"/>
          <w:szCs w:val="20"/>
          <w:lang w:val="el-GR" w:eastAsia="en-US"/>
        </w:rPr>
        <w:t xml:space="preserve"> </w:t>
      </w:r>
      <w:r w:rsidRPr="001763E3">
        <w:rPr>
          <w:rFonts w:asciiTheme="minorHAnsi" w:eastAsia="Calibri" w:hAnsiTheme="minorHAnsi" w:cstheme="minorHAnsi"/>
          <w:szCs w:val="20"/>
          <w:lang w:val="el-GR" w:eastAsia="en-US"/>
        </w:rPr>
        <w:t xml:space="preserve">ή </w:t>
      </w:r>
    </w:p>
    <w:p w:rsidR="000A412A" w:rsidRPr="001763E3" w:rsidRDefault="000A412A" w:rsidP="000A412A">
      <w:pPr>
        <w:suppressAutoHyphens w:val="0"/>
        <w:spacing w:before="120" w:line="240" w:lineRule="auto"/>
        <w:ind w:left="709" w:hanging="307"/>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fldChar w:fldCharType="begin">
          <w:ffData>
            <w:name w:val="Επιλογή6"/>
            <w:enabled/>
            <w:calcOnExit w:val="0"/>
            <w:checkBox>
              <w:sizeAuto/>
              <w:default w:val="0"/>
            </w:checkBox>
          </w:ffData>
        </w:fldChar>
      </w:r>
      <w:r w:rsidRPr="001763E3">
        <w:rPr>
          <w:rFonts w:asciiTheme="minorHAnsi" w:eastAsia="Calibri" w:hAnsiTheme="minorHAnsi" w:cstheme="minorHAnsi"/>
          <w:szCs w:val="20"/>
          <w:lang w:val="el-GR" w:eastAsia="en-US"/>
        </w:rPr>
        <w:instrText xml:space="preserve"> FORMCHECKBOX </w:instrText>
      </w:r>
      <w:r w:rsidR="00CB5FE1">
        <w:rPr>
          <w:rFonts w:asciiTheme="minorHAnsi" w:eastAsia="Calibri" w:hAnsiTheme="minorHAnsi" w:cstheme="minorHAnsi"/>
          <w:szCs w:val="20"/>
          <w:lang w:val="el-GR" w:eastAsia="en-US"/>
        </w:rPr>
      </w:r>
      <w:r w:rsidR="00CB5FE1">
        <w:rPr>
          <w:rFonts w:asciiTheme="minorHAnsi" w:eastAsia="Calibri" w:hAnsiTheme="minorHAnsi" w:cstheme="minorHAnsi"/>
          <w:szCs w:val="20"/>
          <w:lang w:val="el-GR" w:eastAsia="en-US"/>
        </w:rPr>
        <w:fldChar w:fldCharType="separate"/>
      </w:r>
      <w:r w:rsidRPr="001763E3">
        <w:rPr>
          <w:rFonts w:asciiTheme="minorHAnsi" w:eastAsia="Calibri" w:hAnsiTheme="minorHAnsi" w:cstheme="minorHAnsi"/>
          <w:szCs w:val="20"/>
          <w:lang w:val="el-GR" w:eastAsia="en-US"/>
        </w:rPr>
        <w:fldChar w:fldCharType="end"/>
      </w:r>
      <w:r w:rsidRPr="001763E3">
        <w:rPr>
          <w:rFonts w:asciiTheme="minorHAnsi" w:eastAsia="Calibri" w:hAnsiTheme="minorHAnsi" w:cstheme="minorHAnsi"/>
          <w:szCs w:val="20"/>
          <w:lang w:val="el-GR" w:eastAsia="en-US"/>
        </w:rPr>
        <w:tab/>
        <w:t xml:space="preserve">Η επιχείρηση λειτουργεί ως </w:t>
      </w:r>
      <w:r w:rsidRPr="001763E3">
        <w:rPr>
          <w:rFonts w:asciiTheme="minorHAnsi" w:eastAsia="Calibri" w:hAnsiTheme="minorHAnsi" w:cstheme="minorHAnsi"/>
          <w:b/>
          <w:szCs w:val="20"/>
          <w:lang w:val="el-GR" w:eastAsia="en-US"/>
        </w:rPr>
        <w:t>«ενιαία οικονομική μονάδα (οντότητα</w:t>
      </w:r>
      <w:r w:rsidRPr="001763E3">
        <w:rPr>
          <w:rFonts w:asciiTheme="minorHAnsi" w:eastAsia="Calibri" w:hAnsiTheme="minorHAnsi" w:cstheme="minorHAnsi"/>
          <w:szCs w:val="20"/>
          <w:lang w:val="el-GR" w:eastAsia="en-US"/>
        </w:rPr>
        <w:t>)»</w:t>
      </w:r>
      <w:r w:rsidR="00782528" w:rsidRPr="001763E3">
        <w:rPr>
          <w:rFonts w:asciiTheme="minorHAnsi" w:eastAsia="Calibri" w:hAnsiTheme="minorHAnsi" w:cstheme="minorHAnsi"/>
          <w:szCs w:val="20"/>
          <w:lang w:val="el-GR" w:eastAsia="en-US"/>
        </w:rPr>
        <w:t xml:space="preserve"> </w:t>
      </w:r>
      <w:r w:rsidRPr="001763E3">
        <w:rPr>
          <w:rFonts w:asciiTheme="minorHAnsi" w:eastAsia="Calibri" w:hAnsiTheme="minorHAnsi" w:cstheme="minorHAnsi"/>
          <w:szCs w:val="20"/>
          <w:lang w:val="el-GR" w:eastAsia="en-US"/>
        </w:rPr>
        <w:t>από κοινού με άλλες επιχειρήσεις</w:t>
      </w:r>
      <w:r w:rsidR="00782528" w:rsidRPr="001763E3">
        <w:rPr>
          <w:rFonts w:asciiTheme="minorHAnsi" w:eastAsia="Calibri" w:hAnsiTheme="minorHAnsi" w:cstheme="minorHAnsi"/>
          <w:szCs w:val="20"/>
          <w:lang w:val="el-GR" w:eastAsia="en-US"/>
        </w:rPr>
        <w:t>.</w:t>
      </w:r>
      <w:r w:rsidRPr="001763E3">
        <w:rPr>
          <w:rFonts w:asciiTheme="minorHAnsi" w:eastAsia="Calibri" w:hAnsiTheme="minorHAnsi" w:cstheme="minorHAnsi"/>
          <w:szCs w:val="20"/>
          <w:lang w:val="el-GR" w:eastAsia="en-US"/>
        </w:rPr>
        <w:t xml:space="preserve"> (Στην έννοια της </w:t>
      </w:r>
      <w:r w:rsidRPr="001763E3">
        <w:rPr>
          <w:rFonts w:asciiTheme="minorHAnsi" w:eastAsia="Calibri" w:hAnsiTheme="minorHAnsi" w:cstheme="minorHAnsi"/>
          <w:b/>
          <w:szCs w:val="20"/>
          <w:lang w:val="el-GR" w:eastAsia="en-US"/>
        </w:rPr>
        <w:t xml:space="preserve">«ενιαίας οικονομικής μονάδας » </w:t>
      </w:r>
      <w:r w:rsidRPr="001763E3">
        <w:rPr>
          <w:rFonts w:asciiTheme="minorHAnsi" w:eastAsia="Calibri" w:hAnsiTheme="minorHAnsi" w:cstheme="minorHAnsi"/>
          <w:szCs w:val="20"/>
          <w:lang w:val="el-GR" w:eastAsia="en-US"/>
        </w:rPr>
        <w:t>περιλαμβάνονται και οι συνδεδεμένες με την αιτούσα επιχειρήσεις, όπως αυτές ορίζονται στο Παράρτημα IV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0A412A" w:rsidRPr="001763E3" w:rsidRDefault="000A412A" w:rsidP="00F41335">
      <w:pPr>
        <w:suppressAutoHyphens w:val="0"/>
        <w:autoSpaceDE w:val="0"/>
        <w:autoSpaceDN w:val="0"/>
        <w:adjustRightInd w:val="0"/>
        <w:spacing w:before="120" w:after="120" w:line="240" w:lineRule="auto"/>
        <w:ind w:left="1559" w:hanging="992"/>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Πίνακας 1: Επιχειρήσεις με τις οποίες η αιτούσα λειτουργεί ως «ενιαία οικονομική μονάδα»</w:t>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7"/>
        <w:gridCol w:w="4571"/>
      </w:tblGrid>
      <w:tr w:rsidR="000A412A" w:rsidRPr="001763E3" w:rsidTr="00F41335">
        <w:trPr>
          <w:tblHeader/>
          <w:jc w:val="center"/>
        </w:trPr>
        <w:tc>
          <w:tcPr>
            <w:tcW w:w="2937" w:type="dxa"/>
            <w:shd w:val="pct12" w:color="auto" w:fill="auto"/>
            <w:vAlign w:val="center"/>
          </w:tcPr>
          <w:p w:rsidR="000A412A" w:rsidRPr="001763E3" w:rsidRDefault="000A412A" w:rsidP="00F41335">
            <w:pPr>
              <w:suppressAutoHyphens w:val="0"/>
              <w:spacing w:before="120" w:after="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Στοιχεία Επιχείρησης</w:t>
            </w:r>
          </w:p>
        </w:tc>
        <w:tc>
          <w:tcPr>
            <w:tcW w:w="4571" w:type="dxa"/>
            <w:shd w:val="pct12" w:color="auto" w:fill="auto"/>
            <w:vAlign w:val="center"/>
          </w:tcPr>
          <w:p w:rsidR="000A412A" w:rsidRPr="001763E3" w:rsidRDefault="000A412A" w:rsidP="00F41335">
            <w:pPr>
              <w:suppressAutoHyphens w:val="0"/>
              <w:spacing w:before="120" w:after="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Επεξήγηση</w:t>
            </w:r>
          </w:p>
        </w:tc>
      </w:tr>
      <w:tr w:rsidR="000A412A" w:rsidRPr="00625B1E" w:rsidTr="00F41335">
        <w:trPr>
          <w:trHeight w:val="226"/>
          <w:jc w:val="center"/>
        </w:trPr>
        <w:tc>
          <w:tcPr>
            <w:tcW w:w="2937" w:type="dxa"/>
            <w:vAlign w:val="center"/>
          </w:tcPr>
          <w:p w:rsidR="000A412A" w:rsidRPr="001763E3" w:rsidRDefault="000A412A" w:rsidP="00F41335">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ΑΑ Επιχείρησης</w:t>
            </w:r>
          </w:p>
        </w:tc>
        <w:tc>
          <w:tcPr>
            <w:tcW w:w="4571" w:type="dxa"/>
            <w:vAlign w:val="center"/>
          </w:tcPr>
          <w:p w:rsidR="000A412A" w:rsidRPr="001763E3" w:rsidRDefault="000A412A" w:rsidP="00F41335">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0A412A" w:rsidRPr="001763E3" w:rsidTr="00F41335">
        <w:trPr>
          <w:trHeight w:val="226"/>
          <w:jc w:val="center"/>
        </w:trPr>
        <w:tc>
          <w:tcPr>
            <w:tcW w:w="2937" w:type="dxa"/>
            <w:vAlign w:val="center"/>
          </w:tcPr>
          <w:p w:rsidR="000A412A" w:rsidRPr="001763E3" w:rsidRDefault="000A412A" w:rsidP="00F41335">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Επωνυμία Επιχείρησης</w:t>
            </w:r>
          </w:p>
        </w:tc>
        <w:tc>
          <w:tcPr>
            <w:tcW w:w="4571" w:type="dxa"/>
            <w:vAlign w:val="center"/>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r>
      <w:tr w:rsidR="000A412A" w:rsidRPr="001763E3" w:rsidTr="00F41335">
        <w:trPr>
          <w:trHeight w:val="226"/>
          <w:jc w:val="center"/>
        </w:trPr>
        <w:tc>
          <w:tcPr>
            <w:tcW w:w="2937" w:type="dxa"/>
            <w:vAlign w:val="center"/>
          </w:tcPr>
          <w:p w:rsidR="000A412A" w:rsidRPr="001763E3" w:rsidRDefault="000A412A" w:rsidP="00F41335">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Α.Φ.Μ. Επιχείρησης</w:t>
            </w:r>
          </w:p>
        </w:tc>
        <w:tc>
          <w:tcPr>
            <w:tcW w:w="4571" w:type="dxa"/>
            <w:vAlign w:val="center"/>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r>
      <w:tr w:rsidR="000A412A" w:rsidRPr="001763E3" w:rsidTr="00F41335">
        <w:trPr>
          <w:trHeight w:val="226"/>
          <w:jc w:val="center"/>
        </w:trPr>
        <w:tc>
          <w:tcPr>
            <w:tcW w:w="2937" w:type="dxa"/>
            <w:vAlign w:val="center"/>
          </w:tcPr>
          <w:p w:rsidR="000A412A" w:rsidRPr="001763E3" w:rsidRDefault="000A412A" w:rsidP="00F41335">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Κ.Α.Δ. Επιχείρησης</w:t>
            </w:r>
          </w:p>
        </w:tc>
        <w:tc>
          <w:tcPr>
            <w:tcW w:w="4571" w:type="dxa"/>
            <w:vAlign w:val="center"/>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r>
      <w:tr w:rsidR="000A412A" w:rsidRPr="001763E3" w:rsidTr="00F41335">
        <w:trPr>
          <w:trHeight w:val="226"/>
          <w:jc w:val="center"/>
        </w:trPr>
        <w:tc>
          <w:tcPr>
            <w:tcW w:w="2937" w:type="dxa"/>
            <w:vAlign w:val="center"/>
          </w:tcPr>
          <w:p w:rsidR="000A412A" w:rsidRPr="001763E3" w:rsidRDefault="000A412A" w:rsidP="00F41335">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lastRenderedPageBreak/>
              <w:t>Ποσοστό Συμμετοχής (0-100)</w:t>
            </w:r>
          </w:p>
        </w:tc>
        <w:tc>
          <w:tcPr>
            <w:tcW w:w="4571" w:type="dxa"/>
            <w:vAlign w:val="center"/>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r>
      <w:tr w:rsidR="000A412A" w:rsidRPr="001763E3" w:rsidTr="00F41335">
        <w:trPr>
          <w:trHeight w:val="243"/>
          <w:jc w:val="center"/>
        </w:trPr>
        <w:tc>
          <w:tcPr>
            <w:tcW w:w="2937" w:type="dxa"/>
            <w:vAlign w:val="center"/>
          </w:tcPr>
          <w:p w:rsidR="000A412A" w:rsidRPr="001763E3" w:rsidRDefault="000A412A" w:rsidP="00F41335">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Επώνυμο Νομίμου Εκπροσώπου</w:t>
            </w:r>
          </w:p>
        </w:tc>
        <w:tc>
          <w:tcPr>
            <w:tcW w:w="4571" w:type="dxa"/>
            <w:vAlign w:val="center"/>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r>
      <w:tr w:rsidR="000A412A" w:rsidRPr="001763E3" w:rsidTr="00F41335">
        <w:trPr>
          <w:trHeight w:val="226"/>
          <w:jc w:val="center"/>
        </w:trPr>
        <w:tc>
          <w:tcPr>
            <w:tcW w:w="2937" w:type="dxa"/>
            <w:vAlign w:val="center"/>
          </w:tcPr>
          <w:p w:rsidR="000A412A" w:rsidRPr="001763E3" w:rsidRDefault="000A412A" w:rsidP="00F41335">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Όνομα Νομίμου Εκπροσώπου</w:t>
            </w:r>
          </w:p>
        </w:tc>
        <w:tc>
          <w:tcPr>
            <w:tcW w:w="4571" w:type="dxa"/>
            <w:vAlign w:val="center"/>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r>
      <w:tr w:rsidR="000A412A" w:rsidRPr="001763E3" w:rsidTr="00F41335">
        <w:trPr>
          <w:trHeight w:val="226"/>
          <w:jc w:val="center"/>
        </w:trPr>
        <w:tc>
          <w:tcPr>
            <w:tcW w:w="2937" w:type="dxa"/>
            <w:vAlign w:val="center"/>
          </w:tcPr>
          <w:p w:rsidR="000A412A" w:rsidRPr="001763E3" w:rsidRDefault="000A412A" w:rsidP="00F41335">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Πατρώνυμο Νομίμου Εκπροσώπου</w:t>
            </w:r>
          </w:p>
        </w:tc>
        <w:tc>
          <w:tcPr>
            <w:tcW w:w="4571" w:type="dxa"/>
            <w:vAlign w:val="center"/>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r>
      <w:tr w:rsidR="000A412A" w:rsidRPr="00625B1E" w:rsidTr="00F41335">
        <w:trPr>
          <w:trHeight w:val="226"/>
          <w:jc w:val="center"/>
        </w:trPr>
        <w:tc>
          <w:tcPr>
            <w:tcW w:w="2937" w:type="dxa"/>
            <w:vAlign w:val="center"/>
          </w:tcPr>
          <w:p w:rsidR="000A412A" w:rsidRPr="001763E3" w:rsidRDefault="000A412A" w:rsidP="00F41335">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Α.Φ.Μ. Νομίμου Εκπροσώπου</w:t>
            </w:r>
          </w:p>
        </w:tc>
        <w:tc>
          <w:tcPr>
            <w:tcW w:w="4571" w:type="dxa"/>
            <w:vAlign w:val="center"/>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r>
      <w:tr w:rsidR="000A412A" w:rsidRPr="00625B1E" w:rsidTr="00F41335">
        <w:trPr>
          <w:trHeight w:val="226"/>
          <w:jc w:val="center"/>
        </w:trPr>
        <w:tc>
          <w:tcPr>
            <w:tcW w:w="2937" w:type="dxa"/>
            <w:vAlign w:val="center"/>
          </w:tcPr>
          <w:p w:rsidR="000A412A" w:rsidRPr="001763E3" w:rsidRDefault="000A412A" w:rsidP="00F41335">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Έγγραφο Ταυτοποίησης Νομίμου Εκπροσώπου</w:t>
            </w:r>
          </w:p>
          <w:p w:rsidR="000A412A" w:rsidRPr="001763E3" w:rsidRDefault="000A412A" w:rsidP="00F41335">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(Α.Δ.Τ. ή Ισοδύναμο)</w:t>
            </w:r>
          </w:p>
        </w:tc>
        <w:tc>
          <w:tcPr>
            <w:tcW w:w="4571" w:type="dxa"/>
            <w:vAlign w:val="center"/>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r>
      <w:tr w:rsidR="000A412A" w:rsidRPr="00625B1E" w:rsidTr="00F41335">
        <w:trPr>
          <w:trHeight w:val="226"/>
          <w:jc w:val="center"/>
        </w:trPr>
        <w:tc>
          <w:tcPr>
            <w:tcW w:w="2937" w:type="dxa"/>
            <w:vAlign w:val="center"/>
          </w:tcPr>
          <w:p w:rsidR="000A412A" w:rsidRPr="001763E3" w:rsidRDefault="000A412A" w:rsidP="00F41335">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Θέση στην Επιχείρηση Νομίμου Εκπροσώπου</w:t>
            </w:r>
          </w:p>
        </w:tc>
        <w:tc>
          <w:tcPr>
            <w:tcW w:w="4571" w:type="dxa"/>
            <w:vAlign w:val="center"/>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r>
      <w:tr w:rsidR="000A412A" w:rsidRPr="00625B1E" w:rsidTr="00F41335">
        <w:trPr>
          <w:trHeight w:val="226"/>
          <w:jc w:val="center"/>
        </w:trPr>
        <w:tc>
          <w:tcPr>
            <w:tcW w:w="2937" w:type="dxa"/>
            <w:vAlign w:val="center"/>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4571" w:type="dxa"/>
            <w:vAlign w:val="center"/>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r>
    </w:tbl>
    <w:p w:rsidR="000A412A" w:rsidRPr="001763E3" w:rsidRDefault="000A412A" w:rsidP="000A412A">
      <w:pPr>
        <w:suppressAutoHyphens w:val="0"/>
        <w:spacing w:before="120" w:line="240" w:lineRule="auto"/>
        <w:rPr>
          <w:rFonts w:asciiTheme="minorHAnsi" w:eastAsia="Calibri" w:hAnsiTheme="minorHAnsi" w:cstheme="minorHAnsi"/>
          <w:szCs w:val="20"/>
          <w:lang w:val="el-GR" w:eastAsia="en-US"/>
        </w:rPr>
      </w:pPr>
    </w:p>
    <w:p w:rsidR="00E253AE" w:rsidRPr="001763E3" w:rsidRDefault="00E253AE" w:rsidP="00F41335">
      <w:pPr>
        <w:suppressAutoHyphens w:val="0"/>
        <w:spacing w:before="120" w:after="120" w:line="280" w:lineRule="atLeast"/>
        <w:rPr>
          <w:rFonts w:asciiTheme="minorHAnsi" w:eastAsia="Calibri" w:hAnsiTheme="minorHAnsi" w:cstheme="minorHAnsi"/>
          <w:i/>
          <w:szCs w:val="20"/>
          <w:lang w:val="el-GR" w:eastAsia="en-US"/>
        </w:rPr>
      </w:pPr>
      <w:r w:rsidRPr="001763E3">
        <w:rPr>
          <w:rFonts w:asciiTheme="minorHAnsi" w:eastAsia="Calibri" w:hAnsiTheme="minorHAnsi" w:cstheme="minorHAnsi"/>
          <w:i/>
          <w:szCs w:val="20"/>
          <w:lang w:val="el-GR" w:eastAsia="en-US"/>
        </w:rPr>
        <w:t>Για κάθε επιχείρηση (φυσικό ή νομικό πρόσωπο) για την οποία δηλώνεται ότι η αιτούσα λειτουργεί ως ενιαία οικονομική μονάδα, απαιτείται επιπλέον, η προσκόμιση των Πρακτικού Γενικής Συνέλευσης του φορέα της επένδυσης (εάν πρόκειται για Α.Ε.), ή καταστατικού του φορέα της επένδυσης (εάν πρόκειται για Ο.Ε), ή οποιουδήποτε άλλου ισοδύναμου εγγράφου (συμβάσεις, μετοχολόγιο, ισολογισμοί, δηλώσεις, ΦΕΚ κ.λπ.). που να αποδεικνύει ένα ή περισσότερα από τα κατωτέρω:</w:t>
      </w:r>
    </w:p>
    <w:p w:rsidR="00E253AE" w:rsidRPr="001763E3" w:rsidRDefault="00E253AE" w:rsidP="002B3096">
      <w:pPr>
        <w:numPr>
          <w:ilvl w:val="0"/>
          <w:numId w:val="29"/>
        </w:numPr>
        <w:suppressAutoHyphens w:val="0"/>
        <w:spacing w:before="120" w:after="120" w:line="280" w:lineRule="atLeast"/>
        <w:ind w:left="426" w:hanging="142"/>
        <w:jc w:val="left"/>
        <w:rPr>
          <w:rFonts w:asciiTheme="minorHAnsi" w:eastAsia="Calibri" w:hAnsiTheme="minorHAnsi" w:cstheme="minorHAnsi"/>
          <w:i/>
          <w:szCs w:val="20"/>
          <w:lang w:val="el-GR" w:eastAsia="en-US"/>
        </w:rPr>
      </w:pPr>
      <w:r w:rsidRPr="001763E3">
        <w:rPr>
          <w:rFonts w:asciiTheme="minorHAnsi" w:eastAsia="Calibri" w:hAnsiTheme="minorHAnsi" w:cstheme="minorHAnsi"/>
          <w:i/>
          <w:szCs w:val="20"/>
          <w:lang w:val="el-GR" w:eastAsia="en-US"/>
        </w:rPr>
        <w:t xml:space="preserve">Την ύπαρξη μιας νομικής προσωπικότητας. </w:t>
      </w:r>
    </w:p>
    <w:p w:rsidR="00E253AE" w:rsidRPr="001763E3" w:rsidRDefault="00E253AE" w:rsidP="002B3096">
      <w:pPr>
        <w:numPr>
          <w:ilvl w:val="0"/>
          <w:numId w:val="29"/>
        </w:numPr>
        <w:suppressAutoHyphens w:val="0"/>
        <w:autoSpaceDE w:val="0"/>
        <w:autoSpaceDN w:val="0"/>
        <w:adjustRightInd w:val="0"/>
        <w:spacing w:before="120" w:after="120" w:line="280" w:lineRule="atLeast"/>
        <w:ind w:left="426" w:hanging="142"/>
        <w:jc w:val="left"/>
        <w:rPr>
          <w:rFonts w:asciiTheme="minorHAnsi" w:eastAsia="Calibri" w:hAnsiTheme="minorHAnsi" w:cstheme="minorHAnsi"/>
          <w:i/>
          <w:szCs w:val="20"/>
          <w:lang w:val="el-GR" w:eastAsia="en-US"/>
        </w:rPr>
      </w:pPr>
      <w:r w:rsidRPr="001763E3">
        <w:rPr>
          <w:rFonts w:asciiTheme="minorHAnsi" w:eastAsia="Calibri" w:hAnsiTheme="minorHAnsi" w:cstheme="minorHAnsi"/>
          <w:i/>
          <w:szCs w:val="20"/>
          <w:lang w:val="el-GR" w:eastAsia="en-US"/>
        </w:rPr>
        <w:t>Την ύπαρξη μόνιμης και ενιαίας οικονομικής διαχείρισης και στρατηγικής.</w:t>
      </w:r>
    </w:p>
    <w:p w:rsidR="00E253AE" w:rsidRPr="001763E3" w:rsidRDefault="00E253AE" w:rsidP="002B3096">
      <w:pPr>
        <w:numPr>
          <w:ilvl w:val="0"/>
          <w:numId w:val="29"/>
        </w:numPr>
        <w:suppressAutoHyphens w:val="0"/>
        <w:autoSpaceDE w:val="0"/>
        <w:autoSpaceDN w:val="0"/>
        <w:adjustRightInd w:val="0"/>
        <w:spacing w:before="120" w:after="120" w:line="280" w:lineRule="atLeast"/>
        <w:ind w:left="426" w:hanging="142"/>
        <w:jc w:val="left"/>
        <w:rPr>
          <w:rFonts w:asciiTheme="minorHAnsi" w:eastAsia="Calibri" w:hAnsiTheme="minorHAnsi" w:cstheme="minorHAnsi"/>
          <w:i/>
          <w:szCs w:val="20"/>
          <w:lang w:val="el-GR" w:eastAsia="en-US"/>
        </w:rPr>
      </w:pPr>
      <w:r w:rsidRPr="001763E3">
        <w:rPr>
          <w:rFonts w:asciiTheme="minorHAnsi" w:eastAsia="Calibri" w:hAnsiTheme="minorHAnsi" w:cstheme="minorHAnsi"/>
          <w:i/>
          <w:szCs w:val="20"/>
          <w:lang w:val="el-GR" w:eastAsia="en-US"/>
        </w:rPr>
        <w:t>Την υιοθέτηση της δομής μιας εταιρείας εισηγμένης σε δύο χρηματιστήρια.</w:t>
      </w:r>
    </w:p>
    <w:p w:rsidR="00E253AE" w:rsidRPr="001763E3" w:rsidRDefault="00E253AE" w:rsidP="002B3096">
      <w:pPr>
        <w:numPr>
          <w:ilvl w:val="0"/>
          <w:numId w:val="29"/>
        </w:numPr>
        <w:suppressAutoHyphens w:val="0"/>
        <w:autoSpaceDE w:val="0"/>
        <w:autoSpaceDN w:val="0"/>
        <w:adjustRightInd w:val="0"/>
        <w:spacing w:before="120" w:after="120" w:line="280" w:lineRule="atLeast"/>
        <w:ind w:left="426" w:hanging="142"/>
        <w:jc w:val="left"/>
        <w:rPr>
          <w:rFonts w:asciiTheme="minorHAnsi" w:eastAsia="Calibri" w:hAnsiTheme="minorHAnsi" w:cstheme="minorHAnsi"/>
          <w:i/>
          <w:szCs w:val="20"/>
          <w:lang w:val="el-GR" w:eastAsia="en-US"/>
        </w:rPr>
      </w:pPr>
      <w:r w:rsidRPr="001763E3">
        <w:rPr>
          <w:rFonts w:asciiTheme="minorHAnsi" w:eastAsia="Calibri" w:hAnsiTheme="minorHAnsi" w:cstheme="minorHAnsi"/>
          <w:i/>
          <w:szCs w:val="20"/>
          <w:lang w:val="el-GR" w:eastAsia="en-US"/>
        </w:rPr>
        <w:t xml:space="preserve">Την εσωτερική αντιστάθμιση κερδών και ζημιών ή τη διανομή των εσόδων μεταξύ των διαφόρων επιχειρήσεων του ομίλου. </w:t>
      </w:r>
    </w:p>
    <w:p w:rsidR="00E253AE" w:rsidRPr="001763E3" w:rsidRDefault="00E253AE" w:rsidP="002B3096">
      <w:pPr>
        <w:numPr>
          <w:ilvl w:val="0"/>
          <w:numId w:val="29"/>
        </w:numPr>
        <w:suppressAutoHyphens w:val="0"/>
        <w:autoSpaceDE w:val="0"/>
        <w:autoSpaceDN w:val="0"/>
        <w:adjustRightInd w:val="0"/>
        <w:spacing w:before="120" w:after="120" w:line="280" w:lineRule="atLeast"/>
        <w:ind w:left="426" w:hanging="142"/>
        <w:jc w:val="left"/>
        <w:rPr>
          <w:rFonts w:asciiTheme="minorHAnsi" w:eastAsia="Calibri" w:hAnsiTheme="minorHAnsi" w:cstheme="minorHAnsi"/>
          <w:i/>
          <w:szCs w:val="20"/>
          <w:lang w:val="el-GR" w:eastAsia="en-US"/>
        </w:rPr>
      </w:pPr>
      <w:r w:rsidRPr="001763E3">
        <w:rPr>
          <w:rFonts w:asciiTheme="minorHAnsi" w:eastAsia="Calibri" w:hAnsiTheme="minorHAnsi" w:cstheme="minorHAnsi"/>
          <w:i/>
          <w:szCs w:val="20"/>
          <w:lang w:val="el-GR" w:eastAsia="en-US"/>
        </w:rPr>
        <w:t xml:space="preserve">Την από κοινού ευθύνη των επιχειρήσεων ή την κατανομή των εξωτερικών κινδύνων μεταξύ τους. </w:t>
      </w:r>
    </w:p>
    <w:p w:rsidR="00E253AE" w:rsidRPr="001763E3" w:rsidRDefault="00E253AE" w:rsidP="002B3096">
      <w:pPr>
        <w:numPr>
          <w:ilvl w:val="0"/>
          <w:numId w:val="29"/>
        </w:numPr>
        <w:suppressAutoHyphens w:val="0"/>
        <w:autoSpaceDE w:val="0"/>
        <w:autoSpaceDN w:val="0"/>
        <w:adjustRightInd w:val="0"/>
        <w:spacing w:before="120" w:after="120" w:line="280" w:lineRule="atLeast"/>
        <w:ind w:left="426" w:hanging="142"/>
        <w:jc w:val="left"/>
        <w:rPr>
          <w:rFonts w:asciiTheme="minorHAnsi" w:eastAsia="Calibri" w:hAnsiTheme="minorHAnsi" w:cstheme="minorHAnsi"/>
          <w:i/>
          <w:szCs w:val="20"/>
          <w:lang w:val="el-GR" w:eastAsia="en-US"/>
        </w:rPr>
      </w:pPr>
      <w:r w:rsidRPr="001763E3">
        <w:rPr>
          <w:rFonts w:asciiTheme="minorHAnsi" w:eastAsia="Calibri" w:hAnsiTheme="minorHAnsi" w:cstheme="minorHAnsi"/>
          <w:i/>
          <w:szCs w:val="20"/>
          <w:lang w:val="el-GR" w:eastAsia="en-US"/>
        </w:rPr>
        <w:t>Τις αμοιβαίες συμμετοχές στο κεφάλαιο μεταξύ των επιχειρήσεων που αποτελούν την οικονομική μονάδα.</w:t>
      </w:r>
    </w:p>
    <w:p w:rsidR="00E253AE" w:rsidRPr="001763E3" w:rsidRDefault="00E253AE" w:rsidP="002B3096">
      <w:pPr>
        <w:numPr>
          <w:ilvl w:val="0"/>
          <w:numId w:val="29"/>
        </w:numPr>
        <w:suppressAutoHyphens w:val="0"/>
        <w:spacing w:before="120" w:after="120" w:line="280" w:lineRule="atLeast"/>
        <w:ind w:left="426" w:hanging="142"/>
        <w:jc w:val="left"/>
        <w:rPr>
          <w:rFonts w:asciiTheme="minorHAnsi" w:eastAsia="Calibri" w:hAnsiTheme="minorHAnsi" w:cstheme="minorHAnsi"/>
          <w:szCs w:val="20"/>
          <w:lang w:val="el-GR" w:eastAsia="en-US"/>
        </w:rPr>
      </w:pPr>
      <w:r w:rsidRPr="001763E3">
        <w:rPr>
          <w:rFonts w:asciiTheme="minorHAnsi" w:eastAsia="Calibri" w:hAnsiTheme="minorHAnsi" w:cstheme="minorHAnsi"/>
          <w:i/>
          <w:szCs w:val="20"/>
          <w:lang w:val="el-GR" w:eastAsia="en-US"/>
        </w:rPr>
        <w:t>Τη σχέση της αιτούσας με άλλες επιχειρήσεις οι οποίες χαρακτηρίζονται ως συνδεδεμένες με αυτήν.</w:t>
      </w:r>
    </w:p>
    <w:p w:rsidR="00F7512A" w:rsidRPr="001763E3" w:rsidRDefault="00F7512A" w:rsidP="000A412A">
      <w:pPr>
        <w:suppressAutoHyphens w:val="0"/>
        <w:spacing w:before="120" w:line="240" w:lineRule="auto"/>
        <w:ind w:firstLine="360"/>
        <w:rPr>
          <w:rFonts w:ascii="Verdana" w:eastAsia="Calibri" w:hAnsi="Verdana" w:cs="Arial"/>
          <w:b/>
          <w:sz w:val="16"/>
          <w:szCs w:val="16"/>
          <w:u w:val="single"/>
          <w:lang w:val="el-GR" w:eastAsia="en-US"/>
        </w:rPr>
      </w:pPr>
    </w:p>
    <w:p w:rsidR="00F7512A" w:rsidRPr="001763E3" w:rsidRDefault="00F7512A" w:rsidP="000A412A">
      <w:pPr>
        <w:suppressAutoHyphens w:val="0"/>
        <w:spacing w:before="120" w:line="240" w:lineRule="auto"/>
        <w:ind w:firstLine="360"/>
        <w:rPr>
          <w:rFonts w:ascii="Verdana" w:eastAsia="Calibri" w:hAnsi="Verdana" w:cs="Arial"/>
          <w:b/>
          <w:sz w:val="16"/>
          <w:szCs w:val="16"/>
          <w:u w:val="single"/>
          <w:lang w:val="el-GR" w:eastAsia="en-US"/>
        </w:rPr>
      </w:pPr>
    </w:p>
    <w:p w:rsidR="00F7512A" w:rsidRPr="001763E3" w:rsidRDefault="00F7512A" w:rsidP="000A412A">
      <w:pPr>
        <w:suppressAutoHyphens w:val="0"/>
        <w:spacing w:before="120" w:line="240" w:lineRule="auto"/>
        <w:ind w:firstLine="360"/>
        <w:rPr>
          <w:rFonts w:ascii="Verdana" w:eastAsia="Calibri" w:hAnsi="Verdana" w:cs="Arial"/>
          <w:b/>
          <w:sz w:val="16"/>
          <w:szCs w:val="16"/>
          <w:u w:val="single"/>
          <w:lang w:val="el-GR" w:eastAsia="en-US"/>
        </w:rPr>
      </w:pPr>
    </w:p>
    <w:p w:rsidR="00F7512A" w:rsidRPr="001763E3" w:rsidRDefault="00F7512A" w:rsidP="000A412A">
      <w:pPr>
        <w:suppressAutoHyphens w:val="0"/>
        <w:spacing w:before="120" w:line="240" w:lineRule="auto"/>
        <w:ind w:firstLine="360"/>
        <w:rPr>
          <w:rFonts w:ascii="Verdana" w:eastAsia="Calibri" w:hAnsi="Verdana" w:cs="Arial"/>
          <w:b/>
          <w:sz w:val="16"/>
          <w:szCs w:val="16"/>
          <w:u w:val="single"/>
          <w:lang w:val="el-GR" w:eastAsia="en-US"/>
        </w:rPr>
      </w:pPr>
    </w:p>
    <w:p w:rsidR="00F7512A" w:rsidRPr="001763E3" w:rsidRDefault="00F7512A" w:rsidP="000A412A">
      <w:pPr>
        <w:suppressAutoHyphens w:val="0"/>
        <w:spacing w:before="120" w:line="240" w:lineRule="auto"/>
        <w:ind w:firstLine="360"/>
        <w:rPr>
          <w:rFonts w:ascii="Verdana" w:eastAsia="Calibri" w:hAnsi="Verdana" w:cs="Arial"/>
          <w:b/>
          <w:sz w:val="16"/>
          <w:szCs w:val="16"/>
          <w:u w:val="single"/>
          <w:lang w:val="el-GR" w:eastAsia="en-US"/>
        </w:rPr>
      </w:pPr>
    </w:p>
    <w:p w:rsidR="000A412A" w:rsidRPr="001763E3" w:rsidRDefault="000A412A" w:rsidP="000A412A">
      <w:pPr>
        <w:suppressAutoHyphens w:val="0"/>
        <w:spacing w:before="120" w:line="240" w:lineRule="auto"/>
        <w:rPr>
          <w:rFonts w:ascii="Verdana" w:eastAsia="Calibri" w:hAnsi="Verdana" w:cs="Arial"/>
          <w:sz w:val="16"/>
          <w:szCs w:val="16"/>
          <w:u w:val="single"/>
          <w:lang w:val="el-GR" w:eastAsia="en-US"/>
        </w:rPr>
        <w:sectPr w:rsidR="000A412A" w:rsidRPr="001763E3" w:rsidSect="003D0705">
          <w:pgSz w:w="11906" w:h="16838" w:code="9"/>
          <w:pgMar w:top="1559" w:right="1418" w:bottom="1418" w:left="1418" w:header="720" w:footer="301" w:gutter="0"/>
          <w:cols w:space="708"/>
          <w:docGrid w:linePitch="360"/>
        </w:sectPr>
      </w:pPr>
    </w:p>
    <w:p w:rsidR="00F7512A" w:rsidRPr="001763E3" w:rsidRDefault="00F7512A" w:rsidP="00067EA6">
      <w:pPr>
        <w:suppressAutoHyphens w:val="0"/>
        <w:autoSpaceDE w:val="0"/>
        <w:autoSpaceDN w:val="0"/>
        <w:adjustRightInd w:val="0"/>
        <w:spacing w:before="120" w:line="240" w:lineRule="auto"/>
        <w:ind w:left="360"/>
        <w:jc w:val="left"/>
        <w:rPr>
          <w:rFonts w:asciiTheme="minorHAnsi" w:eastAsia="Calibri" w:hAnsiTheme="minorHAnsi" w:cstheme="minorHAnsi"/>
          <w:szCs w:val="20"/>
          <w:lang w:val="el-GR" w:eastAsia="en-US"/>
        </w:rPr>
      </w:pPr>
      <w:r w:rsidRPr="001763E3">
        <w:rPr>
          <w:rFonts w:asciiTheme="minorHAnsi" w:eastAsia="Calibri" w:hAnsiTheme="minorHAnsi" w:cstheme="minorHAnsi"/>
          <w:b/>
          <w:szCs w:val="20"/>
          <w:lang w:val="el-GR" w:eastAsia="en-US"/>
        </w:rPr>
        <w:lastRenderedPageBreak/>
        <w:t>Β.2:</w:t>
      </w:r>
      <w:r w:rsidRPr="001763E3">
        <w:rPr>
          <w:rFonts w:asciiTheme="minorHAnsi" w:eastAsia="Calibri" w:hAnsiTheme="minorHAnsi" w:cstheme="minorHAnsi"/>
          <w:szCs w:val="20"/>
          <w:lang w:val="el-GR" w:eastAsia="en-US"/>
        </w:rPr>
        <w:t xml:space="preserve"> Το ύψος των ενισχύσεων για τις ίδιες επιλέξιμες δαπάνες</w:t>
      </w:r>
      <w:r w:rsidR="00782528" w:rsidRPr="001763E3">
        <w:rPr>
          <w:rFonts w:asciiTheme="minorHAnsi" w:eastAsia="Calibri" w:hAnsiTheme="minorHAnsi" w:cstheme="minorHAnsi"/>
          <w:szCs w:val="20"/>
          <w:lang w:val="el-GR" w:eastAsia="en-US"/>
        </w:rPr>
        <w:t xml:space="preserve"> </w:t>
      </w:r>
      <w:r w:rsidRPr="001763E3">
        <w:rPr>
          <w:rFonts w:asciiTheme="minorHAnsi" w:eastAsia="Calibri" w:hAnsiTheme="minorHAnsi" w:cstheme="minorHAnsi"/>
          <w:szCs w:val="20"/>
          <w:lang w:val="el-GR" w:eastAsia="en-US"/>
        </w:rPr>
        <w:t>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w:t>
      </w:r>
      <w:r w:rsidR="00782528" w:rsidRPr="001763E3">
        <w:rPr>
          <w:rFonts w:asciiTheme="minorHAnsi" w:eastAsia="Calibri" w:hAnsiTheme="minorHAnsi" w:cstheme="minorHAnsi"/>
          <w:szCs w:val="20"/>
          <w:lang w:val="el-GR" w:eastAsia="en-US"/>
        </w:rPr>
        <w:t xml:space="preserve"> </w:t>
      </w:r>
      <w:r w:rsidRPr="001763E3">
        <w:rPr>
          <w:rFonts w:asciiTheme="minorHAnsi" w:eastAsia="Calibri" w:hAnsiTheme="minorHAnsi" w:cstheme="minorHAnsi"/>
          <w:szCs w:val="20"/>
          <w:lang w:val="el-GR" w:eastAsia="en-US"/>
        </w:rPr>
        <w:t>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rsidR="00F7512A" w:rsidRPr="001763E3" w:rsidRDefault="00F7512A" w:rsidP="00067EA6">
      <w:pPr>
        <w:suppressAutoHyphens w:val="0"/>
        <w:autoSpaceDE w:val="0"/>
        <w:autoSpaceDN w:val="0"/>
        <w:adjustRightInd w:val="0"/>
        <w:spacing w:before="120" w:line="240" w:lineRule="auto"/>
        <w:ind w:left="360"/>
        <w:jc w:val="left"/>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 xml:space="preserve">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0A412A" w:rsidRPr="001763E3" w:rsidRDefault="000A412A" w:rsidP="00F41335">
      <w:pPr>
        <w:suppressAutoHyphens w:val="0"/>
        <w:autoSpaceDE w:val="0"/>
        <w:autoSpaceDN w:val="0"/>
        <w:adjustRightInd w:val="0"/>
        <w:spacing w:before="120" w:after="120" w:line="240" w:lineRule="auto"/>
        <w:ind w:left="357"/>
        <w:jc w:val="center"/>
        <w:rPr>
          <w:rFonts w:asciiTheme="minorHAnsi" w:eastAsia="Calibri" w:hAnsiTheme="minorHAnsi" w:cstheme="minorHAnsi"/>
          <w:b/>
          <w:szCs w:val="20"/>
          <w:u w:val="single"/>
          <w:lang w:val="el-GR" w:eastAsia="en-US"/>
        </w:rPr>
      </w:pPr>
      <w:r w:rsidRPr="001763E3">
        <w:rPr>
          <w:rFonts w:asciiTheme="minorHAnsi" w:eastAsia="Calibri" w:hAnsiTheme="minorHAnsi" w:cstheme="minorHAnsi"/>
          <w:b/>
          <w:szCs w:val="20"/>
          <w:u w:val="single"/>
          <w:lang w:val="el-GR" w:eastAsia="en-US"/>
        </w:rPr>
        <w:t>Πίνακας 2:</w:t>
      </w:r>
      <w:r w:rsidR="00782528" w:rsidRPr="001763E3">
        <w:rPr>
          <w:rFonts w:asciiTheme="minorHAnsi" w:eastAsia="Calibri" w:hAnsiTheme="minorHAnsi" w:cstheme="minorHAnsi"/>
          <w:b/>
          <w:szCs w:val="20"/>
          <w:u w:val="single"/>
          <w:lang w:val="el-GR" w:eastAsia="en-US"/>
        </w:rPr>
        <w:t xml:space="preserve"> </w:t>
      </w:r>
      <w:r w:rsidRPr="001763E3">
        <w:rPr>
          <w:rFonts w:asciiTheme="minorHAnsi" w:eastAsia="Calibri" w:hAnsiTheme="minorHAnsi" w:cstheme="minorHAnsi"/>
          <w:b/>
          <w:szCs w:val="20"/>
          <w:u w:val="single"/>
          <w:lang w:val="el-GR" w:eastAsia="en-US"/>
        </w:rPr>
        <w:t>Πίνακας Επιχορηγήσεων de minimis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3"/>
        <w:gridCol w:w="2019"/>
        <w:gridCol w:w="1584"/>
        <w:gridCol w:w="1598"/>
        <w:gridCol w:w="1911"/>
        <w:gridCol w:w="1911"/>
        <w:gridCol w:w="1376"/>
        <w:gridCol w:w="1376"/>
      </w:tblGrid>
      <w:tr w:rsidR="000A412A" w:rsidRPr="00625B1E" w:rsidTr="00322FFB">
        <w:trPr>
          <w:trHeight w:val="445"/>
          <w:jc w:val="center"/>
        </w:trPr>
        <w:tc>
          <w:tcPr>
            <w:tcW w:w="5000" w:type="pct"/>
            <w:gridSpan w:val="8"/>
            <w:shd w:val="pct12" w:color="auto" w:fill="auto"/>
          </w:tcPr>
          <w:p w:rsidR="000A412A" w:rsidRPr="001763E3" w:rsidRDefault="000A412A" w:rsidP="00116D8E">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ΕΝΙΣΧΥΣΕΙΣ DE MINIMIS ΓΙΑ ΤΙΣ ΟΠΟΙΕΣ Η ΑΙΤΟΥΣΑ ΕΧΕΙ ΑΠΟΚΤΗΣΕΙ ΕΝΝΟΜΟ ΔΙΚΑΙΩΜΑ ΛΗΨΗΣ</w:t>
            </w:r>
          </w:p>
          <w:p w:rsidR="000A412A" w:rsidRPr="001763E3" w:rsidRDefault="000A412A" w:rsidP="00116D8E">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D24E1C" w:rsidRPr="001763E3" w:rsidTr="00105756">
        <w:trPr>
          <w:trHeight w:val="1360"/>
          <w:jc w:val="center"/>
        </w:trPr>
        <w:tc>
          <w:tcPr>
            <w:tcW w:w="859" w:type="pct"/>
            <w:shd w:val="pct12" w:color="auto" w:fill="auto"/>
          </w:tcPr>
          <w:p w:rsidR="000A412A" w:rsidRPr="001763E3" w:rsidRDefault="000A412A" w:rsidP="00860C51">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Πρόγραμμα/ Μέτρο/ Δράση από το οποίο</w:t>
            </w:r>
            <w:r w:rsidR="00782528" w:rsidRPr="001763E3">
              <w:rPr>
                <w:rFonts w:asciiTheme="minorHAnsi" w:eastAsia="Calibri" w:hAnsiTheme="minorHAnsi" w:cstheme="minorHAnsi"/>
                <w:sz w:val="16"/>
                <w:szCs w:val="20"/>
                <w:lang w:val="el-GR" w:eastAsia="en-US"/>
              </w:rPr>
              <w:t xml:space="preserve"> </w:t>
            </w:r>
            <w:r w:rsidRPr="001763E3">
              <w:rPr>
                <w:rFonts w:asciiTheme="minorHAnsi" w:eastAsia="Calibri" w:hAnsiTheme="minorHAnsi" w:cstheme="minorHAnsi"/>
                <w:sz w:val="16"/>
                <w:szCs w:val="20"/>
                <w:lang w:val="el-GR" w:eastAsia="en-US"/>
              </w:rPr>
              <w:t>η επιχείρηση έχει αποκτήσει έννομο δικαίωμα λήψης της ενίσχυσης (από 1/1/201</w:t>
            </w:r>
            <w:r w:rsidR="00860C51" w:rsidRPr="001763E3">
              <w:rPr>
                <w:rFonts w:asciiTheme="minorHAnsi" w:eastAsia="Calibri" w:hAnsiTheme="minorHAnsi" w:cstheme="minorHAnsi"/>
                <w:sz w:val="16"/>
                <w:szCs w:val="20"/>
                <w:lang w:val="el-GR" w:eastAsia="en-US"/>
              </w:rPr>
              <w:t>6</w:t>
            </w:r>
            <w:r w:rsidRPr="001763E3">
              <w:rPr>
                <w:rFonts w:asciiTheme="minorHAnsi" w:eastAsia="Calibri" w:hAnsiTheme="minorHAnsi" w:cstheme="minorHAnsi"/>
                <w:sz w:val="16"/>
                <w:szCs w:val="20"/>
                <w:lang w:val="el-GR" w:eastAsia="en-US"/>
              </w:rPr>
              <w:t xml:space="preserve"> και μετά) και φορέας χορήγησης ενίσχυσης.</w:t>
            </w:r>
          </w:p>
        </w:tc>
        <w:tc>
          <w:tcPr>
            <w:tcW w:w="710" w:type="pct"/>
            <w:shd w:val="pct12" w:color="auto" w:fill="auto"/>
          </w:tcPr>
          <w:p w:rsidR="000A412A" w:rsidRPr="001763E3" w:rsidRDefault="000A412A" w:rsidP="0010575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Αριθμός και ημερομηνία</w:t>
            </w:r>
            <w:r w:rsidR="00D24E1C" w:rsidRPr="001763E3">
              <w:rPr>
                <w:rFonts w:asciiTheme="minorHAnsi" w:eastAsia="Calibri" w:hAnsiTheme="minorHAnsi" w:cstheme="minorHAnsi"/>
                <w:sz w:val="16"/>
                <w:szCs w:val="20"/>
                <w:lang w:val="el-GR" w:eastAsia="en-US"/>
              </w:rPr>
              <w:br/>
            </w:r>
            <w:r w:rsidRPr="001763E3">
              <w:rPr>
                <w:rFonts w:asciiTheme="minorHAnsi" w:eastAsia="Calibri" w:hAnsiTheme="minorHAnsi" w:cstheme="minorHAnsi"/>
                <w:sz w:val="16"/>
                <w:szCs w:val="20"/>
                <w:lang w:val="el-GR" w:eastAsia="en-US"/>
              </w:rPr>
              <w:t>Υπουργικής Απόφασης Ένταξης/υπαγωγής ή ημερομηνία λήψης του έννομου δικαιώματος</w:t>
            </w:r>
          </w:p>
        </w:tc>
        <w:tc>
          <w:tcPr>
            <w:tcW w:w="557" w:type="pct"/>
            <w:shd w:val="pct12" w:color="auto" w:fill="auto"/>
          </w:tcPr>
          <w:p w:rsidR="000A412A" w:rsidRPr="001763E3" w:rsidRDefault="000A412A" w:rsidP="00105756">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Υπουργικής Απόφασης Ένταξης ή ημερομηνία λήψης του έννομου δικαιώματος.</w:t>
            </w:r>
          </w:p>
        </w:tc>
        <w:tc>
          <w:tcPr>
            <w:tcW w:w="562" w:type="pct"/>
            <w:shd w:val="pct12" w:color="auto" w:fill="auto"/>
          </w:tcPr>
          <w:p w:rsidR="000A412A" w:rsidRPr="001763E3" w:rsidRDefault="000A412A" w:rsidP="0010575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αναγράφεται στην Απόφαση Ένταξης/υπαγωγής.</w:t>
            </w:r>
          </w:p>
        </w:tc>
        <w:tc>
          <w:tcPr>
            <w:tcW w:w="672" w:type="pct"/>
            <w:shd w:val="pct12" w:color="auto" w:fill="auto"/>
          </w:tcPr>
          <w:p w:rsidR="000A412A" w:rsidRPr="001763E3" w:rsidRDefault="000A412A" w:rsidP="0010575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έχει καταβληθεί πραγματικά στην επιχείρηση.</w:t>
            </w:r>
          </w:p>
        </w:tc>
        <w:tc>
          <w:tcPr>
            <w:tcW w:w="672" w:type="pct"/>
            <w:shd w:val="pct12" w:color="auto" w:fill="auto"/>
          </w:tcPr>
          <w:p w:rsidR="000A412A" w:rsidRPr="001763E3" w:rsidRDefault="000A412A" w:rsidP="00105756">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καταβολής τελευταίας χρηματοδότησης.</w:t>
            </w:r>
          </w:p>
        </w:tc>
        <w:tc>
          <w:tcPr>
            <w:tcW w:w="484" w:type="pct"/>
            <w:shd w:val="pct12" w:color="auto" w:fill="auto"/>
          </w:tcPr>
          <w:p w:rsidR="000A412A" w:rsidRPr="001763E3" w:rsidRDefault="000A412A" w:rsidP="0010575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Επωνυμία Δικαιούχου της Ενίσχυσης.</w:t>
            </w:r>
          </w:p>
        </w:tc>
        <w:tc>
          <w:tcPr>
            <w:tcW w:w="484" w:type="pct"/>
            <w:shd w:val="pct12" w:color="auto" w:fill="auto"/>
          </w:tcPr>
          <w:p w:rsidR="000A412A" w:rsidRPr="001763E3" w:rsidRDefault="000A412A" w:rsidP="0010575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ΑΦΜ Δικαιούχου της Ενίσχυσης.</w:t>
            </w:r>
          </w:p>
        </w:tc>
      </w:tr>
      <w:tr w:rsidR="00D24E1C" w:rsidRPr="001763E3" w:rsidTr="00D24E1C">
        <w:trPr>
          <w:trHeight w:val="226"/>
          <w:jc w:val="center"/>
        </w:trPr>
        <w:tc>
          <w:tcPr>
            <w:tcW w:w="859"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r>
      <w:tr w:rsidR="00D24E1C" w:rsidRPr="001763E3" w:rsidTr="00D24E1C">
        <w:trPr>
          <w:trHeight w:val="243"/>
          <w:jc w:val="center"/>
        </w:trPr>
        <w:tc>
          <w:tcPr>
            <w:tcW w:w="859"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r>
      <w:tr w:rsidR="00D24E1C" w:rsidRPr="001763E3" w:rsidTr="00D24E1C">
        <w:trPr>
          <w:trHeight w:val="226"/>
          <w:jc w:val="center"/>
        </w:trPr>
        <w:tc>
          <w:tcPr>
            <w:tcW w:w="859"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r>
      <w:tr w:rsidR="00D24E1C" w:rsidRPr="001763E3" w:rsidTr="00D24E1C">
        <w:trPr>
          <w:trHeight w:val="226"/>
          <w:jc w:val="center"/>
        </w:trPr>
        <w:tc>
          <w:tcPr>
            <w:tcW w:w="859"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r>
      <w:tr w:rsidR="00D24E1C" w:rsidRPr="001763E3" w:rsidTr="00D24E1C">
        <w:trPr>
          <w:trHeight w:val="226"/>
          <w:jc w:val="center"/>
        </w:trPr>
        <w:tc>
          <w:tcPr>
            <w:tcW w:w="859"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r>
      <w:tr w:rsidR="00D24E1C" w:rsidRPr="001763E3" w:rsidTr="00D24E1C">
        <w:trPr>
          <w:trHeight w:val="226"/>
          <w:jc w:val="center"/>
        </w:trPr>
        <w:tc>
          <w:tcPr>
            <w:tcW w:w="859"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r>
      <w:tr w:rsidR="00D24E1C" w:rsidRPr="001763E3" w:rsidTr="00D24E1C">
        <w:trPr>
          <w:trHeight w:val="226"/>
          <w:jc w:val="center"/>
        </w:trPr>
        <w:tc>
          <w:tcPr>
            <w:tcW w:w="859"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r>
    </w:tbl>
    <w:p w:rsidR="000A412A" w:rsidRPr="001763E3" w:rsidRDefault="000A412A" w:rsidP="000A412A">
      <w:pPr>
        <w:tabs>
          <w:tab w:val="left" w:pos="360"/>
          <w:tab w:val="right" w:pos="7939"/>
        </w:tabs>
        <w:suppressAutoHyphens w:val="0"/>
        <w:spacing w:before="120" w:line="240" w:lineRule="auto"/>
        <w:rPr>
          <w:rFonts w:asciiTheme="minorHAnsi" w:eastAsia="Calibri" w:hAnsiTheme="minorHAnsi" w:cstheme="minorHAnsi"/>
          <w:szCs w:val="20"/>
          <w:lang w:val="el-GR" w:eastAsia="en-US"/>
        </w:rPr>
        <w:sectPr w:rsidR="000A412A" w:rsidRPr="001763E3" w:rsidSect="003D0705">
          <w:pgSz w:w="16838" w:h="11906" w:orient="landscape" w:code="9"/>
          <w:pgMar w:top="1559" w:right="1418" w:bottom="1418" w:left="1418" w:header="720" w:footer="301" w:gutter="0"/>
          <w:cols w:space="708"/>
          <w:docGrid w:linePitch="360"/>
        </w:sectPr>
      </w:pPr>
      <w:r w:rsidRPr="001763E3">
        <w:rPr>
          <w:rFonts w:asciiTheme="minorHAnsi" w:eastAsia="Calibri" w:hAnsiTheme="minorHAnsi" w:cstheme="minorHAns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w:t>
      </w:r>
      <w:r w:rsidR="00782528" w:rsidRPr="001763E3">
        <w:rPr>
          <w:rFonts w:asciiTheme="minorHAnsi" w:eastAsia="Calibri" w:hAnsiTheme="minorHAnsi" w:cstheme="minorHAnsi"/>
          <w:szCs w:val="20"/>
          <w:lang w:val="el-GR" w:eastAsia="en-US"/>
        </w:rPr>
        <w:t xml:space="preserve"> </w:t>
      </w:r>
      <w:r w:rsidRPr="001763E3">
        <w:rPr>
          <w:rFonts w:asciiTheme="minorHAnsi" w:eastAsia="Calibri" w:hAnsiTheme="minorHAnsi" w:cstheme="minorHAnsi"/>
          <w:szCs w:val="20"/>
          <w:lang w:val="el-GR" w:eastAsia="en-US"/>
        </w:rPr>
        <w:t xml:space="preserve">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w:t>
      </w:r>
    </w:p>
    <w:p w:rsidR="00F7512A" w:rsidRPr="001763E3" w:rsidRDefault="00F7512A" w:rsidP="00F7512A">
      <w:pPr>
        <w:suppressAutoHyphens w:val="0"/>
        <w:spacing w:before="120" w:line="240" w:lineRule="auto"/>
        <w:rPr>
          <w:rFonts w:asciiTheme="minorHAnsi" w:eastAsia="Calibri" w:hAnsiTheme="minorHAnsi" w:cstheme="minorHAnsi"/>
          <w:b/>
          <w:szCs w:val="20"/>
          <w:u w:val="single"/>
          <w:lang w:val="el-GR" w:eastAsia="en-US"/>
        </w:rPr>
      </w:pPr>
      <w:r w:rsidRPr="001763E3">
        <w:rPr>
          <w:rFonts w:asciiTheme="minorHAnsi" w:eastAsia="Calibri" w:hAnsiTheme="minorHAnsi" w:cstheme="minorHAnsi"/>
          <w:b/>
          <w:szCs w:val="20"/>
          <w:u w:val="single"/>
          <w:lang w:val="el-GR" w:eastAsia="en-US"/>
        </w:rPr>
        <w:lastRenderedPageBreak/>
        <w:t>Β.3:</w:t>
      </w:r>
    </w:p>
    <w:p w:rsidR="005B6EDA" w:rsidRPr="001763E3" w:rsidRDefault="00F7512A" w:rsidP="00F7512A">
      <w:pPr>
        <w:suppressAutoHyphens w:val="0"/>
        <w:autoSpaceDE w:val="0"/>
        <w:autoSpaceDN w:val="0"/>
        <w:adjustRightInd w:val="0"/>
        <w:spacing w:before="120" w:line="240" w:lineRule="auto"/>
        <w:ind w:left="360"/>
        <w:rPr>
          <w:rFonts w:asciiTheme="minorHAnsi" w:eastAsia="Calibri" w:hAnsiTheme="minorHAnsi" w:cstheme="minorHAnsi"/>
          <w:szCs w:val="20"/>
          <w:lang w:val="el-GR" w:eastAsia="en-US"/>
        </w:rPr>
      </w:pPr>
      <w:r w:rsidRPr="001763E3">
        <w:rPr>
          <w:rFonts w:asciiTheme="minorHAnsi" w:eastAsia="Calibri" w:hAnsiTheme="minorHAnsi" w:cstheme="minorHAnsi"/>
          <w:b/>
          <w:szCs w:val="20"/>
          <w:lang w:val="el-GR" w:eastAsia="en-US"/>
        </w:rPr>
        <w:t>•</w:t>
      </w:r>
      <w:r w:rsidRPr="001763E3">
        <w:rPr>
          <w:rFonts w:asciiTheme="minorHAnsi" w:eastAsia="Calibri" w:hAnsiTheme="minorHAnsi" w:cstheme="minorHAnsi"/>
          <w:b/>
          <w:szCs w:val="20"/>
          <w:lang w:val="el-GR" w:eastAsia="en-US"/>
        </w:rPr>
        <w:tab/>
      </w:r>
      <w:r w:rsidRPr="001763E3">
        <w:rPr>
          <w:rFonts w:asciiTheme="minorHAnsi" w:eastAsia="Calibri" w:hAnsiTheme="minorHAnsi" w:cstheme="minorHAnsi"/>
          <w:szCs w:val="20"/>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w:t>
      </w:r>
      <w:r w:rsidR="00782528" w:rsidRPr="001763E3">
        <w:rPr>
          <w:rFonts w:asciiTheme="minorHAnsi" w:eastAsia="Calibri" w:hAnsiTheme="minorHAnsi" w:cstheme="minorHAnsi"/>
          <w:szCs w:val="20"/>
          <w:lang w:val="el-GR" w:eastAsia="en-US"/>
        </w:rPr>
        <w:t xml:space="preserve"> </w:t>
      </w:r>
      <w:r w:rsidRPr="001763E3">
        <w:rPr>
          <w:rFonts w:asciiTheme="minorHAnsi" w:eastAsia="Calibri" w:hAnsiTheme="minorHAnsi" w:cstheme="minorHAnsi"/>
          <w:szCs w:val="20"/>
          <w:lang w:val="el-GR" w:eastAsia="en-US"/>
        </w:rPr>
        <w:t>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005B6EDA" w:rsidRPr="001763E3">
        <w:rPr>
          <w:rFonts w:asciiTheme="minorHAnsi" w:eastAsia="Calibri" w:hAnsiTheme="minorHAnsi" w:cstheme="minorHAnsi"/>
          <w:szCs w:val="20"/>
          <w:lang w:val="el-GR" w:eastAsia="en-US"/>
        </w:rPr>
        <w:t>.</w:t>
      </w:r>
    </w:p>
    <w:p w:rsidR="005B6EDA" w:rsidRPr="001763E3" w:rsidRDefault="005B6EDA" w:rsidP="005B6EDA">
      <w:pPr>
        <w:suppressAutoHyphens w:val="0"/>
        <w:spacing w:before="120" w:line="240" w:lineRule="auto"/>
        <w:rPr>
          <w:rFonts w:asciiTheme="minorHAnsi" w:eastAsia="MS Mincho" w:hAnsiTheme="minorHAnsi" w:cstheme="minorHAnsi"/>
          <w:szCs w:val="20"/>
          <w:lang w:val="el-GR" w:eastAsia="el-GR"/>
        </w:rPr>
      </w:pPr>
      <w:r w:rsidRPr="001763E3">
        <w:rPr>
          <w:rFonts w:asciiTheme="minorHAnsi" w:eastAsia="MS Mincho" w:hAnsiTheme="minorHAnsi" w:cstheme="minorHAnsi"/>
          <w:i/>
          <w:szCs w:val="20"/>
          <w:lang w:val="el-GR" w:eastAsia="el-GR"/>
        </w:rPr>
        <w:t>Στη δήλωση θα αναφέρονται τα στοιχεία για τις ενισχύσεις που 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Στην περίπτωση που η επιχείρηση δεν έχει λάβει καμία ενίσχυση, θα το αναγράφει στην υπεύθυνη δήλωση.</w:t>
      </w:r>
    </w:p>
    <w:p w:rsidR="000A412A" w:rsidRPr="001763E3" w:rsidRDefault="00F7512A" w:rsidP="000A412A">
      <w:pPr>
        <w:suppressAutoHyphens w:val="0"/>
        <w:autoSpaceDE w:val="0"/>
        <w:autoSpaceDN w:val="0"/>
        <w:adjustRightInd w:val="0"/>
        <w:spacing w:before="120" w:line="240" w:lineRule="auto"/>
        <w:ind w:left="360"/>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 xml:space="preserve"> </w:t>
      </w:r>
      <w:r w:rsidR="000A412A" w:rsidRPr="001763E3">
        <w:rPr>
          <w:rFonts w:asciiTheme="minorHAnsi" w:eastAsia="Calibri" w:hAnsiTheme="minorHAnsi" w:cstheme="minorHAnsi"/>
          <w:b/>
          <w:szCs w:val="20"/>
          <w:lang w:val="el-GR" w:eastAsia="en-US"/>
        </w:rPr>
        <w:t>Πίνακας 3:</w:t>
      </w:r>
      <w:r w:rsidR="00782528" w:rsidRPr="001763E3">
        <w:rPr>
          <w:rFonts w:asciiTheme="minorHAnsi" w:eastAsia="Calibri" w:hAnsiTheme="minorHAnsi" w:cstheme="minorHAnsi"/>
          <w:b/>
          <w:szCs w:val="20"/>
          <w:lang w:val="el-GR" w:eastAsia="en-US"/>
        </w:rPr>
        <w:t xml:space="preserve"> </w:t>
      </w:r>
      <w:r w:rsidR="000A412A" w:rsidRPr="001763E3">
        <w:rPr>
          <w:rFonts w:asciiTheme="minorHAnsi" w:eastAsia="Calibri" w:hAnsiTheme="minorHAnsi" w:cstheme="minorHAnsi"/>
          <w:b/>
          <w:szCs w:val="20"/>
          <w:lang w:val="el-GR" w:eastAsia="en-US"/>
        </w:rPr>
        <w:t xml:space="preserve">Πίνακας Επιχορηγήσεων βάσει οποιουδήποτε άλλου (πλην de minimis) καθεστώτος </w:t>
      </w:r>
      <w:r w:rsidR="00262591" w:rsidRPr="001763E3">
        <w:rPr>
          <w:rFonts w:asciiTheme="minorHAnsi" w:eastAsia="Calibri" w:hAnsiTheme="minorHAnsi" w:cstheme="minorHAnsi"/>
          <w:b/>
          <w:szCs w:val="20"/>
          <w:lang w:val="el-GR" w:eastAsia="en-US"/>
        </w:rPr>
        <w:t>τα τελευταία 3 οικονομικά έτη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4"/>
        <w:gridCol w:w="2451"/>
        <w:gridCol w:w="2130"/>
        <w:gridCol w:w="1968"/>
        <w:gridCol w:w="2022"/>
        <w:gridCol w:w="1388"/>
        <w:gridCol w:w="1385"/>
      </w:tblGrid>
      <w:tr w:rsidR="000A412A" w:rsidRPr="00625B1E" w:rsidTr="00067EA6">
        <w:trPr>
          <w:trHeight w:val="445"/>
          <w:jc w:val="center"/>
        </w:trPr>
        <w:tc>
          <w:tcPr>
            <w:tcW w:w="5000" w:type="pct"/>
            <w:gridSpan w:val="7"/>
            <w:shd w:val="pct12" w:color="auto" w:fill="auto"/>
          </w:tcPr>
          <w:p w:rsidR="000A412A" w:rsidRPr="001763E3" w:rsidRDefault="000A412A" w:rsidP="00116D8E">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ΕΝΙΣΧΥΣΕΙΣ (ΠΛΗΝ DE MINIMIS) ΓΙΑ ΤΙΣ ΟΠΟΙΕΣ Η ΑΙΤΟΥΣΑ ΕΧΕΙ ΑΠΟΚΤΗΣΕΙ ΕΝΝΟΜΟ ΔΙΚΑΙΩΜΑ ΛΗΨΗΣ</w:t>
            </w:r>
            <w:r w:rsidR="00782528" w:rsidRPr="001763E3">
              <w:rPr>
                <w:rFonts w:asciiTheme="minorHAnsi" w:eastAsia="Calibri" w:hAnsiTheme="minorHAnsi" w:cstheme="minorHAnsi"/>
                <w:b/>
                <w:szCs w:val="20"/>
                <w:lang w:val="el-GR" w:eastAsia="en-US"/>
              </w:rPr>
              <w:t>,</w:t>
            </w:r>
            <w:r w:rsidRPr="001763E3">
              <w:rPr>
                <w:rFonts w:asciiTheme="minorHAnsi" w:eastAsia="Calibri" w:hAnsiTheme="minorHAnsi" w:cstheme="minorHAnsi"/>
                <w:b/>
                <w:szCs w:val="20"/>
                <w:lang w:val="el-GR" w:eastAsia="en-US"/>
              </w:rPr>
              <w:t xml:space="preserve"> ΒΑΣΕΙ ΟΠΟΙΟΥΔΗΠΟΤΕ ΑΛΛΟΥ ΚΑΘΕΣΤΩΤΟΣ</w:t>
            </w:r>
            <w:r w:rsidR="00782528" w:rsidRPr="001763E3">
              <w:rPr>
                <w:rFonts w:asciiTheme="minorHAnsi" w:eastAsia="Calibri" w:hAnsiTheme="minorHAnsi" w:cstheme="minorHAnsi"/>
                <w:b/>
                <w:szCs w:val="20"/>
                <w:lang w:val="el-GR" w:eastAsia="en-US"/>
              </w:rPr>
              <w:t xml:space="preserve"> </w:t>
            </w:r>
            <w:r w:rsidRPr="001763E3">
              <w:rPr>
                <w:rFonts w:asciiTheme="minorHAnsi" w:eastAsia="Calibri" w:hAnsiTheme="minorHAnsi" w:cstheme="minorHAnsi"/>
                <w:b/>
                <w:szCs w:val="20"/>
                <w:lang w:val="el-GR" w:eastAsia="en-US"/>
              </w:rPr>
              <w:t>ΕΝΙΣΧΥΣΗΣ</w:t>
            </w:r>
            <w:r w:rsidR="00782528" w:rsidRPr="001763E3">
              <w:rPr>
                <w:rFonts w:asciiTheme="minorHAnsi" w:eastAsia="Calibri" w:hAnsiTheme="minorHAnsi" w:cstheme="minorHAnsi"/>
                <w:b/>
                <w:szCs w:val="20"/>
                <w:lang w:val="el-GR" w:eastAsia="en-US"/>
              </w:rPr>
              <w:t xml:space="preserve"> </w:t>
            </w:r>
          </w:p>
          <w:p w:rsidR="000A412A" w:rsidRPr="001763E3" w:rsidRDefault="000A412A" w:rsidP="00116D8E">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F7512A" w:rsidRPr="001763E3" w:rsidTr="00105756">
        <w:trPr>
          <w:trHeight w:val="1154"/>
          <w:jc w:val="center"/>
        </w:trPr>
        <w:tc>
          <w:tcPr>
            <w:tcW w:w="1011" w:type="pct"/>
            <w:shd w:val="pct12" w:color="auto" w:fill="auto"/>
          </w:tcPr>
          <w:p w:rsidR="00F7512A" w:rsidRPr="001763E3" w:rsidRDefault="00F7512A" w:rsidP="00860C51">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Πρόγραμμα/ Μέτρο/ Δράση από το οποίο</w:t>
            </w:r>
            <w:r w:rsidR="00782528" w:rsidRPr="001763E3">
              <w:rPr>
                <w:rFonts w:asciiTheme="minorHAnsi" w:eastAsia="Calibri" w:hAnsiTheme="minorHAnsi" w:cstheme="minorHAnsi"/>
                <w:sz w:val="16"/>
                <w:szCs w:val="20"/>
                <w:lang w:val="el-GR" w:eastAsia="en-US"/>
              </w:rPr>
              <w:t xml:space="preserve"> </w:t>
            </w:r>
            <w:r w:rsidRPr="001763E3">
              <w:rPr>
                <w:rFonts w:asciiTheme="minorHAnsi" w:eastAsia="Calibri" w:hAnsiTheme="minorHAnsi" w:cstheme="minorHAnsi"/>
                <w:sz w:val="16"/>
                <w:szCs w:val="20"/>
                <w:lang w:val="el-GR" w:eastAsia="en-US"/>
              </w:rPr>
              <w:t>η επιχείρηση έχει αποκτήσει έννομο δικαίωμα λήψης της ενίσχυσης (από 1/1/201</w:t>
            </w:r>
            <w:r w:rsidR="00860C51" w:rsidRPr="001763E3">
              <w:rPr>
                <w:rFonts w:asciiTheme="minorHAnsi" w:eastAsia="Calibri" w:hAnsiTheme="minorHAnsi" w:cstheme="minorHAnsi"/>
                <w:sz w:val="16"/>
                <w:szCs w:val="20"/>
                <w:lang w:val="el-GR" w:eastAsia="en-US"/>
              </w:rPr>
              <w:t>6</w:t>
            </w:r>
            <w:r w:rsidRPr="001763E3">
              <w:rPr>
                <w:rFonts w:asciiTheme="minorHAnsi" w:eastAsia="Calibri" w:hAnsiTheme="minorHAnsi" w:cstheme="minorHAnsi"/>
                <w:sz w:val="16"/>
                <w:szCs w:val="20"/>
                <w:lang w:val="el-GR" w:eastAsia="en-US"/>
              </w:rPr>
              <w:t xml:space="preserve"> και μετά) και φορέας χορήγησης ενίσχυσης.</w:t>
            </w:r>
          </w:p>
        </w:tc>
        <w:tc>
          <w:tcPr>
            <w:tcW w:w="862" w:type="pct"/>
            <w:shd w:val="pct12" w:color="auto" w:fill="auto"/>
          </w:tcPr>
          <w:p w:rsidR="00F7512A" w:rsidRPr="001763E3" w:rsidRDefault="00F7512A" w:rsidP="0010575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Αριθμός και ημερομηνία Υπουργικής Απόφασης Ένταξης/υπαγωγής ή ημερομηνία λήψης του έννομου δικαιώματος</w:t>
            </w:r>
          </w:p>
        </w:tc>
        <w:tc>
          <w:tcPr>
            <w:tcW w:w="749" w:type="pct"/>
            <w:shd w:val="pct12" w:color="auto" w:fill="auto"/>
          </w:tcPr>
          <w:p w:rsidR="00F7512A" w:rsidRPr="001763E3" w:rsidRDefault="00F7512A" w:rsidP="0010575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αναγράφεται στην Απόφαση Ένταξης/υπαγωγής.</w:t>
            </w:r>
          </w:p>
        </w:tc>
        <w:tc>
          <w:tcPr>
            <w:tcW w:w="692" w:type="pct"/>
            <w:shd w:val="pct12" w:color="auto" w:fill="auto"/>
          </w:tcPr>
          <w:p w:rsidR="00F7512A" w:rsidRPr="001763E3" w:rsidRDefault="00F7512A" w:rsidP="0010575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έχει καταβληθεί πραγματικά στην επιχείρηση.</w:t>
            </w:r>
          </w:p>
        </w:tc>
        <w:tc>
          <w:tcPr>
            <w:tcW w:w="711" w:type="pct"/>
            <w:shd w:val="pct12" w:color="auto" w:fill="auto"/>
          </w:tcPr>
          <w:p w:rsidR="00F7512A" w:rsidRPr="001763E3" w:rsidRDefault="00F7512A" w:rsidP="00105756">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καταβολής τελευταίας χρηματοδότησης.</w:t>
            </w:r>
          </w:p>
        </w:tc>
        <w:tc>
          <w:tcPr>
            <w:tcW w:w="488" w:type="pct"/>
            <w:shd w:val="pct12" w:color="auto" w:fill="auto"/>
          </w:tcPr>
          <w:p w:rsidR="00F7512A" w:rsidRPr="001763E3" w:rsidRDefault="00F7512A" w:rsidP="0010575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Επωνυμία Δικαιούχου της Ενίσχυσης.</w:t>
            </w:r>
          </w:p>
        </w:tc>
        <w:tc>
          <w:tcPr>
            <w:tcW w:w="487" w:type="pct"/>
            <w:shd w:val="pct12" w:color="auto" w:fill="auto"/>
          </w:tcPr>
          <w:p w:rsidR="00F7512A" w:rsidRPr="001763E3" w:rsidRDefault="00F7512A" w:rsidP="0010575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ΑΦΜ Δικαιούχου της Ενίσχυσης.</w:t>
            </w:r>
          </w:p>
        </w:tc>
      </w:tr>
      <w:tr w:rsidR="00F7512A" w:rsidRPr="001763E3" w:rsidTr="00105756">
        <w:trPr>
          <w:trHeight w:val="226"/>
          <w:jc w:val="center"/>
        </w:trPr>
        <w:tc>
          <w:tcPr>
            <w:tcW w:w="1011"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r>
      <w:tr w:rsidR="00F7512A" w:rsidRPr="001763E3" w:rsidTr="00105756">
        <w:trPr>
          <w:trHeight w:val="243"/>
          <w:jc w:val="center"/>
        </w:trPr>
        <w:tc>
          <w:tcPr>
            <w:tcW w:w="1011"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r>
      <w:tr w:rsidR="00F7512A" w:rsidRPr="001763E3" w:rsidTr="00105756">
        <w:trPr>
          <w:trHeight w:val="226"/>
          <w:jc w:val="center"/>
        </w:trPr>
        <w:tc>
          <w:tcPr>
            <w:tcW w:w="1011"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r>
      <w:tr w:rsidR="00F7512A" w:rsidRPr="001763E3" w:rsidTr="00105756">
        <w:trPr>
          <w:trHeight w:val="226"/>
          <w:jc w:val="center"/>
        </w:trPr>
        <w:tc>
          <w:tcPr>
            <w:tcW w:w="1011"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r>
      <w:tr w:rsidR="00F7512A" w:rsidRPr="001763E3" w:rsidTr="00105756">
        <w:trPr>
          <w:trHeight w:val="226"/>
          <w:jc w:val="center"/>
        </w:trPr>
        <w:tc>
          <w:tcPr>
            <w:tcW w:w="1011"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F7512A" w:rsidRPr="001763E3" w:rsidRDefault="00F7512A" w:rsidP="00116D8E">
            <w:pPr>
              <w:suppressAutoHyphens w:val="0"/>
              <w:spacing w:before="120" w:line="240" w:lineRule="auto"/>
              <w:jc w:val="center"/>
              <w:rPr>
                <w:rFonts w:asciiTheme="minorHAnsi" w:eastAsia="Calibri" w:hAnsiTheme="minorHAnsi" w:cstheme="minorHAnsi"/>
                <w:szCs w:val="20"/>
                <w:lang w:val="el-GR" w:eastAsia="en-US"/>
              </w:rPr>
            </w:pPr>
          </w:p>
        </w:tc>
      </w:tr>
      <w:tr w:rsidR="00D24E1C" w:rsidRPr="001763E3" w:rsidTr="00D24E1C">
        <w:trPr>
          <w:trHeight w:val="226"/>
          <w:jc w:val="center"/>
        </w:trPr>
        <w:tc>
          <w:tcPr>
            <w:tcW w:w="1011"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r>
      <w:tr w:rsidR="00D24E1C" w:rsidRPr="001763E3" w:rsidTr="00D24E1C">
        <w:trPr>
          <w:trHeight w:val="226"/>
          <w:jc w:val="center"/>
        </w:trPr>
        <w:tc>
          <w:tcPr>
            <w:tcW w:w="1011"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r>
      <w:tr w:rsidR="00D24E1C" w:rsidRPr="001763E3" w:rsidTr="00105756">
        <w:trPr>
          <w:trHeight w:val="226"/>
          <w:jc w:val="center"/>
        </w:trPr>
        <w:tc>
          <w:tcPr>
            <w:tcW w:w="1011"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r>
    </w:tbl>
    <w:p w:rsidR="000A412A" w:rsidRPr="001763E3" w:rsidRDefault="000A412A" w:rsidP="000A412A">
      <w:pPr>
        <w:tabs>
          <w:tab w:val="left" w:pos="360"/>
          <w:tab w:val="right" w:pos="7939"/>
        </w:tabs>
        <w:suppressAutoHyphens w:val="0"/>
        <w:spacing w:before="120" w:line="240" w:lineRule="auto"/>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0A412A" w:rsidRPr="001763E3" w:rsidRDefault="000A412A" w:rsidP="000A412A">
      <w:pPr>
        <w:tabs>
          <w:tab w:val="left" w:pos="360"/>
          <w:tab w:val="right" w:pos="7939"/>
        </w:tabs>
        <w:suppressAutoHyphens w:val="0"/>
        <w:spacing w:before="120" w:line="240" w:lineRule="auto"/>
        <w:rPr>
          <w:rFonts w:asciiTheme="minorHAnsi" w:eastAsia="Calibri" w:hAnsiTheme="minorHAnsi" w:cstheme="minorHAnsi"/>
          <w:szCs w:val="20"/>
          <w:lang w:val="el-GR" w:eastAsia="en-US"/>
        </w:rPr>
        <w:sectPr w:rsidR="000A412A" w:rsidRPr="001763E3" w:rsidSect="003D0705">
          <w:pgSz w:w="16838" w:h="11906" w:orient="landscape" w:code="9"/>
          <w:pgMar w:top="1559" w:right="1418" w:bottom="1418" w:left="1418" w:header="720" w:footer="301" w:gutter="0"/>
          <w:cols w:space="708"/>
          <w:docGrid w:linePitch="360"/>
        </w:sectPr>
      </w:pPr>
    </w:p>
    <w:p w:rsidR="000A412A" w:rsidRPr="001763E3" w:rsidRDefault="000A412A" w:rsidP="000A412A">
      <w:pPr>
        <w:suppressAutoHyphens w:val="0"/>
        <w:spacing w:before="120" w:line="240" w:lineRule="auto"/>
        <w:rPr>
          <w:rFonts w:asciiTheme="minorHAnsi" w:eastAsia="Calibri" w:hAnsiTheme="minorHAnsi" w:cstheme="minorHAnsi"/>
          <w:b/>
          <w:szCs w:val="20"/>
          <w:u w:val="single"/>
          <w:lang w:val="el-GR" w:eastAsia="en-US"/>
        </w:rPr>
      </w:pPr>
      <w:r w:rsidRPr="001763E3">
        <w:rPr>
          <w:rFonts w:asciiTheme="minorHAnsi" w:eastAsia="Calibri" w:hAnsiTheme="minorHAnsi" w:cstheme="minorHAnsi"/>
          <w:b/>
          <w:szCs w:val="20"/>
          <w:u w:val="single"/>
          <w:lang w:val="el-GR" w:eastAsia="en-US"/>
        </w:rPr>
        <w:lastRenderedPageBreak/>
        <w:t>Β.4:</w:t>
      </w:r>
    </w:p>
    <w:p w:rsidR="000A412A" w:rsidRPr="001763E3" w:rsidRDefault="000A412A" w:rsidP="002B3096">
      <w:pPr>
        <w:numPr>
          <w:ilvl w:val="0"/>
          <w:numId w:val="22"/>
        </w:numPr>
        <w:tabs>
          <w:tab w:val="num" w:pos="284"/>
        </w:tabs>
        <w:suppressAutoHyphens w:val="0"/>
        <w:spacing w:before="120" w:after="200" w:line="240" w:lineRule="auto"/>
        <w:ind w:left="284" w:hanging="284"/>
        <w:jc w:val="left"/>
        <w:rPr>
          <w:rFonts w:asciiTheme="minorHAnsi" w:eastAsia="MS Mincho" w:hAnsiTheme="minorHAnsi" w:cstheme="minorHAnsi"/>
          <w:szCs w:val="20"/>
          <w:lang w:val="el-GR" w:eastAsia="el-GR"/>
        </w:rPr>
      </w:pPr>
      <w:r w:rsidRPr="001763E3">
        <w:rPr>
          <w:rFonts w:asciiTheme="minorHAnsi" w:eastAsia="MS Mincho" w:hAnsiTheme="minorHAnsi" w:cstheme="minorHAnsi"/>
          <w:szCs w:val="20"/>
          <w:lang w:val="el-GR" w:eastAsia="el-GR"/>
        </w:rPr>
        <w:t xml:space="preserve">Το ύψος των ενισχύσεων, </w:t>
      </w:r>
      <w:r w:rsidR="00F7512A" w:rsidRPr="001763E3">
        <w:rPr>
          <w:rFonts w:asciiTheme="minorHAnsi" w:eastAsia="MS Mincho" w:hAnsiTheme="minorHAnsi" w:cstheme="minorHAnsi"/>
          <w:szCs w:val="20"/>
          <w:lang w:val="el-GR" w:eastAsia="el-GR"/>
        </w:rPr>
        <w:t>οι οποίες έχουν</w:t>
      </w:r>
      <w:r w:rsidRPr="001763E3">
        <w:rPr>
          <w:rFonts w:asciiTheme="minorHAnsi" w:eastAsia="MS Mincho" w:hAnsiTheme="minorHAnsi" w:cstheme="minorHAnsi"/>
          <w:szCs w:val="20"/>
          <w:lang w:val="el-GR" w:eastAsia="el-GR"/>
        </w:rPr>
        <w:t xml:space="preserve">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w:t>
      </w:r>
      <w:r w:rsidR="00F7512A" w:rsidRPr="001763E3">
        <w:rPr>
          <w:rFonts w:asciiTheme="minorHAnsi" w:eastAsia="MS Mincho" w:hAnsiTheme="minorHAnsi" w:cstheme="minorHAnsi"/>
          <w:szCs w:val="20"/>
          <w:lang w:val="el-GR" w:eastAsia="el-GR"/>
        </w:rPr>
        <w:t xml:space="preserve">οποιουδήποτε </w:t>
      </w:r>
      <w:r w:rsidRPr="001763E3">
        <w:rPr>
          <w:rFonts w:asciiTheme="minorHAnsi" w:eastAsia="MS Mincho" w:hAnsiTheme="minorHAnsi" w:cstheme="minorHAnsi"/>
          <w:szCs w:val="20"/>
          <w:lang w:val="el-GR" w:eastAsia="el-GR"/>
        </w:rPr>
        <w:t>καθεστώτος (πρόγραμμα, φορέας επιδότησης, ημερομηνία υποβολής αίτησης, αιτούμενη επιχορήγηση).</w:t>
      </w:r>
    </w:p>
    <w:p w:rsidR="000A412A" w:rsidRPr="001763E3" w:rsidRDefault="005B6EDA" w:rsidP="00105756">
      <w:pPr>
        <w:suppressAutoHyphens w:val="0"/>
        <w:spacing w:before="120" w:line="240" w:lineRule="auto"/>
        <w:ind w:left="284"/>
        <w:rPr>
          <w:rFonts w:asciiTheme="minorHAnsi" w:eastAsia="Calibri" w:hAnsiTheme="minorHAnsi" w:cstheme="minorHAnsi"/>
          <w:b/>
          <w:szCs w:val="20"/>
          <w:lang w:val="el-GR" w:eastAsia="en-US"/>
        </w:rPr>
      </w:pPr>
      <w:r w:rsidRPr="001763E3">
        <w:rPr>
          <w:rFonts w:asciiTheme="minorHAnsi" w:eastAsia="MS Mincho" w:hAnsiTheme="minorHAnsi" w:cstheme="minorHAnsi"/>
          <w:szCs w:val="20"/>
          <w:lang w:val="el-GR" w:eastAsia="el-GR"/>
        </w:rPr>
        <w:t>Στη δήλωση θα αναφέρονται τα στοιχεία για το ύψος των ενισχύσεων που έχουν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καθεστώτος de minimis ή οιουδήποτε άλλου καθεστώτος για τις ίδιες επιλέξιμες δαπάνες (πρόγραμμα, φορέας επιδότησης, ημερομηνία υποβολής αίτησης, αιτούμενη επιχορήγηση).</w:t>
      </w:r>
    </w:p>
    <w:p w:rsidR="000A412A" w:rsidRPr="001763E3" w:rsidRDefault="000A412A" w:rsidP="00105756">
      <w:pPr>
        <w:suppressAutoHyphens w:val="0"/>
        <w:autoSpaceDE w:val="0"/>
        <w:autoSpaceDN w:val="0"/>
        <w:adjustRightInd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Πίνακας 4:</w:t>
      </w:r>
      <w:r w:rsidR="00782528" w:rsidRPr="001763E3">
        <w:rPr>
          <w:rFonts w:asciiTheme="minorHAnsi" w:eastAsia="Calibri" w:hAnsiTheme="minorHAnsi" w:cstheme="minorHAnsi"/>
          <w:b/>
          <w:szCs w:val="20"/>
          <w:lang w:val="el-GR" w:eastAsia="en-US"/>
        </w:rPr>
        <w:t xml:space="preserve"> </w:t>
      </w:r>
      <w:r w:rsidRPr="001763E3">
        <w:rPr>
          <w:rFonts w:asciiTheme="minorHAnsi" w:eastAsia="Calibri" w:hAnsiTheme="minorHAnsi" w:cstheme="minorHAnsi"/>
          <w:b/>
          <w:szCs w:val="20"/>
          <w:lang w:val="el-GR" w:eastAsia="en-US"/>
        </w:rPr>
        <w:t>Πίνακας αιτούμενων επιχορηγήσεων που βρίσκονται σε στάδιο αξιολόγησης ή ένταξης βάσει καθεστώτος de minimis για οποιαδήποτε δαπάνη ή οιουδήποτε άλλου καθεστώτος</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2014"/>
        <w:gridCol w:w="2015"/>
        <w:gridCol w:w="2015"/>
        <w:gridCol w:w="2015"/>
      </w:tblGrid>
      <w:tr w:rsidR="000A412A" w:rsidRPr="00625B1E" w:rsidTr="00116D8E">
        <w:trPr>
          <w:trHeight w:val="445"/>
          <w:jc w:val="center"/>
        </w:trPr>
        <w:tc>
          <w:tcPr>
            <w:tcW w:w="10464" w:type="dxa"/>
            <w:gridSpan w:val="5"/>
            <w:shd w:val="pct12" w:color="auto" w:fill="auto"/>
          </w:tcPr>
          <w:p w:rsidR="000A412A" w:rsidRPr="001763E3" w:rsidRDefault="000A412A" w:rsidP="00116D8E">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 xml:space="preserve">ΑΙΤΟΥΜΕΝΕΣ ΕΝΙΣΧΥΣΕΙΣ που βρίσκονται σε στάδιο αξιολόγησης ή ένταξης </w:t>
            </w:r>
          </w:p>
          <w:p w:rsidR="000A412A" w:rsidRPr="001763E3" w:rsidRDefault="000A412A" w:rsidP="00116D8E">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0A412A" w:rsidRPr="001763E3" w:rsidTr="00105756">
        <w:trPr>
          <w:trHeight w:val="815"/>
          <w:jc w:val="center"/>
        </w:trPr>
        <w:tc>
          <w:tcPr>
            <w:tcW w:w="2405" w:type="dxa"/>
            <w:shd w:val="pct12" w:color="auto" w:fill="auto"/>
          </w:tcPr>
          <w:p w:rsidR="000A412A" w:rsidRPr="001763E3" w:rsidRDefault="000A412A" w:rsidP="0010575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Πρόγραμμα/ Μέτρο/ Δράση στο οποίο/α η επιχείρηση</w:t>
            </w:r>
            <w:r w:rsidR="00782528" w:rsidRPr="001763E3">
              <w:rPr>
                <w:rFonts w:asciiTheme="minorHAnsi" w:eastAsia="Calibri" w:hAnsiTheme="minorHAnsi" w:cstheme="minorHAnsi"/>
                <w:sz w:val="16"/>
                <w:szCs w:val="20"/>
                <w:lang w:val="el-GR" w:eastAsia="en-US"/>
              </w:rPr>
              <w:t xml:space="preserve"> </w:t>
            </w:r>
            <w:r w:rsidRPr="001763E3">
              <w:rPr>
                <w:rFonts w:asciiTheme="minorHAnsi" w:eastAsia="Calibri" w:hAnsiTheme="minorHAnsi" w:cstheme="minorHAnsi"/>
                <w:sz w:val="16"/>
                <w:szCs w:val="20"/>
                <w:lang w:val="el-GR" w:eastAsia="en-US"/>
              </w:rPr>
              <w:t>έχει υποβάλλει πρόταση και φορέας χορήγησης ενίσχυσης</w:t>
            </w:r>
          </w:p>
        </w:tc>
        <w:tc>
          <w:tcPr>
            <w:tcW w:w="2014" w:type="dxa"/>
            <w:shd w:val="pct12" w:color="auto" w:fill="auto"/>
          </w:tcPr>
          <w:p w:rsidR="000A412A" w:rsidRPr="001763E3" w:rsidRDefault="000A412A" w:rsidP="00105756">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Υποβολής επενδυτικής πρότασης</w:t>
            </w:r>
          </w:p>
        </w:tc>
        <w:tc>
          <w:tcPr>
            <w:tcW w:w="2015" w:type="dxa"/>
            <w:shd w:val="pct12" w:color="auto" w:fill="auto"/>
          </w:tcPr>
          <w:p w:rsidR="000A412A" w:rsidRPr="001763E3" w:rsidRDefault="000A412A" w:rsidP="0010575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αιτούμενης δημόσιας χρηματοδότησης</w:t>
            </w:r>
          </w:p>
        </w:tc>
        <w:tc>
          <w:tcPr>
            <w:tcW w:w="2015" w:type="dxa"/>
            <w:shd w:val="pct12" w:color="auto" w:fill="auto"/>
          </w:tcPr>
          <w:p w:rsidR="000A412A" w:rsidRPr="001763E3" w:rsidRDefault="000A412A" w:rsidP="0010575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Επωνυμία Δικαιούχου της Ενίσχυσης.</w:t>
            </w:r>
          </w:p>
        </w:tc>
        <w:tc>
          <w:tcPr>
            <w:tcW w:w="2015" w:type="dxa"/>
            <w:shd w:val="pct12" w:color="auto" w:fill="auto"/>
          </w:tcPr>
          <w:p w:rsidR="000A412A" w:rsidRPr="001763E3" w:rsidRDefault="000A412A" w:rsidP="0010575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ΑΦΜ Δικαιούχου της Ενίσχυσης.</w:t>
            </w:r>
          </w:p>
        </w:tc>
      </w:tr>
      <w:tr w:rsidR="000A412A" w:rsidRPr="001763E3" w:rsidTr="00105756">
        <w:trPr>
          <w:trHeight w:val="226"/>
          <w:jc w:val="center"/>
        </w:trPr>
        <w:tc>
          <w:tcPr>
            <w:tcW w:w="2405" w:type="dxa"/>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r>
      <w:tr w:rsidR="000A412A" w:rsidRPr="001763E3" w:rsidTr="00105756">
        <w:trPr>
          <w:trHeight w:val="226"/>
          <w:jc w:val="center"/>
        </w:trPr>
        <w:tc>
          <w:tcPr>
            <w:tcW w:w="2405" w:type="dxa"/>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0A412A" w:rsidRPr="001763E3" w:rsidRDefault="000A412A" w:rsidP="00116D8E">
            <w:pPr>
              <w:suppressAutoHyphens w:val="0"/>
              <w:spacing w:before="120" w:line="240" w:lineRule="auto"/>
              <w:jc w:val="center"/>
              <w:rPr>
                <w:rFonts w:asciiTheme="minorHAnsi" w:eastAsia="Calibri" w:hAnsiTheme="minorHAnsi" w:cstheme="minorHAnsi"/>
                <w:szCs w:val="20"/>
                <w:lang w:val="el-GR" w:eastAsia="en-US"/>
              </w:rPr>
            </w:pPr>
          </w:p>
        </w:tc>
      </w:tr>
      <w:tr w:rsidR="00D24E1C" w:rsidRPr="001763E3" w:rsidTr="00105756">
        <w:trPr>
          <w:trHeight w:val="226"/>
          <w:jc w:val="center"/>
        </w:trPr>
        <w:tc>
          <w:tcPr>
            <w:tcW w:w="2405" w:type="dxa"/>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r>
      <w:tr w:rsidR="00D24E1C" w:rsidRPr="001763E3" w:rsidTr="00105756">
        <w:trPr>
          <w:trHeight w:val="226"/>
          <w:jc w:val="center"/>
        </w:trPr>
        <w:tc>
          <w:tcPr>
            <w:tcW w:w="2405" w:type="dxa"/>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D24E1C" w:rsidRPr="001763E3" w:rsidRDefault="00D24E1C" w:rsidP="00116D8E">
            <w:pPr>
              <w:suppressAutoHyphens w:val="0"/>
              <w:spacing w:before="120" w:line="240" w:lineRule="auto"/>
              <w:jc w:val="center"/>
              <w:rPr>
                <w:rFonts w:asciiTheme="minorHAnsi" w:eastAsia="Calibri" w:hAnsiTheme="minorHAnsi" w:cstheme="minorHAnsi"/>
                <w:szCs w:val="20"/>
                <w:lang w:val="el-GR" w:eastAsia="en-US"/>
              </w:rPr>
            </w:pPr>
          </w:p>
        </w:tc>
      </w:tr>
    </w:tbl>
    <w:p w:rsidR="000A412A" w:rsidRPr="001763E3" w:rsidRDefault="000A412A" w:rsidP="002B3096">
      <w:pPr>
        <w:numPr>
          <w:ilvl w:val="0"/>
          <w:numId w:val="21"/>
        </w:numPr>
        <w:tabs>
          <w:tab w:val="num" w:pos="540"/>
        </w:tabs>
        <w:suppressAutoHyphens w:val="0"/>
        <w:spacing w:before="120" w:after="200" w:line="240" w:lineRule="auto"/>
        <w:ind w:left="540" w:hanging="540"/>
        <w:rPr>
          <w:rFonts w:asciiTheme="minorHAnsi" w:eastAsia="MS Mincho" w:hAnsiTheme="minorHAnsi" w:cstheme="minorHAnsi"/>
          <w:szCs w:val="20"/>
          <w:lang w:val="el-GR" w:eastAsia="el-GR"/>
        </w:rPr>
      </w:pPr>
      <w:r w:rsidRPr="001763E3">
        <w:rPr>
          <w:rFonts w:asciiTheme="minorHAnsi" w:eastAsia="MS Mincho" w:hAnsiTheme="minorHAnsi" w:cstheme="minorHAnsi"/>
          <w:szCs w:val="20"/>
          <w:lang w:val="el-GR" w:eastAsia="el-GR"/>
        </w:rPr>
        <w:t xml:space="preserve">Σε περίπτωση διαπίστωσης </w:t>
      </w:r>
      <w:r w:rsidR="00F7512A" w:rsidRPr="001763E3">
        <w:rPr>
          <w:rFonts w:asciiTheme="minorHAnsi" w:eastAsia="MS Mincho" w:hAnsiTheme="minorHAnsi" w:cstheme="minorHAnsi"/>
          <w:szCs w:val="20"/>
          <w:lang w:val="el-GR" w:eastAsia="el-GR"/>
        </w:rPr>
        <w:t xml:space="preserve">ουσιωδών </w:t>
      </w:r>
      <w:r w:rsidRPr="001763E3">
        <w:rPr>
          <w:rFonts w:asciiTheme="minorHAnsi" w:eastAsia="MS Mincho" w:hAnsiTheme="minorHAnsi" w:cstheme="minorHAnsi"/>
          <w:szCs w:val="20"/>
          <w:lang w:val="el-GR" w:eastAsia="el-GR"/>
        </w:rPr>
        <w:t xml:space="preserve">ανακριβειών </w:t>
      </w:r>
      <w:r w:rsidR="00F7512A" w:rsidRPr="001763E3">
        <w:rPr>
          <w:rFonts w:asciiTheme="minorHAnsi" w:eastAsia="MS Mincho" w:hAnsiTheme="minorHAnsi" w:cstheme="minorHAnsi"/>
          <w:szCs w:val="20"/>
          <w:lang w:val="el-GR" w:eastAsia="el-GR"/>
        </w:rPr>
        <w:t xml:space="preserve">(οι οποίες ενδέχεται να μεταβάλλουν το αποτέλεσμα της αξιολόγησης της επενδυτικής μου πρότασης) </w:t>
      </w:r>
      <w:r w:rsidRPr="001763E3">
        <w:rPr>
          <w:rFonts w:asciiTheme="minorHAnsi" w:eastAsia="MS Mincho" w:hAnsiTheme="minorHAnsi" w:cstheme="minorHAnsi"/>
          <w:szCs w:val="20"/>
          <w:lang w:val="el-GR" w:eastAsia="el-GR"/>
        </w:rPr>
        <w:t>στη δήλωσή μου μετά την ένταξη του έργου το έργο θα απενταχθεί και θα κληθώ να επιστρέψω εντόκως τη ληφθείσα δημόσια χρηματοδότηση.</w:t>
      </w:r>
    </w:p>
    <w:p w:rsidR="00D24E1C" w:rsidRPr="001763E3" w:rsidRDefault="00D24E1C" w:rsidP="000A412A">
      <w:pPr>
        <w:suppressAutoHyphens w:val="0"/>
        <w:spacing w:before="120" w:line="240" w:lineRule="auto"/>
        <w:ind w:left="5040" w:right="484"/>
        <w:jc w:val="center"/>
        <w:rPr>
          <w:rFonts w:asciiTheme="minorHAnsi" w:eastAsia="MS Mincho" w:hAnsiTheme="minorHAnsi" w:cstheme="minorHAnsi"/>
          <w:szCs w:val="20"/>
          <w:lang w:val="el-GR" w:eastAsia="el-GR"/>
        </w:rPr>
      </w:pPr>
    </w:p>
    <w:p w:rsidR="000A412A" w:rsidRPr="001763E3" w:rsidRDefault="000A412A" w:rsidP="000A412A">
      <w:pPr>
        <w:suppressAutoHyphens w:val="0"/>
        <w:spacing w:before="120" w:line="240" w:lineRule="auto"/>
        <w:ind w:left="5040" w:right="484"/>
        <w:jc w:val="center"/>
        <w:rPr>
          <w:rFonts w:asciiTheme="minorHAnsi" w:eastAsia="MS Mincho" w:hAnsiTheme="minorHAnsi" w:cstheme="minorHAnsi"/>
          <w:szCs w:val="20"/>
          <w:lang w:val="el-GR" w:eastAsia="el-GR"/>
        </w:rPr>
      </w:pPr>
      <w:r w:rsidRPr="001763E3">
        <w:rPr>
          <w:rFonts w:asciiTheme="minorHAnsi" w:eastAsia="MS Mincho" w:hAnsiTheme="minorHAnsi" w:cstheme="minorHAnsi"/>
          <w:szCs w:val="20"/>
          <w:lang w:val="el-GR" w:eastAsia="el-GR"/>
        </w:rPr>
        <w:t>Ημερομηνία:</w:t>
      </w:r>
      <w:r w:rsidR="00782528" w:rsidRPr="001763E3">
        <w:rPr>
          <w:rFonts w:asciiTheme="minorHAnsi" w:eastAsia="MS Mincho" w:hAnsiTheme="minorHAnsi" w:cstheme="minorHAnsi"/>
          <w:szCs w:val="20"/>
          <w:lang w:val="el-GR" w:eastAsia="el-GR"/>
        </w:rPr>
        <w:t xml:space="preserve"> </w:t>
      </w:r>
      <w:r w:rsidRPr="001763E3">
        <w:rPr>
          <w:rFonts w:asciiTheme="minorHAnsi" w:eastAsia="MS Mincho" w:hAnsiTheme="minorHAnsi" w:cstheme="minorHAnsi"/>
          <w:szCs w:val="20"/>
          <w:lang w:val="el-GR" w:eastAsia="el-GR"/>
        </w:rPr>
        <w:t>……….20……</w:t>
      </w:r>
    </w:p>
    <w:p w:rsidR="000A412A" w:rsidRPr="001763E3" w:rsidRDefault="00782528" w:rsidP="000A412A">
      <w:pPr>
        <w:suppressAutoHyphens w:val="0"/>
        <w:spacing w:before="120" w:line="240" w:lineRule="auto"/>
        <w:ind w:left="5040" w:right="565"/>
        <w:jc w:val="left"/>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 xml:space="preserve"> </w:t>
      </w:r>
      <w:r w:rsidR="00F41335" w:rsidRPr="001763E3">
        <w:rPr>
          <w:rFonts w:asciiTheme="minorHAnsi" w:eastAsia="Calibri" w:hAnsiTheme="minorHAnsi" w:cstheme="minorHAnsi"/>
          <w:szCs w:val="20"/>
          <w:lang w:val="el-GR"/>
        </w:rPr>
        <w:tab/>
      </w:r>
      <w:r w:rsidRPr="001763E3">
        <w:rPr>
          <w:rFonts w:asciiTheme="minorHAnsi" w:eastAsia="Calibri" w:hAnsiTheme="minorHAnsi" w:cstheme="minorHAnsi"/>
          <w:szCs w:val="20"/>
          <w:lang w:val="el-GR"/>
        </w:rPr>
        <w:t xml:space="preserve"> </w:t>
      </w:r>
      <w:r w:rsidR="000A412A" w:rsidRPr="001763E3">
        <w:rPr>
          <w:rFonts w:asciiTheme="minorHAnsi" w:eastAsia="Calibri" w:hAnsiTheme="minorHAnsi" w:cstheme="minorHAnsi"/>
          <w:szCs w:val="20"/>
          <w:lang w:val="el-GR"/>
        </w:rPr>
        <w:t>Για</w:t>
      </w:r>
      <w:r w:rsidRPr="001763E3">
        <w:rPr>
          <w:rFonts w:asciiTheme="minorHAnsi" w:eastAsia="Calibri" w:hAnsiTheme="minorHAnsi" w:cstheme="minorHAnsi"/>
          <w:szCs w:val="20"/>
          <w:lang w:val="el-GR"/>
        </w:rPr>
        <w:t xml:space="preserve"> </w:t>
      </w:r>
      <w:r w:rsidR="000A412A" w:rsidRPr="001763E3">
        <w:rPr>
          <w:rFonts w:asciiTheme="minorHAnsi" w:eastAsia="Calibri" w:hAnsiTheme="minorHAnsi" w:cstheme="minorHAnsi"/>
          <w:szCs w:val="20"/>
          <w:lang w:val="el-GR"/>
        </w:rPr>
        <w:t xml:space="preserve">την επιχείρηση </w:t>
      </w:r>
    </w:p>
    <w:p w:rsidR="000A412A" w:rsidRPr="001763E3" w:rsidRDefault="00782528" w:rsidP="000A412A">
      <w:pPr>
        <w:suppressAutoHyphens w:val="0"/>
        <w:spacing w:before="120" w:line="240" w:lineRule="auto"/>
        <w:ind w:right="565"/>
        <w:jc w:val="center"/>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 xml:space="preserve">  </w:t>
      </w:r>
    </w:p>
    <w:p w:rsidR="000A412A" w:rsidRPr="001763E3" w:rsidRDefault="00782528" w:rsidP="00F41335">
      <w:pPr>
        <w:suppressAutoHyphens w:val="0"/>
        <w:spacing w:before="120" w:line="240" w:lineRule="auto"/>
        <w:ind w:right="565"/>
        <w:jc w:val="center"/>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 xml:space="preserve"> </w:t>
      </w:r>
      <w:r w:rsidR="00F41335" w:rsidRPr="001763E3">
        <w:rPr>
          <w:rFonts w:asciiTheme="minorHAnsi" w:eastAsia="Calibri" w:hAnsiTheme="minorHAnsi" w:cstheme="minorHAnsi"/>
          <w:szCs w:val="20"/>
          <w:lang w:val="el-GR"/>
        </w:rPr>
        <w:tab/>
      </w:r>
      <w:r w:rsidR="00F41335" w:rsidRPr="001763E3">
        <w:rPr>
          <w:rFonts w:asciiTheme="minorHAnsi" w:eastAsia="Calibri" w:hAnsiTheme="minorHAnsi" w:cstheme="minorHAnsi"/>
          <w:szCs w:val="20"/>
          <w:lang w:val="el-GR"/>
        </w:rPr>
        <w:tab/>
        <w:t xml:space="preserve">Ο </w:t>
      </w:r>
      <w:r w:rsidR="000A412A" w:rsidRPr="001763E3">
        <w:rPr>
          <w:rFonts w:asciiTheme="minorHAnsi" w:eastAsia="Calibri" w:hAnsiTheme="minorHAnsi" w:cstheme="minorHAnsi"/>
          <w:szCs w:val="20"/>
          <w:lang w:val="el-GR"/>
        </w:rPr>
        <w:t xml:space="preserve">Νόμιμος εκπρόσωπος </w:t>
      </w:r>
    </w:p>
    <w:p w:rsidR="000A412A" w:rsidRPr="001763E3" w:rsidRDefault="000A412A" w:rsidP="00F41335">
      <w:pPr>
        <w:suppressAutoHyphens w:val="0"/>
        <w:spacing w:before="120" w:line="240" w:lineRule="auto"/>
        <w:ind w:left="5245" w:right="565"/>
        <w:jc w:val="center"/>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(σφραγίδα επιχείρησης, στοιχεία Νόμιμου εκπροσώπου, υπογραφή)</w:t>
      </w:r>
    </w:p>
    <w:p w:rsidR="000A412A" w:rsidRPr="001763E3" w:rsidRDefault="000A412A" w:rsidP="000A412A">
      <w:pPr>
        <w:suppressAutoHyphens w:val="0"/>
        <w:spacing w:before="120" w:line="240" w:lineRule="auto"/>
        <w:ind w:right="565"/>
        <w:jc w:val="right"/>
        <w:rPr>
          <w:rFonts w:asciiTheme="minorHAnsi" w:eastAsia="Calibri" w:hAnsiTheme="minorHAnsi" w:cstheme="minorHAnsi"/>
          <w:szCs w:val="20"/>
          <w:lang w:val="el-GR"/>
        </w:rPr>
      </w:pPr>
    </w:p>
    <w:p w:rsidR="0007092E" w:rsidRPr="001763E3" w:rsidRDefault="0007092E" w:rsidP="0007092E">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(1) Αναγράφεται από τον ενδιαφερόμενο πολίτη ή Αρχή ή η Υπηρεσία του δημόσιου τομέα, που απευθύνεται η αίτηση.</w:t>
      </w:r>
    </w:p>
    <w:p w:rsidR="0007092E" w:rsidRPr="001763E3" w:rsidRDefault="0007092E" w:rsidP="0007092E">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(2) Αναγράφεται ολογράφως.</w:t>
      </w:r>
    </w:p>
    <w:p w:rsidR="0007092E" w:rsidRPr="001763E3" w:rsidRDefault="0007092E" w:rsidP="0007092E">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07092E" w:rsidRPr="001763E3" w:rsidRDefault="0007092E" w:rsidP="0007092E">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(4) Σε περίπτωση ανεπάρκειας χώρου η δήλωση συνεχίζεται στην πίσω όψη της και υπογράφεται από τον δηλούντα ή την δηλούσα.</w:t>
      </w:r>
    </w:p>
    <w:p w:rsidR="00FE7AF5" w:rsidRDefault="00FE7AF5" w:rsidP="00B14B67">
      <w:pPr>
        <w:suppressAutoHyphens w:val="0"/>
        <w:spacing w:line="240" w:lineRule="auto"/>
        <w:jc w:val="left"/>
        <w:rPr>
          <w:rFonts w:cs="Arial"/>
          <w:b/>
          <w:bCs/>
          <w:sz w:val="24"/>
          <w:lang w:val="el-GR" w:eastAsia="el-GR"/>
        </w:rPr>
      </w:pPr>
      <w:bookmarkStart w:id="32" w:name="_Toc417914239"/>
      <w:bookmarkStart w:id="33" w:name="_Toc417988989"/>
      <w:bookmarkStart w:id="34" w:name="_Toc417989282"/>
      <w:bookmarkStart w:id="35" w:name="_Toc417989381"/>
      <w:bookmarkStart w:id="36" w:name="_Toc417989481"/>
      <w:bookmarkStart w:id="37" w:name="_Toc417989554"/>
      <w:bookmarkStart w:id="38" w:name="_Toc417990371"/>
      <w:bookmarkEnd w:id="32"/>
      <w:bookmarkEnd w:id="33"/>
      <w:bookmarkEnd w:id="34"/>
      <w:bookmarkEnd w:id="35"/>
      <w:bookmarkEnd w:id="36"/>
      <w:bookmarkEnd w:id="37"/>
      <w:bookmarkEnd w:id="38"/>
    </w:p>
    <w:sectPr w:rsidR="00FE7AF5" w:rsidSect="003D0705">
      <w:footerReference w:type="default" r:id="rId12"/>
      <w:pgSz w:w="11905" w:h="16837" w:code="9"/>
      <w:pgMar w:top="1559" w:right="1418" w:bottom="1418" w:left="1418" w:header="720" w:footer="30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FE1" w:rsidRDefault="00CB5FE1">
      <w:r>
        <w:separator/>
      </w:r>
    </w:p>
    <w:p w:rsidR="00CB5FE1" w:rsidRDefault="00CB5FE1"/>
  </w:endnote>
  <w:endnote w:type="continuationSeparator" w:id="0">
    <w:p w:rsidR="00CB5FE1" w:rsidRDefault="00CB5FE1">
      <w:r>
        <w:continuationSeparator/>
      </w:r>
    </w:p>
    <w:p w:rsidR="00CB5FE1" w:rsidRDefault="00CB5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lasArial">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4A2" w:rsidRPr="0006330E" w:rsidRDefault="006934A2" w:rsidP="00D00235">
    <w:pPr>
      <w:pStyle w:val="ab"/>
      <w:tabs>
        <w:tab w:val="left" w:pos="9214"/>
      </w:tabs>
      <w:ind w:left="-142" w:right="-712"/>
    </w:pPr>
    <w:r w:rsidRPr="00CE6813">
      <w:rPr>
        <w:noProof/>
        <w:sz w:val="18"/>
        <w:szCs w:val="18"/>
        <w:lang w:val="el-GR" w:eastAsia="el-GR"/>
      </w:rPr>
      <w:drawing>
        <wp:inline distT="0" distB="0" distL="0" distR="0" wp14:anchorId="06D1FD00" wp14:editId="40E395A8">
          <wp:extent cx="5657215" cy="723900"/>
          <wp:effectExtent l="0" t="0" r="635" b="0"/>
          <wp:docPr id="98" name="Εικόνα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215" cy="723900"/>
                  </a:xfrm>
                  <a:prstGeom prst="rect">
                    <a:avLst/>
                  </a:prstGeom>
                  <a:noFill/>
                </pic:spPr>
              </pic:pic>
            </a:graphicData>
          </a:graphic>
        </wp:inline>
      </w:drawing>
    </w:r>
    <w:r>
      <w:rPr>
        <w:sz w:val="18"/>
        <w:szCs w:val="18"/>
      </w:rPr>
      <w:t>-</w:t>
    </w:r>
    <w:sdt>
      <w:sdtPr>
        <w:rPr>
          <w:sz w:val="18"/>
          <w:szCs w:val="18"/>
        </w:rPr>
        <w:id w:val="664511826"/>
        <w:docPartObj>
          <w:docPartGallery w:val="Page Numbers (Bottom of Page)"/>
          <w:docPartUnique/>
        </w:docPartObj>
      </w:sdtPr>
      <w:sdtEndPr/>
      <w:sdtContent>
        <w:r w:rsidRPr="00CE6813">
          <w:rPr>
            <w:sz w:val="18"/>
            <w:szCs w:val="18"/>
          </w:rPr>
          <w:fldChar w:fldCharType="begin"/>
        </w:r>
        <w:r w:rsidRPr="00CE6813">
          <w:rPr>
            <w:sz w:val="18"/>
            <w:szCs w:val="18"/>
          </w:rPr>
          <w:instrText>PAGE   \* MERGEFORMAT</w:instrText>
        </w:r>
        <w:r w:rsidRPr="00CE6813">
          <w:rPr>
            <w:sz w:val="18"/>
            <w:szCs w:val="18"/>
          </w:rPr>
          <w:fldChar w:fldCharType="separate"/>
        </w:r>
        <w:r w:rsidR="00625B1E" w:rsidRPr="00625B1E">
          <w:rPr>
            <w:noProof/>
            <w:sz w:val="18"/>
            <w:szCs w:val="18"/>
            <w:lang w:val="el-GR"/>
          </w:rPr>
          <w:t>1</w:t>
        </w:r>
        <w:r w:rsidRPr="00CE6813">
          <w:rPr>
            <w:sz w:val="18"/>
            <w:szCs w:val="18"/>
          </w:rPr>
          <w:fldChar w:fldCharType="end"/>
        </w:r>
      </w:sdtContent>
    </w:sdt>
    <w:r>
      <w:rPr>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4A2" w:rsidRDefault="006934A2" w:rsidP="00AE7664">
    <w:pPr>
      <w:pStyle w:val="ab"/>
      <w:jc w:val="center"/>
    </w:pPr>
    <w:r>
      <w:rPr>
        <w:noProof/>
        <w:lang w:val="el-GR" w:eastAsia="el-GR"/>
      </w:rPr>
      <mc:AlternateContent>
        <mc:Choice Requires="wps">
          <w:drawing>
            <wp:inline distT="0" distB="0" distL="0" distR="0" wp14:anchorId="00723E6A" wp14:editId="39D10F65">
              <wp:extent cx="5467350" cy="72087"/>
              <wp:effectExtent l="0" t="0" r="0" b="4445"/>
              <wp:docPr id="31" name="Flowchart: Decision 31" descr="Ανοιχτόχρωμη οριζόντια"/>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72087"/>
                      </a:xfrm>
                      <a:prstGeom prst="flowChartDecision">
                        <a:avLst/>
                      </a:prstGeom>
                      <a:pattFill prst="ltHorz">
                        <a:fgClr>
                          <a:srgbClr val="000000"/>
                        </a:fgClr>
                        <a:bgClr>
                          <a:srgbClr val="FFFFFF"/>
                        </a:bgClr>
                      </a:patt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Flowchart: Decision 31" o:spid="_x0000_s1026" type="#_x0000_t110" alt="Ανοιχτόχρωμη οριζόντια" style="width:430.5pt;height:5.7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" fillcolor="black" stroked="f">
              <v:fill r:id="rId1" o:title="" type="pattern"/>
              <w10:anchorlock/>
            </v:shape>
          </w:pict>
        </mc:Fallback>
      </mc:AlternateContent>
    </w:r>
  </w:p>
  <w:p w:rsidR="006934A2" w:rsidRDefault="006934A2">
    <w:r w:rsidRPr="00CE6813">
      <w:rPr>
        <w:noProof/>
        <w:sz w:val="18"/>
        <w:szCs w:val="18"/>
        <w:lang w:val="el-GR" w:eastAsia="el-GR"/>
      </w:rPr>
      <w:drawing>
        <wp:inline distT="0" distB="0" distL="0" distR="0" wp14:anchorId="244879F3" wp14:editId="0B7B1F92">
          <wp:extent cx="5048250" cy="428625"/>
          <wp:effectExtent l="0" t="0" r="0"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48250" cy="428625"/>
                  </a:xfrm>
                  <a:prstGeom prst="rect">
                    <a:avLst/>
                  </a:prstGeom>
                  <a:noFill/>
                </pic:spPr>
              </pic:pic>
            </a:graphicData>
          </a:graphic>
        </wp:inline>
      </w:drawing>
    </w:r>
    <w:r>
      <w:t>-</w:t>
    </w:r>
    <w:sdt>
      <w:sdtPr>
        <w:rPr>
          <w:sz w:val="18"/>
          <w:szCs w:val="18"/>
        </w:rPr>
        <w:id w:val="-1721511574"/>
        <w:docPartObj>
          <w:docPartGallery w:val="Page Numbers (Bottom of Page)"/>
          <w:docPartUnique/>
        </w:docPartObj>
      </w:sdtPr>
      <w:sdtEndPr/>
      <w:sdtContent>
        <w:r w:rsidRPr="00CE6813">
          <w:rPr>
            <w:sz w:val="18"/>
            <w:szCs w:val="18"/>
          </w:rPr>
          <w:fldChar w:fldCharType="begin"/>
        </w:r>
        <w:r w:rsidRPr="00CE6813">
          <w:rPr>
            <w:sz w:val="18"/>
            <w:szCs w:val="18"/>
          </w:rPr>
          <w:instrText>PAGE   \* MERGEFORMAT</w:instrText>
        </w:r>
        <w:r w:rsidRPr="00CE6813">
          <w:rPr>
            <w:sz w:val="18"/>
            <w:szCs w:val="18"/>
          </w:rPr>
          <w:fldChar w:fldCharType="separate"/>
        </w:r>
        <w:r w:rsidR="00625B1E" w:rsidRPr="00625B1E">
          <w:rPr>
            <w:noProof/>
            <w:sz w:val="18"/>
            <w:szCs w:val="18"/>
            <w:lang w:val="el-GR"/>
          </w:rPr>
          <w:t>18</w:t>
        </w:r>
        <w:r w:rsidRPr="00CE6813">
          <w:rPr>
            <w:sz w:val="18"/>
            <w:szCs w:val="18"/>
          </w:rPr>
          <w:fldChar w:fldCharType="end"/>
        </w:r>
        <w:r>
          <w:rPr>
            <w:sz w:val="18"/>
            <w:szCs w:val="18"/>
          </w:rPr>
          <w:t>-</w:t>
        </w:r>
      </w:sdtContent>
    </w:sdt>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FE1" w:rsidRDefault="00CB5FE1">
      <w:r>
        <w:separator/>
      </w:r>
    </w:p>
    <w:p w:rsidR="00CB5FE1" w:rsidRDefault="00CB5FE1"/>
  </w:footnote>
  <w:footnote w:type="continuationSeparator" w:id="0">
    <w:p w:rsidR="00CB5FE1" w:rsidRDefault="00CB5FE1">
      <w:r>
        <w:continuationSeparator/>
      </w:r>
    </w:p>
    <w:p w:rsidR="00CB5FE1" w:rsidRDefault="00CB5F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4A2" w:rsidRPr="00697CC3" w:rsidRDefault="006934A2" w:rsidP="00697CC3">
    <w:pPr>
      <w:pStyle w:val="ac"/>
      <w:spacing w:line="240" w:lineRule="auto"/>
      <w:jc w:val="center"/>
      <w:rPr>
        <w:rFonts w:asciiTheme="minorHAnsi" w:hAnsiTheme="minorHAnsi" w:cstheme="minorHAnsi"/>
        <w:color w:val="244061" w:themeColor="accent1" w:themeShade="80"/>
        <w:sz w:val="20"/>
        <w:lang w:val="el-GR"/>
      </w:rPr>
    </w:pPr>
    <w:r w:rsidRPr="00697CC3">
      <w:rPr>
        <w:rFonts w:asciiTheme="minorHAnsi" w:hAnsiTheme="minorHAnsi" w:cstheme="minorHAnsi"/>
        <w:color w:val="244061" w:themeColor="accent1" w:themeShade="80"/>
        <w:sz w:val="20"/>
        <w:lang w:val="el-GR"/>
      </w:rPr>
      <w:t xml:space="preserve">ΑΝΑΛΥΤΙΚΗ ΠΡΟΣΚΛΗΣΗ ΤΗΣ ΔΡΑΣΗΣ </w:t>
    </w:r>
    <w:r w:rsidRPr="00697CC3">
      <w:rPr>
        <w:rFonts w:asciiTheme="minorHAnsi" w:hAnsiTheme="minorHAnsi" w:cstheme="minorHAnsi"/>
        <w:color w:val="244061" w:themeColor="accent1" w:themeShade="80"/>
        <w:sz w:val="20"/>
        <w:lang w:val="el-GR"/>
      </w:rPr>
      <w:br/>
    </w:r>
    <w:r w:rsidRPr="00697CC3">
      <w:rPr>
        <w:rFonts w:asciiTheme="minorHAnsi" w:hAnsiTheme="minorHAnsi" w:cstheme="minorHAnsi"/>
        <w:b/>
        <w:color w:val="244061" w:themeColor="accent1" w:themeShade="80"/>
        <w:sz w:val="20"/>
        <w:lang w:val="el-GR"/>
      </w:rPr>
      <w:t>«</w:t>
    </w:r>
    <w:r w:rsidRPr="00EE1F5A">
      <w:rPr>
        <w:rFonts w:asciiTheme="minorHAnsi" w:hAnsiTheme="minorHAnsi" w:cstheme="minorHAnsi"/>
        <w:b/>
        <w:color w:val="244061" w:themeColor="accent1" w:themeShade="80"/>
        <w:sz w:val="20"/>
        <w:lang w:val="el-GR"/>
      </w:rPr>
      <w:t>Ενίσχυση των ΜΜΕ για επενδύσεις τεχνολογικού εκσυγχρονισμού</w:t>
    </w:r>
    <w:r>
      <w:rPr>
        <w:rFonts w:asciiTheme="minorHAnsi" w:hAnsiTheme="minorHAnsi" w:cstheme="minorHAnsi"/>
        <w:b/>
        <w:color w:val="244061" w:themeColor="accent1" w:themeShade="80"/>
        <w:sz w:val="20"/>
        <w:lang w:val="el-GR"/>
      </w:rPr>
      <w:t xml:space="preserve"> και εξοικονόμησης ενέργειας</w:t>
    </w:r>
    <w:r w:rsidRPr="00697CC3">
      <w:rPr>
        <w:rFonts w:asciiTheme="minorHAnsi" w:hAnsiTheme="minorHAnsi" w:cstheme="minorHAnsi"/>
        <w:b/>
        <w:color w:val="244061" w:themeColor="accent1" w:themeShade="80"/>
        <w:sz w:val="20"/>
        <w:lang w:val="el-GR"/>
      </w:rPr>
      <w:t>»</w:t>
    </w:r>
  </w:p>
  <w:p w:rsidR="006934A2" w:rsidRPr="0061778B" w:rsidRDefault="006934A2">
    <w:pPr>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C0EC36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2"/>
    <w:multiLevelType w:val="singleLevel"/>
    <w:tmpl w:val="00000002"/>
    <w:name w:val="WW8Num19"/>
    <w:lvl w:ilvl="0">
      <w:start w:val="1"/>
      <w:numFmt w:val="bullet"/>
      <w:lvlText w:val=""/>
      <w:lvlJc w:val="left"/>
      <w:pPr>
        <w:tabs>
          <w:tab w:val="num" w:pos="720"/>
        </w:tabs>
      </w:pPr>
      <w:rPr>
        <w:rFonts w:ascii="Symbol" w:hAnsi="Symbol"/>
      </w:rPr>
    </w:lvl>
  </w:abstractNum>
  <w:abstractNum w:abstractNumId="2">
    <w:nsid w:val="00000003"/>
    <w:multiLevelType w:val="singleLevel"/>
    <w:tmpl w:val="00000003"/>
    <w:name w:val="WW8Num26"/>
    <w:lvl w:ilvl="0">
      <w:start w:val="1"/>
      <w:numFmt w:val="bullet"/>
      <w:lvlText w:val=""/>
      <w:lvlJc w:val="left"/>
      <w:pPr>
        <w:tabs>
          <w:tab w:val="num" w:pos="720"/>
        </w:tabs>
      </w:pPr>
      <w:rPr>
        <w:rFonts w:ascii="Symbol" w:hAnsi="Symbol"/>
      </w:rPr>
    </w:lvl>
  </w:abstractNum>
  <w:abstractNum w:abstractNumId="3">
    <w:nsid w:val="00000004"/>
    <w:multiLevelType w:val="singleLevel"/>
    <w:tmpl w:val="00000004"/>
    <w:name w:val="WW8Num36"/>
    <w:lvl w:ilvl="0">
      <w:start w:val="1"/>
      <w:numFmt w:val="bullet"/>
      <w:lvlText w:val=""/>
      <w:lvlJc w:val="left"/>
      <w:pPr>
        <w:tabs>
          <w:tab w:val="num" w:pos="360"/>
        </w:tabs>
      </w:pPr>
      <w:rPr>
        <w:rFonts w:ascii="Wingdings" w:hAnsi="Wingdings"/>
      </w:rPr>
    </w:lvl>
  </w:abstractNum>
  <w:abstractNum w:abstractNumId="4">
    <w:nsid w:val="00000005"/>
    <w:multiLevelType w:val="singleLevel"/>
    <w:tmpl w:val="00000005"/>
    <w:name w:val="WW8Num44"/>
    <w:lvl w:ilvl="0">
      <w:start w:val="1"/>
      <w:numFmt w:val="decimal"/>
      <w:lvlText w:val="%1."/>
      <w:lvlJc w:val="left"/>
      <w:pPr>
        <w:tabs>
          <w:tab w:val="num" w:pos="720"/>
        </w:tabs>
      </w:pPr>
    </w:lvl>
  </w:abstractNum>
  <w:abstractNum w:abstractNumId="5">
    <w:nsid w:val="00000006"/>
    <w:multiLevelType w:val="singleLevel"/>
    <w:tmpl w:val="00000006"/>
    <w:name w:val="WW8Num49"/>
    <w:lvl w:ilvl="0">
      <w:start w:val="1"/>
      <w:numFmt w:val="bullet"/>
      <w:pStyle w:val="-"/>
      <w:lvlText w:val=""/>
      <w:lvlJc w:val="left"/>
      <w:pPr>
        <w:tabs>
          <w:tab w:val="num" w:pos="360"/>
        </w:tabs>
      </w:pPr>
      <w:rPr>
        <w:rFonts w:ascii="Symbol" w:hAnsi="Symbol"/>
      </w:rPr>
    </w:lvl>
  </w:abstractNum>
  <w:abstractNum w:abstractNumId="6">
    <w:nsid w:val="00000007"/>
    <w:multiLevelType w:val="singleLevel"/>
    <w:tmpl w:val="00000007"/>
    <w:name w:val="WW8Num55"/>
    <w:lvl w:ilvl="0">
      <w:start w:val="1"/>
      <w:numFmt w:val="decimal"/>
      <w:pStyle w:val="NumberList"/>
      <w:lvlText w:val="%1."/>
      <w:lvlJc w:val="left"/>
      <w:pPr>
        <w:tabs>
          <w:tab w:val="num" w:pos="360"/>
        </w:tabs>
      </w:pPr>
    </w:lvl>
  </w:abstractNum>
  <w:abstractNum w:abstractNumId="7">
    <w:nsid w:val="00000008"/>
    <w:multiLevelType w:val="singleLevel"/>
    <w:tmpl w:val="00000008"/>
    <w:name w:val="WW8Num61"/>
    <w:lvl w:ilvl="0">
      <w:start w:val="1"/>
      <w:numFmt w:val="bullet"/>
      <w:lvlText w:val=""/>
      <w:lvlJc w:val="left"/>
      <w:pPr>
        <w:tabs>
          <w:tab w:val="num" w:pos="720"/>
        </w:tabs>
      </w:pPr>
      <w:rPr>
        <w:rFonts w:ascii="Symbol" w:hAnsi="Symbol"/>
      </w:rPr>
    </w:lvl>
  </w:abstractNum>
  <w:abstractNum w:abstractNumId="8">
    <w:nsid w:val="00000009"/>
    <w:multiLevelType w:val="singleLevel"/>
    <w:tmpl w:val="00000009"/>
    <w:name w:val="WW8Num62"/>
    <w:lvl w:ilvl="0">
      <w:start w:val="1"/>
      <w:numFmt w:val="bullet"/>
      <w:lvlText w:val=""/>
      <w:lvlJc w:val="left"/>
      <w:pPr>
        <w:tabs>
          <w:tab w:val="num" w:pos="720"/>
        </w:tabs>
      </w:pPr>
      <w:rPr>
        <w:rFonts w:ascii="Symbol" w:hAnsi="Symbol"/>
      </w:rPr>
    </w:lvl>
  </w:abstractNum>
  <w:abstractNum w:abstractNumId="9">
    <w:nsid w:val="0000000A"/>
    <w:multiLevelType w:val="singleLevel"/>
    <w:tmpl w:val="0000000A"/>
    <w:name w:val="WW8Num63"/>
    <w:lvl w:ilvl="0">
      <w:start w:val="1"/>
      <w:numFmt w:val="bullet"/>
      <w:lvlText w:val=""/>
      <w:lvlJc w:val="left"/>
      <w:pPr>
        <w:tabs>
          <w:tab w:val="num" w:pos="720"/>
        </w:tabs>
      </w:pPr>
      <w:rPr>
        <w:rFonts w:ascii="Symbol" w:hAnsi="Symbol"/>
      </w:rPr>
    </w:lvl>
  </w:abstractNum>
  <w:abstractNum w:abstractNumId="10">
    <w:nsid w:val="0000000B"/>
    <w:multiLevelType w:val="singleLevel"/>
    <w:tmpl w:val="0000000B"/>
    <w:name w:val="WW8Num64"/>
    <w:lvl w:ilvl="0">
      <w:start w:val="1"/>
      <w:numFmt w:val="bullet"/>
      <w:lvlText w:val=""/>
      <w:lvlJc w:val="left"/>
      <w:pPr>
        <w:tabs>
          <w:tab w:val="num" w:pos="720"/>
        </w:tabs>
      </w:pPr>
      <w:rPr>
        <w:rFonts w:ascii="Symbol" w:hAnsi="Symbol"/>
      </w:rPr>
    </w:lvl>
  </w:abstractNum>
  <w:abstractNum w:abstractNumId="11">
    <w:nsid w:val="0000000C"/>
    <w:multiLevelType w:val="singleLevel"/>
    <w:tmpl w:val="0000000C"/>
    <w:name w:val="WW8Num72"/>
    <w:lvl w:ilvl="0">
      <w:start w:val="1"/>
      <w:numFmt w:val="bullet"/>
      <w:lvlText w:val=""/>
      <w:lvlJc w:val="left"/>
      <w:pPr>
        <w:tabs>
          <w:tab w:val="num" w:pos="1571"/>
        </w:tabs>
      </w:pPr>
      <w:rPr>
        <w:rFonts w:ascii="Symbol" w:hAnsi="Symbol"/>
        <w:color w:val="auto"/>
      </w:rPr>
    </w:lvl>
  </w:abstractNum>
  <w:abstractNum w:abstractNumId="12">
    <w:nsid w:val="0000000D"/>
    <w:multiLevelType w:val="multilevel"/>
    <w:tmpl w:val="0000000D"/>
    <w:name w:val="WW8Num80"/>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13">
    <w:nsid w:val="0000000E"/>
    <w:multiLevelType w:val="multilevel"/>
    <w:tmpl w:val="0000000E"/>
    <w:name w:val="WW8Num85"/>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14">
    <w:nsid w:val="0000000F"/>
    <w:multiLevelType w:val="singleLevel"/>
    <w:tmpl w:val="0000000F"/>
    <w:name w:val="WW8Num89"/>
    <w:lvl w:ilvl="0">
      <w:start w:val="1"/>
      <w:numFmt w:val="bullet"/>
      <w:lvlText w:val=""/>
      <w:lvlJc w:val="left"/>
      <w:pPr>
        <w:tabs>
          <w:tab w:val="num" w:pos="360"/>
        </w:tabs>
      </w:pPr>
      <w:rPr>
        <w:rFonts w:ascii="Symbol" w:hAnsi="Symbol"/>
      </w:rPr>
    </w:lvl>
  </w:abstractNum>
  <w:abstractNum w:abstractNumId="15">
    <w:nsid w:val="00000010"/>
    <w:multiLevelType w:val="singleLevel"/>
    <w:tmpl w:val="00000010"/>
    <w:name w:val="WW8Num92"/>
    <w:lvl w:ilvl="0">
      <w:start w:val="1"/>
      <w:numFmt w:val="bullet"/>
      <w:lvlText w:val=""/>
      <w:lvlJc w:val="left"/>
      <w:pPr>
        <w:tabs>
          <w:tab w:val="num" w:pos="720"/>
        </w:tabs>
      </w:pPr>
      <w:rPr>
        <w:rFonts w:ascii="Symbol" w:hAnsi="Symbol"/>
      </w:rPr>
    </w:lvl>
  </w:abstractNum>
  <w:abstractNum w:abstractNumId="16">
    <w:nsid w:val="00000011"/>
    <w:multiLevelType w:val="singleLevel"/>
    <w:tmpl w:val="00000011"/>
    <w:name w:val="WW8Num106"/>
    <w:lvl w:ilvl="0">
      <w:start w:val="1"/>
      <w:numFmt w:val="bullet"/>
      <w:lvlText w:val=""/>
      <w:lvlJc w:val="left"/>
      <w:pPr>
        <w:tabs>
          <w:tab w:val="num" w:pos="1080"/>
        </w:tabs>
      </w:pPr>
      <w:rPr>
        <w:rFonts w:ascii="Symbol" w:hAnsi="Symbol"/>
      </w:rPr>
    </w:lvl>
  </w:abstractNum>
  <w:abstractNum w:abstractNumId="17">
    <w:nsid w:val="00000012"/>
    <w:multiLevelType w:val="singleLevel"/>
    <w:tmpl w:val="00000012"/>
    <w:name w:val="WW8Num118"/>
    <w:lvl w:ilvl="0">
      <w:start w:val="1"/>
      <w:numFmt w:val="bullet"/>
      <w:lvlText w:val=""/>
      <w:lvlJc w:val="left"/>
      <w:pPr>
        <w:tabs>
          <w:tab w:val="num" w:pos="720"/>
        </w:tabs>
      </w:pPr>
      <w:rPr>
        <w:rFonts w:ascii="Symbol" w:hAnsi="Symbol"/>
      </w:rPr>
    </w:lvl>
  </w:abstractNum>
  <w:abstractNum w:abstractNumId="18">
    <w:nsid w:val="00000013"/>
    <w:multiLevelType w:val="multilevel"/>
    <w:tmpl w:val="00000013"/>
    <w:name w:val="WW8Num142"/>
    <w:lvl w:ilvl="0">
      <w:start w:val="1"/>
      <w:numFmt w:val="decimal"/>
      <w:lvlText w:val="%1."/>
      <w:lvlJc w:val="left"/>
      <w:pPr>
        <w:tabs>
          <w:tab w:val="num" w:pos="720"/>
        </w:tabs>
      </w:pPr>
    </w:lvl>
    <w:lvl w:ilvl="1">
      <w:start w:val="1"/>
      <w:numFmt w:val="bullet"/>
      <w:lvlText w:val=""/>
      <w:lvlJc w:val="left"/>
      <w:pPr>
        <w:tabs>
          <w:tab w:val="num" w:pos="1440"/>
        </w:tabs>
      </w:pPr>
      <w:rPr>
        <w:rFonts w:ascii="Symbol" w:hAnsi="Symbol"/>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nsid w:val="00000014"/>
    <w:multiLevelType w:val="singleLevel"/>
    <w:tmpl w:val="00000014"/>
    <w:name w:val="WW8Num144"/>
    <w:lvl w:ilvl="0">
      <w:start w:val="1"/>
      <w:numFmt w:val="bullet"/>
      <w:lvlText w:val=""/>
      <w:lvlJc w:val="left"/>
      <w:pPr>
        <w:tabs>
          <w:tab w:val="num" w:pos="1080"/>
        </w:tabs>
      </w:pPr>
      <w:rPr>
        <w:rFonts w:ascii="Symbol" w:hAnsi="Symbol"/>
      </w:rPr>
    </w:lvl>
  </w:abstractNum>
  <w:abstractNum w:abstractNumId="20">
    <w:nsid w:val="00000015"/>
    <w:multiLevelType w:val="singleLevel"/>
    <w:tmpl w:val="00000015"/>
    <w:name w:val="WW8Num147"/>
    <w:lvl w:ilvl="0">
      <w:start w:val="1"/>
      <w:numFmt w:val="bullet"/>
      <w:pStyle w:val="Bullet-intent"/>
      <w:lvlText w:val=""/>
      <w:lvlJc w:val="left"/>
      <w:pPr>
        <w:tabs>
          <w:tab w:val="num" w:pos="360"/>
        </w:tabs>
      </w:pPr>
      <w:rPr>
        <w:rFonts w:ascii="Symbol" w:hAnsi="Symbol"/>
        <w:sz w:val="16"/>
      </w:rPr>
    </w:lvl>
  </w:abstractNum>
  <w:abstractNum w:abstractNumId="21">
    <w:nsid w:val="00000016"/>
    <w:multiLevelType w:val="singleLevel"/>
    <w:tmpl w:val="00000016"/>
    <w:name w:val="WW8Num155"/>
    <w:lvl w:ilvl="0">
      <w:start w:val="1"/>
      <w:numFmt w:val="bullet"/>
      <w:lvlText w:val=""/>
      <w:lvlJc w:val="left"/>
      <w:pPr>
        <w:tabs>
          <w:tab w:val="num" w:pos="720"/>
        </w:tabs>
      </w:pPr>
      <w:rPr>
        <w:rFonts w:ascii="Symbol" w:hAnsi="Symbol"/>
      </w:rPr>
    </w:lvl>
  </w:abstractNum>
  <w:abstractNum w:abstractNumId="22">
    <w:nsid w:val="00000017"/>
    <w:multiLevelType w:val="multilevel"/>
    <w:tmpl w:val="00000017"/>
    <w:name w:val="WW8Num156"/>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23">
    <w:nsid w:val="00000018"/>
    <w:multiLevelType w:val="multilevel"/>
    <w:tmpl w:val="00000018"/>
    <w:name w:val="WW8Num162"/>
    <w:lvl w:ilvl="0">
      <w:start w:val="1"/>
      <w:numFmt w:val="bullet"/>
      <w:lvlText w:val=""/>
      <w:lvlJc w:val="left"/>
      <w:pPr>
        <w:tabs>
          <w:tab w:val="num" w:pos="360"/>
        </w:tabs>
      </w:pPr>
      <w:rPr>
        <w:rFonts w:ascii="Symbol" w:hAnsi="Symbol"/>
      </w:rPr>
    </w:lvl>
    <w:lvl w:ilvl="1">
      <w:start w:val="1"/>
      <w:numFmt w:val="bullet"/>
      <w:lvlText w:val="o"/>
      <w:lvlJc w:val="left"/>
      <w:pPr>
        <w:tabs>
          <w:tab w:val="num" w:pos="1080"/>
        </w:tabs>
      </w:pPr>
      <w:rPr>
        <w:rFonts w:ascii="Courier New" w:hAnsi="Courier New"/>
      </w:rPr>
    </w:lvl>
    <w:lvl w:ilvl="2">
      <w:start w:val="1"/>
      <w:numFmt w:val="bullet"/>
      <w:lvlText w:val=""/>
      <w:lvlJc w:val="left"/>
      <w:pPr>
        <w:tabs>
          <w:tab w:val="num" w:pos="1800"/>
        </w:tabs>
      </w:pPr>
      <w:rPr>
        <w:rFonts w:ascii="Wingdings" w:hAnsi="Wingdings"/>
      </w:rPr>
    </w:lvl>
    <w:lvl w:ilvl="3">
      <w:start w:val="1"/>
      <w:numFmt w:val="bullet"/>
      <w:lvlText w:val=""/>
      <w:lvlJc w:val="left"/>
      <w:pPr>
        <w:tabs>
          <w:tab w:val="num" w:pos="2520"/>
        </w:tabs>
      </w:pPr>
      <w:rPr>
        <w:rFonts w:ascii="Symbol" w:hAnsi="Symbol"/>
      </w:rPr>
    </w:lvl>
    <w:lvl w:ilvl="4">
      <w:start w:val="1"/>
      <w:numFmt w:val="bullet"/>
      <w:lvlText w:val="o"/>
      <w:lvlJc w:val="left"/>
      <w:pPr>
        <w:tabs>
          <w:tab w:val="num" w:pos="3240"/>
        </w:tabs>
      </w:pPr>
      <w:rPr>
        <w:rFonts w:ascii="Courier New" w:hAnsi="Courier New"/>
      </w:rPr>
    </w:lvl>
    <w:lvl w:ilvl="5">
      <w:start w:val="1"/>
      <w:numFmt w:val="bullet"/>
      <w:lvlText w:val=""/>
      <w:lvlJc w:val="left"/>
      <w:pPr>
        <w:tabs>
          <w:tab w:val="num" w:pos="3960"/>
        </w:tabs>
      </w:pPr>
      <w:rPr>
        <w:rFonts w:ascii="Wingdings" w:hAnsi="Wingdings"/>
      </w:rPr>
    </w:lvl>
    <w:lvl w:ilvl="6">
      <w:start w:val="1"/>
      <w:numFmt w:val="bullet"/>
      <w:lvlText w:val=""/>
      <w:lvlJc w:val="left"/>
      <w:pPr>
        <w:tabs>
          <w:tab w:val="num" w:pos="4680"/>
        </w:tabs>
      </w:pPr>
      <w:rPr>
        <w:rFonts w:ascii="Symbol" w:hAnsi="Symbol"/>
      </w:rPr>
    </w:lvl>
    <w:lvl w:ilvl="7">
      <w:start w:val="1"/>
      <w:numFmt w:val="bullet"/>
      <w:lvlText w:val="o"/>
      <w:lvlJc w:val="left"/>
      <w:pPr>
        <w:tabs>
          <w:tab w:val="num" w:pos="5400"/>
        </w:tabs>
      </w:pPr>
      <w:rPr>
        <w:rFonts w:ascii="Courier New" w:hAnsi="Courier New"/>
      </w:rPr>
    </w:lvl>
    <w:lvl w:ilvl="8">
      <w:start w:val="1"/>
      <w:numFmt w:val="bullet"/>
      <w:lvlText w:val=""/>
      <w:lvlJc w:val="left"/>
      <w:pPr>
        <w:tabs>
          <w:tab w:val="num" w:pos="6120"/>
        </w:tabs>
      </w:pPr>
      <w:rPr>
        <w:rFonts w:ascii="Wingdings" w:hAnsi="Wingdings"/>
      </w:rPr>
    </w:lvl>
  </w:abstractNum>
  <w:abstractNum w:abstractNumId="24">
    <w:nsid w:val="00000019"/>
    <w:multiLevelType w:val="multilevel"/>
    <w:tmpl w:val="00000019"/>
    <w:name w:val="WW8Num163"/>
    <w:lvl w:ilvl="0">
      <w:start w:val="1"/>
      <w:numFmt w:val="decimal"/>
      <w:lvlText w:val="%1"/>
      <w:lvlJc w:val="left"/>
      <w:pPr>
        <w:tabs>
          <w:tab w:val="num" w:pos="390"/>
        </w:tabs>
      </w:pPr>
    </w:lvl>
    <w:lvl w:ilvl="1">
      <w:start w:val="1"/>
      <w:numFmt w:val="decimal"/>
      <w:lvlText w:val="%1.%2"/>
      <w:lvlJc w:val="left"/>
      <w:pPr>
        <w:tabs>
          <w:tab w:val="num" w:pos="390"/>
        </w:tabs>
      </w:pPr>
    </w:lvl>
    <w:lvl w:ilvl="2">
      <w:start w:val="1"/>
      <w:numFmt w:val="decimal"/>
      <w:lvlText w:val="%1.%2.%3"/>
      <w:lvlJc w:val="left"/>
      <w:pPr>
        <w:tabs>
          <w:tab w:val="num" w:pos="720"/>
        </w:tabs>
      </w:pPr>
    </w:lvl>
    <w:lvl w:ilvl="3">
      <w:start w:val="1"/>
      <w:numFmt w:val="decimal"/>
      <w:lvlText w:val="%1.%2.%3.%4"/>
      <w:lvlJc w:val="left"/>
      <w:pPr>
        <w:tabs>
          <w:tab w:val="num" w:pos="1080"/>
        </w:tabs>
      </w:pPr>
    </w:lvl>
    <w:lvl w:ilvl="4">
      <w:start w:val="1"/>
      <w:numFmt w:val="decimal"/>
      <w:lvlText w:val="%1.%2.%3.%4.%5"/>
      <w:lvlJc w:val="left"/>
      <w:pPr>
        <w:tabs>
          <w:tab w:val="num" w:pos="1080"/>
        </w:tabs>
      </w:pPr>
    </w:lvl>
    <w:lvl w:ilvl="5">
      <w:start w:val="1"/>
      <w:numFmt w:val="decimal"/>
      <w:lvlText w:val="%1.%2.%3.%4.%5.%6"/>
      <w:lvlJc w:val="left"/>
      <w:pPr>
        <w:tabs>
          <w:tab w:val="num" w:pos="1440"/>
        </w:tabs>
      </w:pPr>
    </w:lvl>
    <w:lvl w:ilvl="6">
      <w:start w:val="1"/>
      <w:numFmt w:val="decimal"/>
      <w:lvlText w:val="%1.%2.%3.%4.%5.%6.%7"/>
      <w:lvlJc w:val="left"/>
      <w:pPr>
        <w:tabs>
          <w:tab w:val="num" w:pos="1440"/>
        </w:tabs>
      </w:pPr>
    </w:lvl>
    <w:lvl w:ilvl="7">
      <w:start w:val="1"/>
      <w:numFmt w:val="decimal"/>
      <w:lvlText w:val="%1.%2.%3.%4.%5.%6.%7.%8"/>
      <w:lvlJc w:val="left"/>
      <w:pPr>
        <w:tabs>
          <w:tab w:val="num" w:pos="1800"/>
        </w:tabs>
      </w:pPr>
    </w:lvl>
    <w:lvl w:ilvl="8">
      <w:start w:val="1"/>
      <w:numFmt w:val="decimal"/>
      <w:lvlText w:val="%1.%2.%3.%4.%5.%6.%7.%8.%9"/>
      <w:lvlJc w:val="left"/>
      <w:pPr>
        <w:tabs>
          <w:tab w:val="num" w:pos="1800"/>
        </w:tabs>
      </w:pPr>
    </w:lvl>
  </w:abstractNum>
  <w:abstractNum w:abstractNumId="25">
    <w:nsid w:val="0000001A"/>
    <w:multiLevelType w:val="singleLevel"/>
    <w:tmpl w:val="0000001A"/>
    <w:name w:val="WW8Num165"/>
    <w:lvl w:ilvl="0">
      <w:start w:val="1"/>
      <w:numFmt w:val="bullet"/>
      <w:lvlText w:val=""/>
      <w:lvlJc w:val="left"/>
      <w:pPr>
        <w:tabs>
          <w:tab w:val="num" w:pos="720"/>
        </w:tabs>
      </w:pPr>
      <w:rPr>
        <w:rFonts w:ascii="Symbol" w:hAnsi="Symbol"/>
      </w:rPr>
    </w:lvl>
  </w:abstractNum>
  <w:abstractNum w:abstractNumId="26">
    <w:nsid w:val="0000001B"/>
    <w:multiLevelType w:val="singleLevel"/>
    <w:tmpl w:val="0000001B"/>
    <w:name w:val="WW8Num168"/>
    <w:lvl w:ilvl="0">
      <w:start w:val="1"/>
      <w:numFmt w:val="bullet"/>
      <w:lvlText w:val=""/>
      <w:lvlJc w:val="left"/>
      <w:pPr>
        <w:tabs>
          <w:tab w:val="num" w:pos="720"/>
        </w:tabs>
      </w:pPr>
      <w:rPr>
        <w:rFonts w:ascii="Symbol" w:hAnsi="Symbol"/>
      </w:rPr>
    </w:lvl>
  </w:abstractNum>
  <w:abstractNum w:abstractNumId="27">
    <w:nsid w:val="0000001D"/>
    <w:multiLevelType w:val="singleLevel"/>
    <w:tmpl w:val="0000001D"/>
    <w:name w:val="WW8Num180"/>
    <w:lvl w:ilvl="0">
      <w:start w:val="1"/>
      <w:numFmt w:val="bullet"/>
      <w:lvlText w:val=""/>
      <w:lvlJc w:val="left"/>
      <w:pPr>
        <w:tabs>
          <w:tab w:val="num" w:pos="720"/>
        </w:tabs>
      </w:pPr>
      <w:rPr>
        <w:rFonts w:ascii="Symbol" w:hAnsi="Symbol"/>
      </w:rPr>
    </w:lvl>
  </w:abstractNum>
  <w:abstractNum w:abstractNumId="28">
    <w:nsid w:val="0000001E"/>
    <w:multiLevelType w:val="singleLevel"/>
    <w:tmpl w:val="0000001E"/>
    <w:name w:val="WW8Num190"/>
    <w:lvl w:ilvl="0">
      <w:start w:val="1"/>
      <w:numFmt w:val="decimal"/>
      <w:lvlText w:val="%1."/>
      <w:lvlJc w:val="left"/>
      <w:pPr>
        <w:tabs>
          <w:tab w:val="num" w:pos="1080"/>
        </w:tabs>
      </w:pPr>
    </w:lvl>
  </w:abstractNum>
  <w:abstractNum w:abstractNumId="29">
    <w:nsid w:val="0000001F"/>
    <w:multiLevelType w:val="singleLevel"/>
    <w:tmpl w:val="0000001F"/>
    <w:name w:val="WW8Num193"/>
    <w:lvl w:ilvl="0">
      <w:start w:val="1"/>
      <w:numFmt w:val="bullet"/>
      <w:lvlText w:val=""/>
      <w:lvlJc w:val="left"/>
      <w:pPr>
        <w:tabs>
          <w:tab w:val="num" w:pos="720"/>
        </w:tabs>
      </w:pPr>
      <w:rPr>
        <w:rFonts w:ascii="Symbol" w:hAnsi="Symbol"/>
      </w:rPr>
    </w:lvl>
  </w:abstractNum>
  <w:abstractNum w:abstractNumId="30">
    <w:nsid w:val="00000020"/>
    <w:multiLevelType w:val="singleLevel"/>
    <w:tmpl w:val="00000020"/>
    <w:name w:val="WW8Num210"/>
    <w:lvl w:ilvl="0">
      <w:start w:val="1"/>
      <w:numFmt w:val="decimal"/>
      <w:lvlText w:val="%1."/>
      <w:lvlJc w:val="left"/>
      <w:pPr>
        <w:tabs>
          <w:tab w:val="num" w:pos="1800"/>
        </w:tabs>
      </w:pPr>
    </w:lvl>
  </w:abstractNum>
  <w:abstractNum w:abstractNumId="31">
    <w:nsid w:val="00000022"/>
    <w:multiLevelType w:val="singleLevel"/>
    <w:tmpl w:val="00000022"/>
    <w:name w:val="WW8Num224"/>
    <w:lvl w:ilvl="0">
      <w:start w:val="1"/>
      <w:numFmt w:val="bullet"/>
      <w:lvlText w:val=""/>
      <w:lvlJc w:val="left"/>
      <w:pPr>
        <w:tabs>
          <w:tab w:val="num" w:pos="720"/>
        </w:tabs>
      </w:pPr>
      <w:rPr>
        <w:rFonts w:ascii="Symbol" w:hAnsi="Symbol"/>
      </w:rPr>
    </w:lvl>
  </w:abstractNum>
  <w:abstractNum w:abstractNumId="32">
    <w:nsid w:val="00000023"/>
    <w:multiLevelType w:val="singleLevel"/>
    <w:tmpl w:val="00000023"/>
    <w:name w:val="WW8Num232"/>
    <w:lvl w:ilvl="0">
      <w:start w:val="1"/>
      <w:numFmt w:val="bullet"/>
      <w:lvlText w:val=""/>
      <w:lvlJc w:val="left"/>
      <w:pPr>
        <w:tabs>
          <w:tab w:val="num" w:pos="720"/>
        </w:tabs>
      </w:pPr>
      <w:rPr>
        <w:rFonts w:ascii="Symbol" w:hAnsi="Symbol"/>
      </w:rPr>
    </w:lvl>
  </w:abstractNum>
  <w:abstractNum w:abstractNumId="33">
    <w:nsid w:val="00000024"/>
    <w:multiLevelType w:val="singleLevel"/>
    <w:tmpl w:val="00000024"/>
    <w:name w:val="WW8Num234"/>
    <w:lvl w:ilvl="0">
      <w:start w:val="1"/>
      <w:numFmt w:val="bullet"/>
      <w:lvlText w:val=""/>
      <w:lvlJc w:val="left"/>
      <w:pPr>
        <w:tabs>
          <w:tab w:val="num" w:pos="720"/>
        </w:tabs>
      </w:pPr>
      <w:rPr>
        <w:rFonts w:ascii="Symbol" w:hAnsi="Symbol"/>
      </w:rPr>
    </w:lvl>
  </w:abstractNum>
  <w:abstractNum w:abstractNumId="34">
    <w:nsid w:val="00000025"/>
    <w:multiLevelType w:val="singleLevel"/>
    <w:tmpl w:val="00000025"/>
    <w:name w:val="WW8Num241"/>
    <w:lvl w:ilvl="0">
      <w:start w:val="1"/>
      <w:numFmt w:val="decimal"/>
      <w:lvlText w:val="%1."/>
      <w:lvlJc w:val="left"/>
      <w:pPr>
        <w:tabs>
          <w:tab w:val="num" w:pos="450"/>
        </w:tabs>
      </w:pPr>
    </w:lvl>
  </w:abstractNum>
  <w:abstractNum w:abstractNumId="35">
    <w:nsid w:val="00000026"/>
    <w:multiLevelType w:val="singleLevel"/>
    <w:tmpl w:val="00000026"/>
    <w:name w:val="WW8Num244"/>
    <w:lvl w:ilvl="0">
      <w:start w:val="1"/>
      <w:numFmt w:val="decimal"/>
      <w:pStyle w:val="a"/>
      <w:lvlText w:val="%1."/>
      <w:lvlJc w:val="left"/>
      <w:pPr>
        <w:tabs>
          <w:tab w:val="num" w:pos="360"/>
        </w:tabs>
      </w:pPr>
    </w:lvl>
  </w:abstractNum>
  <w:abstractNum w:abstractNumId="36">
    <w:nsid w:val="00000027"/>
    <w:multiLevelType w:val="singleLevel"/>
    <w:tmpl w:val="00000027"/>
    <w:name w:val="WW8Num247"/>
    <w:lvl w:ilvl="0">
      <w:start w:val="1"/>
      <w:numFmt w:val="decimal"/>
      <w:lvlText w:val="%1."/>
      <w:lvlJc w:val="left"/>
      <w:pPr>
        <w:tabs>
          <w:tab w:val="num" w:pos="720"/>
        </w:tabs>
      </w:pPr>
    </w:lvl>
  </w:abstractNum>
  <w:abstractNum w:abstractNumId="37">
    <w:nsid w:val="00000028"/>
    <w:multiLevelType w:val="multilevel"/>
    <w:tmpl w:val="00000028"/>
    <w:name w:val="WW8Num262"/>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38">
    <w:nsid w:val="00000029"/>
    <w:multiLevelType w:val="multilevel"/>
    <w:tmpl w:val="00000029"/>
    <w:name w:val="WW8Num267"/>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9">
    <w:nsid w:val="0000002A"/>
    <w:multiLevelType w:val="singleLevel"/>
    <w:tmpl w:val="0000002A"/>
    <w:name w:val="WW8Num270"/>
    <w:lvl w:ilvl="0">
      <w:start w:val="1"/>
      <w:numFmt w:val="bullet"/>
      <w:lvlText w:val=""/>
      <w:lvlJc w:val="left"/>
      <w:pPr>
        <w:tabs>
          <w:tab w:val="num" w:pos="720"/>
        </w:tabs>
      </w:pPr>
      <w:rPr>
        <w:rFonts w:ascii="Symbol" w:hAnsi="Symbol"/>
      </w:rPr>
    </w:lvl>
  </w:abstractNum>
  <w:abstractNum w:abstractNumId="40">
    <w:nsid w:val="0000002B"/>
    <w:multiLevelType w:val="multilevel"/>
    <w:tmpl w:val="0000002B"/>
    <w:name w:val="WW8Num273"/>
    <w:lvl w:ilvl="0">
      <w:start w:val="1"/>
      <w:numFmt w:val="decimal"/>
      <w:lvlText w:val="%1."/>
      <w:lvlJc w:val="left"/>
      <w:pPr>
        <w:tabs>
          <w:tab w:val="num" w:pos="720"/>
        </w:tabs>
      </w:pPr>
    </w:lvl>
    <w:lvl w:ilvl="1">
      <w:start w:val="1"/>
      <w:numFmt w:val="bullet"/>
      <w:lvlText w:val=""/>
      <w:lvlJc w:val="left"/>
      <w:pPr>
        <w:tabs>
          <w:tab w:val="num" w:pos="1440"/>
        </w:tabs>
      </w:pPr>
      <w:rPr>
        <w:rFonts w:ascii="Symbol" w:hAnsi="Symbol"/>
      </w:rPr>
    </w:lvl>
    <w:lvl w:ilvl="2">
      <w:start w:val="1"/>
      <w:numFmt w:val="lowerRoman"/>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1">
    <w:nsid w:val="0000002C"/>
    <w:multiLevelType w:val="singleLevel"/>
    <w:tmpl w:val="0000002C"/>
    <w:name w:val="WW8Num279"/>
    <w:lvl w:ilvl="0">
      <w:start w:val="1"/>
      <w:numFmt w:val="bullet"/>
      <w:lvlText w:val=""/>
      <w:lvlJc w:val="left"/>
      <w:pPr>
        <w:tabs>
          <w:tab w:val="num" w:pos="360"/>
        </w:tabs>
      </w:pPr>
      <w:rPr>
        <w:rFonts w:ascii="Symbol" w:hAnsi="Symbol"/>
      </w:rPr>
    </w:lvl>
  </w:abstractNum>
  <w:abstractNum w:abstractNumId="42">
    <w:nsid w:val="0000002D"/>
    <w:multiLevelType w:val="singleLevel"/>
    <w:tmpl w:val="0000002D"/>
    <w:name w:val="WW8Num298"/>
    <w:lvl w:ilvl="0">
      <w:start w:val="1"/>
      <w:numFmt w:val="bullet"/>
      <w:lvlText w:val=""/>
      <w:lvlJc w:val="left"/>
      <w:pPr>
        <w:tabs>
          <w:tab w:val="num" w:pos="360"/>
        </w:tabs>
      </w:pPr>
      <w:rPr>
        <w:rFonts w:ascii="Symbol" w:hAnsi="Symbol"/>
      </w:rPr>
    </w:lvl>
  </w:abstractNum>
  <w:abstractNum w:abstractNumId="43">
    <w:nsid w:val="0000002E"/>
    <w:multiLevelType w:val="singleLevel"/>
    <w:tmpl w:val="0000002E"/>
    <w:name w:val="WW8Num301"/>
    <w:lvl w:ilvl="0">
      <w:start w:val="1"/>
      <w:numFmt w:val="bullet"/>
      <w:lvlText w:val=""/>
      <w:lvlJc w:val="left"/>
      <w:pPr>
        <w:tabs>
          <w:tab w:val="num" w:pos="720"/>
        </w:tabs>
      </w:pPr>
      <w:rPr>
        <w:rFonts w:ascii="Symbol" w:hAnsi="Symbol"/>
      </w:rPr>
    </w:lvl>
  </w:abstractNum>
  <w:abstractNum w:abstractNumId="44">
    <w:nsid w:val="00630C47"/>
    <w:multiLevelType w:val="hybridMultilevel"/>
    <w:tmpl w:val="80D25A9A"/>
    <w:lvl w:ilvl="0" w:tplc="D706C3A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00E74F11"/>
    <w:multiLevelType w:val="hybridMultilevel"/>
    <w:tmpl w:val="1CC413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017E6C68"/>
    <w:multiLevelType w:val="hybridMultilevel"/>
    <w:tmpl w:val="763E89CE"/>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01D91475"/>
    <w:multiLevelType w:val="singleLevel"/>
    <w:tmpl w:val="0CE4E5A8"/>
    <w:lvl w:ilvl="0">
      <w:start w:val="1"/>
      <w:numFmt w:val="decimal"/>
      <w:pStyle w:val="Bullet"/>
      <w:lvlText w:val="%1."/>
      <w:lvlJc w:val="left"/>
      <w:pPr>
        <w:tabs>
          <w:tab w:val="num" w:pos="360"/>
        </w:tabs>
        <w:ind w:left="360" w:hanging="360"/>
      </w:pPr>
      <w:rPr>
        <w:b/>
        <w:i w:val="0"/>
      </w:rPr>
    </w:lvl>
  </w:abstractNum>
  <w:abstractNum w:abstractNumId="48">
    <w:nsid w:val="01FB1D49"/>
    <w:multiLevelType w:val="multilevel"/>
    <w:tmpl w:val="19C051F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03993A57"/>
    <w:multiLevelType w:val="hybridMultilevel"/>
    <w:tmpl w:val="D5268DB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05F009AC"/>
    <w:multiLevelType w:val="hybridMultilevel"/>
    <w:tmpl w:val="897E1B1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067D26A6"/>
    <w:multiLevelType w:val="hybridMultilevel"/>
    <w:tmpl w:val="A57AE1FA"/>
    <w:lvl w:ilvl="0" w:tplc="2AFA16E2">
      <w:start w:val="1"/>
      <w:numFmt w:val="bullet"/>
      <w:pStyle w:val="Tab1"/>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0993724C"/>
    <w:multiLevelType w:val="hybridMultilevel"/>
    <w:tmpl w:val="87A89A2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nsid w:val="0C112BFD"/>
    <w:multiLevelType w:val="multilevel"/>
    <w:tmpl w:val="47866230"/>
    <w:lvl w:ilvl="0">
      <w:start w:val="1"/>
      <w:numFmt w:val="decimal"/>
      <w:pStyle w:val="1"/>
      <w:lvlText w:val="%1."/>
      <w:lvlJc w:val="left"/>
      <w:pPr>
        <w:ind w:left="432" w:hanging="432"/>
      </w:pPr>
      <w:rPr>
        <w:rFonts w:hint="default"/>
      </w:rPr>
    </w:lvl>
    <w:lvl w:ilvl="1">
      <w:start w:val="1"/>
      <w:numFmt w:val="decimal"/>
      <w:pStyle w:val="20"/>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4">
    <w:nsid w:val="0F805052"/>
    <w:multiLevelType w:val="hybridMultilevel"/>
    <w:tmpl w:val="374A9C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nsid w:val="10665683"/>
    <w:multiLevelType w:val="hybridMultilevel"/>
    <w:tmpl w:val="601EF640"/>
    <w:lvl w:ilvl="0" w:tplc="36AA669E">
      <w:numFmt w:val="bullet"/>
      <w:lvlText w:val="-"/>
      <w:lvlJc w:val="left"/>
      <w:pPr>
        <w:ind w:left="720" w:hanging="360"/>
      </w:pPr>
      <w:rPr>
        <w:rFonts w:ascii="Calibri" w:eastAsia="Times New Roman" w:hAnsi="Calibri" w:cs="Times New Roman"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11BE6596"/>
    <w:multiLevelType w:val="hybridMultilevel"/>
    <w:tmpl w:val="2796EFB0"/>
    <w:lvl w:ilvl="0" w:tplc="0408001B">
      <w:start w:val="1"/>
      <w:numFmt w:val="lowerRoman"/>
      <w:lvlText w:val="%1."/>
      <w:lvlJc w:val="right"/>
      <w:pPr>
        <w:ind w:left="436" w:hanging="360"/>
      </w:pPr>
    </w:lvl>
    <w:lvl w:ilvl="1" w:tplc="C6D8EB7C">
      <w:start w:val="1"/>
      <w:numFmt w:val="decimal"/>
      <w:lvlText w:val="%2."/>
      <w:lvlJc w:val="left"/>
      <w:pPr>
        <w:ind w:left="1156" w:hanging="360"/>
      </w:pPr>
      <w:rPr>
        <w:rFonts w:hint="default"/>
      </w:r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57">
    <w:nsid w:val="14577410"/>
    <w:multiLevelType w:val="hybridMultilevel"/>
    <w:tmpl w:val="B1A46C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nsid w:val="14A53028"/>
    <w:multiLevelType w:val="hybridMultilevel"/>
    <w:tmpl w:val="6CBA8034"/>
    <w:lvl w:ilvl="0" w:tplc="D9CA93A4">
      <w:start w:val="4"/>
      <w:numFmt w:val="bullet"/>
      <w:lvlText w:val="-"/>
      <w:lvlJc w:val="left"/>
      <w:pPr>
        <w:ind w:left="1049" w:hanging="360"/>
      </w:pPr>
      <w:rPr>
        <w:rFonts w:ascii="Calibri" w:eastAsia="Times New Roman" w:hAnsi="Calibri" w:cstheme="minorHAnsi"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59">
    <w:nsid w:val="159C26CC"/>
    <w:multiLevelType w:val="hybridMultilevel"/>
    <w:tmpl w:val="500AF5E0"/>
    <w:lvl w:ilvl="0" w:tplc="04080005">
      <w:start w:val="1"/>
      <w:numFmt w:val="bullet"/>
      <w:lvlText w:val=""/>
      <w:lvlJc w:val="left"/>
      <w:pPr>
        <w:ind w:left="720" w:hanging="360"/>
      </w:pPr>
      <w:rPr>
        <w:rFonts w:ascii="Wingdings" w:hAnsi="Wingdings"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nsid w:val="183A31B9"/>
    <w:multiLevelType w:val="hybridMultilevel"/>
    <w:tmpl w:val="7B82B1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nsid w:val="19DA7130"/>
    <w:multiLevelType w:val="hybridMultilevel"/>
    <w:tmpl w:val="DB7A51F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2">
    <w:nsid w:val="1A032DCC"/>
    <w:multiLevelType w:val="hybridMultilevel"/>
    <w:tmpl w:val="5A70EDF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nsid w:val="1E234984"/>
    <w:multiLevelType w:val="hybridMultilevel"/>
    <w:tmpl w:val="1F7C2A34"/>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4">
    <w:nsid w:val="1E5E317E"/>
    <w:multiLevelType w:val="hybridMultilevel"/>
    <w:tmpl w:val="B1A46C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5">
    <w:nsid w:val="1F3D13E6"/>
    <w:multiLevelType w:val="hybridMultilevel"/>
    <w:tmpl w:val="279008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nsid w:val="200E75E5"/>
    <w:multiLevelType w:val="hybridMultilevel"/>
    <w:tmpl w:val="747889C0"/>
    <w:lvl w:ilvl="0" w:tplc="E786A26C">
      <w:start w:val="1"/>
      <w:numFmt w:val="bullet"/>
      <w:lvlText w:val=""/>
      <w:lvlJc w:val="left"/>
      <w:pPr>
        <w:ind w:left="1004" w:hanging="360"/>
      </w:pPr>
      <w:rPr>
        <w:rFonts w:ascii="Wingdings" w:hAnsi="Wingdings"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67">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nsid w:val="225E3772"/>
    <w:multiLevelType w:val="hybridMultilevel"/>
    <w:tmpl w:val="0F7A2E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nsid w:val="23A35772"/>
    <w:multiLevelType w:val="multilevel"/>
    <w:tmpl w:val="DC9E1B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29B121C5"/>
    <w:multiLevelType w:val="hybridMultilevel"/>
    <w:tmpl w:val="C8806670"/>
    <w:lvl w:ilvl="0" w:tplc="04080001">
      <w:start w:val="1"/>
      <w:numFmt w:val="bullet"/>
      <w:lvlText w:val=""/>
      <w:lvlJc w:val="left"/>
      <w:pPr>
        <w:ind w:left="928"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nsid w:val="2AA93F5C"/>
    <w:multiLevelType w:val="hybridMultilevel"/>
    <w:tmpl w:val="EAC89092"/>
    <w:lvl w:ilvl="0" w:tplc="04080001">
      <w:start w:val="1"/>
      <w:numFmt w:val="bullet"/>
      <w:lvlText w:val=""/>
      <w:lvlJc w:val="left"/>
      <w:pPr>
        <w:ind w:left="774" w:hanging="360"/>
      </w:pPr>
      <w:rPr>
        <w:rFonts w:ascii="Symbol" w:hAnsi="Symbol" w:hint="default"/>
      </w:rPr>
    </w:lvl>
    <w:lvl w:ilvl="1" w:tplc="04080003" w:tentative="1">
      <w:start w:val="1"/>
      <w:numFmt w:val="bullet"/>
      <w:lvlText w:val="o"/>
      <w:lvlJc w:val="left"/>
      <w:pPr>
        <w:ind w:left="1494" w:hanging="360"/>
      </w:pPr>
      <w:rPr>
        <w:rFonts w:ascii="Courier New" w:hAnsi="Courier New" w:cs="Courier New" w:hint="default"/>
      </w:rPr>
    </w:lvl>
    <w:lvl w:ilvl="2" w:tplc="04080005" w:tentative="1">
      <w:start w:val="1"/>
      <w:numFmt w:val="bullet"/>
      <w:lvlText w:val=""/>
      <w:lvlJc w:val="left"/>
      <w:pPr>
        <w:ind w:left="2214" w:hanging="360"/>
      </w:pPr>
      <w:rPr>
        <w:rFonts w:ascii="Wingdings" w:hAnsi="Wingdings" w:hint="default"/>
      </w:rPr>
    </w:lvl>
    <w:lvl w:ilvl="3" w:tplc="04080001" w:tentative="1">
      <w:start w:val="1"/>
      <w:numFmt w:val="bullet"/>
      <w:lvlText w:val=""/>
      <w:lvlJc w:val="left"/>
      <w:pPr>
        <w:ind w:left="2934" w:hanging="360"/>
      </w:pPr>
      <w:rPr>
        <w:rFonts w:ascii="Symbol" w:hAnsi="Symbol" w:hint="default"/>
      </w:rPr>
    </w:lvl>
    <w:lvl w:ilvl="4" w:tplc="04080003" w:tentative="1">
      <w:start w:val="1"/>
      <w:numFmt w:val="bullet"/>
      <w:lvlText w:val="o"/>
      <w:lvlJc w:val="left"/>
      <w:pPr>
        <w:ind w:left="3654" w:hanging="360"/>
      </w:pPr>
      <w:rPr>
        <w:rFonts w:ascii="Courier New" w:hAnsi="Courier New" w:cs="Courier New" w:hint="default"/>
      </w:rPr>
    </w:lvl>
    <w:lvl w:ilvl="5" w:tplc="04080005" w:tentative="1">
      <w:start w:val="1"/>
      <w:numFmt w:val="bullet"/>
      <w:lvlText w:val=""/>
      <w:lvlJc w:val="left"/>
      <w:pPr>
        <w:ind w:left="4374" w:hanging="360"/>
      </w:pPr>
      <w:rPr>
        <w:rFonts w:ascii="Wingdings" w:hAnsi="Wingdings" w:hint="default"/>
      </w:rPr>
    </w:lvl>
    <w:lvl w:ilvl="6" w:tplc="04080001" w:tentative="1">
      <w:start w:val="1"/>
      <w:numFmt w:val="bullet"/>
      <w:lvlText w:val=""/>
      <w:lvlJc w:val="left"/>
      <w:pPr>
        <w:ind w:left="5094" w:hanging="360"/>
      </w:pPr>
      <w:rPr>
        <w:rFonts w:ascii="Symbol" w:hAnsi="Symbol" w:hint="default"/>
      </w:rPr>
    </w:lvl>
    <w:lvl w:ilvl="7" w:tplc="04080003" w:tentative="1">
      <w:start w:val="1"/>
      <w:numFmt w:val="bullet"/>
      <w:lvlText w:val="o"/>
      <w:lvlJc w:val="left"/>
      <w:pPr>
        <w:ind w:left="5814" w:hanging="360"/>
      </w:pPr>
      <w:rPr>
        <w:rFonts w:ascii="Courier New" w:hAnsi="Courier New" w:cs="Courier New" w:hint="default"/>
      </w:rPr>
    </w:lvl>
    <w:lvl w:ilvl="8" w:tplc="04080005" w:tentative="1">
      <w:start w:val="1"/>
      <w:numFmt w:val="bullet"/>
      <w:lvlText w:val=""/>
      <w:lvlJc w:val="left"/>
      <w:pPr>
        <w:ind w:left="6534" w:hanging="360"/>
      </w:pPr>
      <w:rPr>
        <w:rFonts w:ascii="Wingdings" w:hAnsi="Wingdings" w:hint="default"/>
      </w:rPr>
    </w:lvl>
  </w:abstractNum>
  <w:abstractNum w:abstractNumId="72">
    <w:nsid w:val="2D42017A"/>
    <w:multiLevelType w:val="hybridMultilevel"/>
    <w:tmpl w:val="B4BAEF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nsid w:val="2DB0749B"/>
    <w:multiLevelType w:val="hybridMultilevel"/>
    <w:tmpl w:val="2DF21C70"/>
    <w:lvl w:ilvl="0" w:tplc="04080001">
      <w:start w:val="1"/>
      <w:numFmt w:val="bullet"/>
      <w:lvlText w:val=""/>
      <w:lvlJc w:val="left"/>
      <w:pPr>
        <w:ind w:left="851" w:hanging="360"/>
      </w:pPr>
      <w:rPr>
        <w:rFonts w:ascii="Symbol" w:hAnsi="Symbol" w:hint="default"/>
      </w:rPr>
    </w:lvl>
    <w:lvl w:ilvl="1" w:tplc="04080003" w:tentative="1">
      <w:start w:val="1"/>
      <w:numFmt w:val="bullet"/>
      <w:lvlText w:val="o"/>
      <w:lvlJc w:val="left"/>
      <w:pPr>
        <w:ind w:left="1571" w:hanging="360"/>
      </w:pPr>
      <w:rPr>
        <w:rFonts w:ascii="Courier New" w:hAnsi="Courier New" w:cs="Courier New" w:hint="default"/>
      </w:rPr>
    </w:lvl>
    <w:lvl w:ilvl="2" w:tplc="04080005" w:tentative="1">
      <w:start w:val="1"/>
      <w:numFmt w:val="bullet"/>
      <w:lvlText w:val=""/>
      <w:lvlJc w:val="left"/>
      <w:pPr>
        <w:ind w:left="2291" w:hanging="360"/>
      </w:pPr>
      <w:rPr>
        <w:rFonts w:ascii="Wingdings" w:hAnsi="Wingdings" w:hint="default"/>
      </w:rPr>
    </w:lvl>
    <w:lvl w:ilvl="3" w:tplc="04080001">
      <w:start w:val="1"/>
      <w:numFmt w:val="bullet"/>
      <w:lvlText w:val=""/>
      <w:lvlJc w:val="left"/>
      <w:pPr>
        <w:ind w:left="3011" w:hanging="360"/>
      </w:pPr>
      <w:rPr>
        <w:rFonts w:ascii="Symbol" w:hAnsi="Symbol" w:hint="default"/>
      </w:rPr>
    </w:lvl>
    <w:lvl w:ilvl="4" w:tplc="04080003" w:tentative="1">
      <w:start w:val="1"/>
      <w:numFmt w:val="bullet"/>
      <w:lvlText w:val="o"/>
      <w:lvlJc w:val="left"/>
      <w:pPr>
        <w:ind w:left="3731" w:hanging="360"/>
      </w:pPr>
      <w:rPr>
        <w:rFonts w:ascii="Courier New" w:hAnsi="Courier New" w:cs="Courier New" w:hint="default"/>
      </w:rPr>
    </w:lvl>
    <w:lvl w:ilvl="5" w:tplc="04080005" w:tentative="1">
      <w:start w:val="1"/>
      <w:numFmt w:val="bullet"/>
      <w:lvlText w:val=""/>
      <w:lvlJc w:val="left"/>
      <w:pPr>
        <w:ind w:left="4451" w:hanging="360"/>
      </w:pPr>
      <w:rPr>
        <w:rFonts w:ascii="Wingdings" w:hAnsi="Wingdings" w:hint="default"/>
      </w:rPr>
    </w:lvl>
    <w:lvl w:ilvl="6" w:tplc="04080001" w:tentative="1">
      <w:start w:val="1"/>
      <w:numFmt w:val="bullet"/>
      <w:lvlText w:val=""/>
      <w:lvlJc w:val="left"/>
      <w:pPr>
        <w:ind w:left="5171" w:hanging="360"/>
      </w:pPr>
      <w:rPr>
        <w:rFonts w:ascii="Symbol" w:hAnsi="Symbol" w:hint="default"/>
      </w:rPr>
    </w:lvl>
    <w:lvl w:ilvl="7" w:tplc="04080003" w:tentative="1">
      <w:start w:val="1"/>
      <w:numFmt w:val="bullet"/>
      <w:lvlText w:val="o"/>
      <w:lvlJc w:val="left"/>
      <w:pPr>
        <w:ind w:left="5891" w:hanging="360"/>
      </w:pPr>
      <w:rPr>
        <w:rFonts w:ascii="Courier New" w:hAnsi="Courier New" w:cs="Courier New" w:hint="default"/>
      </w:rPr>
    </w:lvl>
    <w:lvl w:ilvl="8" w:tplc="04080005" w:tentative="1">
      <w:start w:val="1"/>
      <w:numFmt w:val="bullet"/>
      <w:lvlText w:val=""/>
      <w:lvlJc w:val="left"/>
      <w:pPr>
        <w:ind w:left="6611" w:hanging="360"/>
      </w:pPr>
      <w:rPr>
        <w:rFonts w:ascii="Wingdings" w:hAnsi="Wingdings" w:hint="default"/>
      </w:rPr>
    </w:lvl>
  </w:abstractNum>
  <w:abstractNum w:abstractNumId="74">
    <w:nsid w:val="2DEF6623"/>
    <w:multiLevelType w:val="hybridMultilevel"/>
    <w:tmpl w:val="F44EF6CE"/>
    <w:lvl w:ilvl="0" w:tplc="0408000F">
      <w:start w:val="1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5">
    <w:nsid w:val="2E0251CC"/>
    <w:multiLevelType w:val="singleLevel"/>
    <w:tmpl w:val="D868881C"/>
    <w:lvl w:ilvl="0">
      <w:start w:val="1"/>
      <w:numFmt w:val="decimal"/>
      <w:pStyle w:val="a0"/>
      <w:lvlText w:val="%1."/>
      <w:lvlJc w:val="left"/>
      <w:pPr>
        <w:tabs>
          <w:tab w:val="num" w:pos="473"/>
        </w:tabs>
        <w:ind w:left="454" w:hanging="341"/>
      </w:pPr>
    </w:lvl>
  </w:abstractNum>
  <w:abstractNum w:abstractNumId="76">
    <w:nsid w:val="35496CE6"/>
    <w:multiLevelType w:val="hybridMultilevel"/>
    <w:tmpl w:val="8F705C7C"/>
    <w:lvl w:ilvl="0" w:tplc="C12EB47C">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77">
    <w:nsid w:val="35942F35"/>
    <w:multiLevelType w:val="hybridMultilevel"/>
    <w:tmpl w:val="94A05074"/>
    <w:lvl w:ilvl="0" w:tplc="C12EB47C">
      <w:start w:val="1"/>
      <w:numFmt w:val="decimal"/>
      <w:lvlText w:val="%1."/>
      <w:lvlJc w:val="left"/>
      <w:pPr>
        <w:ind w:left="644" w:hanging="360"/>
      </w:pPr>
      <w:rPr>
        <w:rFonts w:hint="default"/>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78">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9">
    <w:nsid w:val="38874DEC"/>
    <w:multiLevelType w:val="hybridMultilevel"/>
    <w:tmpl w:val="4148B7B6"/>
    <w:lvl w:ilvl="0" w:tplc="0408001B">
      <w:start w:val="1"/>
      <w:numFmt w:val="lowerRoman"/>
      <w:lvlText w:val="%1."/>
      <w:lvlJc w:val="righ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0">
    <w:nsid w:val="395478A7"/>
    <w:multiLevelType w:val="hybridMultilevel"/>
    <w:tmpl w:val="FE581C88"/>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81">
    <w:nsid w:val="3A132820"/>
    <w:multiLevelType w:val="hybridMultilevel"/>
    <w:tmpl w:val="FE42D2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2">
    <w:nsid w:val="3B340464"/>
    <w:multiLevelType w:val="hybridMultilevel"/>
    <w:tmpl w:val="8F705C7C"/>
    <w:lvl w:ilvl="0" w:tplc="C12EB47C">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83">
    <w:nsid w:val="3C636A7F"/>
    <w:multiLevelType w:val="multilevel"/>
    <w:tmpl w:val="9CEA2B1A"/>
    <w:lvl w:ilvl="0">
      <w:numFmt w:val="decimal"/>
      <w:pStyle w:val="StyleHeading114p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3DF81415"/>
    <w:multiLevelType w:val="hybridMultilevel"/>
    <w:tmpl w:val="39E8F4B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nsid w:val="3E434EC2"/>
    <w:multiLevelType w:val="multilevel"/>
    <w:tmpl w:val="E3D036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nsid w:val="400839A8"/>
    <w:multiLevelType w:val="hybridMultilevel"/>
    <w:tmpl w:val="BB040288"/>
    <w:lvl w:ilvl="0" w:tplc="0408000F">
      <w:start w:val="1"/>
      <w:numFmt w:val="decimal"/>
      <w:lvlText w:val="%1."/>
      <w:lvlJc w:val="left"/>
      <w:pPr>
        <w:ind w:left="644"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7">
    <w:nsid w:val="450634DE"/>
    <w:multiLevelType w:val="hybridMultilevel"/>
    <w:tmpl w:val="D8A6DBDA"/>
    <w:lvl w:ilvl="0" w:tplc="04080001">
      <w:numFmt w:val="decimal"/>
      <w:lvlText w:val=""/>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88">
    <w:nsid w:val="4A515838"/>
    <w:multiLevelType w:val="hybridMultilevel"/>
    <w:tmpl w:val="65BA2EF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9">
    <w:nsid w:val="4DD64C69"/>
    <w:multiLevelType w:val="hybridMultilevel"/>
    <w:tmpl w:val="D108AF2C"/>
    <w:lvl w:ilvl="0" w:tplc="554E08E6">
      <w:start w:val="1"/>
      <w:numFmt w:val="decimal"/>
      <w:lvlText w:val="%1."/>
      <w:lvlJc w:val="left"/>
      <w:pPr>
        <w:ind w:left="780" w:hanging="42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0">
    <w:nsid w:val="4FCA338A"/>
    <w:multiLevelType w:val="hybridMultilevel"/>
    <w:tmpl w:val="5268C1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1">
    <w:nsid w:val="4FD02DED"/>
    <w:multiLevelType w:val="multilevel"/>
    <w:tmpl w:val="DC9E1B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500765B0"/>
    <w:multiLevelType w:val="hybridMultilevel"/>
    <w:tmpl w:val="BA748C44"/>
    <w:lvl w:ilvl="0" w:tplc="04080001">
      <w:start w:val="1"/>
      <w:numFmt w:val="bullet"/>
      <w:lvlText w:val=""/>
      <w:lvlJc w:val="left"/>
      <w:pPr>
        <w:ind w:left="770" w:hanging="360"/>
      </w:pPr>
      <w:rPr>
        <w:rFonts w:ascii="Symbol" w:hAnsi="Symbol" w:hint="default"/>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93">
    <w:nsid w:val="513233C2"/>
    <w:multiLevelType w:val="multilevel"/>
    <w:tmpl w:val="DC9E1B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517E1036"/>
    <w:multiLevelType w:val="hybridMultilevel"/>
    <w:tmpl w:val="3AF069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5">
    <w:nsid w:val="524D2066"/>
    <w:multiLevelType w:val="hybridMultilevel"/>
    <w:tmpl w:val="25F21A0E"/>
    <w:lvl w:ilvl="0" w:tplc="04080001">
      <w:start w:val="1"/>
      <w:numFmt w:val="bullet"/>
      <w:lvlText w:val=""/>
      <w:lvlJc w:val="left"/>
      <w:pPr>
        <w:ind w:left="720" w:hanging="360"/>
      </w:pPr>
      <w:rPr>
        <w:rFonts w:ascii="Symbol" w:hAnsi="Symbol"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6">
    <w:nsid w:val="534E2AAD"/>
    <w:multiLevelType w:val="hybridMultilevel"/>
    <w:tmpl w:val="F2C6230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7">
    <w:nsid w:val="53FB00FB"/>
    <w:multiLevelType w:val="hybridMultilevel"/>
    <w:tmpl w:val="92B25620"/>
    <w:lvl w:ilvl="0" w:tplc="04080001">
      <w:start w:val="1"/>
      <w:numFmt w:val="bullet"/>
      <w:lvlText w:val=""/>
      <w:lvlJc w:val="left"/>
      <w:pPr>
        <w:ind w:left="720" w:hanging="360"/>
      </w:pPr>
      <w:rPr>
        <w:rFonts w:ascii="Symbol" w:hAnsi="Symbol" w:hint="default"/>
      </w:rPr>
    </w:lvl>
    <w:lvl w:ilvl="1" w:tplc="77381F9A">
      <w:numFmt w:val="bullet"/>
      <w:lvlText w:val="•"/>
      <w:lvlJc w:val="left"/>
      <w:pPr>
        <w:ind w:left="1440" w:hanging="360"/>
      </w:pPr>
      <w:rPr>
        <w:rFonts w:ascii="Calibri" w:eastAsia="Times New Roman"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8">
    <w:nsid w:val="5490714C"/>
    <w:multiLevelType w:val="hybridMultilevel"/>
    <w:tmpl w:val="A106DB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9">
    <w:nsid w:val="559E5254"/>
    <w:multiLevelType w:val="hybridMultilevel"/>
    <w:tmpl w:val="2DD6BB0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nsid w:val="57E066E8"/>
    <w:multiLevelType w:val="hybridMultilevel"/>
    <w:tmpl w:val="322AC612"/>
    <w:lvl w:ilvl="0" w:tplc="0408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1">
    <w:nsid w:val="5A7D2E1F"/>
    <w:multiLevelType w:val="hybridMultilevel"/>
    <w:tmpl w:val="4C2A750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2">
    <w:nsid w:val="5C707A0F"/>
    <w:multiLevelType w:val="hybridMultilevel"/>
    <w:tmpl w:val="E0EEC68E"/>
    <w:lvl w:ilvl="0" w:tplc="04080017">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3">
    <w:nsid w:val="64EF7B90"/>
    <w:multiLevelType w:val="hybridMultilevel"/>
    <w:tmpl w:val="29C263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4">
    <w:nsid w:val="66830B53"/>
    <w:multiLevelType w:val="hybridMultilevel"/>
    <w:tmpl w:val="43C675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5">
    <w:nsid w:val="66BB57A7"/>
    <w:multiLevelType w:val="hybridMultilevel"/>
    <w:tmpl w:val="D9B0D3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6">
    <w:nsid w:val="681665BA"/>
    <w:multiLevelType w:val="hybridMultilevel"/>
    <w:tmpl w:val="D8EEC1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7">
    <w:nsid w:val="69122C75"/>
    <w:multiLevelType w:val="hybridMultilevel"/>
    <w:tmpl w:val="A01851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8">
    <w:nsid w:val="6D437074"/>
    <w:multiLevelType w:val="hybridMultilevel"/>
    <w:tmpl w:val="82C2EE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9">
    <w:nsid w:val="70830EC9"/>
    <w:multiLevelType w:val="hybridMultilevel"/>
    <w:tmpl w:val="83D88B04"/>
    <w:lvl w:ilvl="0" w:tplc="4D1CC112">
      <w:start w:val="1"/>
      <w:numFmt w:val="decimalZero"/>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0">
    <w:nsid w:val="716456CC"/>
    <w:multiLevelType w:val="hybridMultilevel"/>
    <w:tmpl w:val="3446D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1">
    <w:nsid w:val="71E52970"/>
    <w:multiLevelType w:val="hybridMultilevel"/>
    <w:tmpl w:val="766CA09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2">
    <w:nsid w:val="74BE6F6F"/>
    <w:multiLevelType w:val="hybridMultilevel"/>
    <w:tmpl w:val="8500EB00"/>
    <w:lvl w:ilvl="0" w:tplc="04080005">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3">
    <w:nsid w:val="77403615"/>
    <w:multiLevelType w:val="hybridMultilevel"/>
    <w:tmpl w:val="F7F05F3E"/>
    <w:lvl w:ilvl="0" w:tplc="C0C4D31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4">
    <w:nsid w:val="778F7EBD"/>
    <w:multiLevelType w:val="hybridMultilevel"/>
    <w:tmpl w:val="EAF2F7BC"/>
    <w:lvl w:ilvl="0" w:tplc="04080001">
      <w:start w:val="1"/>
      <w:numFmt w:val="bullet"/>
      <w:lvlText w:val=""/>
      <w:lvlJc w:val="left"/>
      <w:pPr>
        <w:ind w:left="720" w:hanging="360"/>
      </w:pPr>
      <w:rPr>
        <w:rFonts w:ascii="Symbol" w:hAnsi="Symbol"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5">
    <w:nsid w:val="77E01514"/>
    <w:multiLevelType w:val="hybridMultilevel"/>
    <w:tmpl w:val="BEF8A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6">
    <w:nsid w:val="79200D57"/>
    <w:multiLevelType w:val="hybridMultilevel"/>
    <w:tmpl w:val="09EE32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7">
    <w:nsid w:val="7D434701"/>
    <w:multiLevelType w:val="multilevel"/>
    <w:tmpl w:val="3768207A"/>
    <w:lvl w:ilvl="0">
      <w:start w:val="1"/>
      <w:numFmt w:val="decimal"/>
      <w:lvlText w:val="%1.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num w:numId="1">
    <w:abstractNumId w:val="5"/>
  </w:num>
  <w:num w:numId="2">
    <w:abstractNumId w:val="6"/>
  </w:num>
  <w:num w:numId="3">
    <w:abstractNumId w:val="20"/>
  </w:num>
  <w:num w:numId="4">
    <w:abstractNumId w:val="35"/>
  </w:num>
  <w:num w:numId="5">
    <w:abstractNumId w:val="83"/>
  </w:num>
  <w:num w:numId="6">
    <w:abstractNumId w:val="56"/>
  </w:num>
  <w:num w:numId="7">
    <w:abstractNumId w:val="70"/>
  </w:num>
  <w:num w:numId="8">
    <w:abstractNumId w:val="80"/>
  </w:num>
  <w:num w:numId="9">
    <w:abstractNumId w:val="62"/>
  </w:num>
  <w:num w:numId="10">
    <w:abstractNumId w:val="67"/>
  </w:num>
  <w:num w:numId="11">
    <w:abstractNumId w:val="75"/>
  </w:num>
  <w:num w:numId="12">
    <w:abstractNumId w:val="47"/>
  </w:num>
  <w:num w:numId="13">
    <w:abstractNumId w:val="0"/>
  </w:num>
  <w:num w:numId="14">
    <w:abstractNumId w:val="51"/>
  </w:num>
  <w:num w:numId="15">
    <w:abstractNumId w:val="86"/>
  </w:num>
  <w:num w:numId="16">
    <w:abstractNumId w:val="90"/>
  </w:num>
  <w:num w:numId="17">
    <w:abstractNumId w:val="107"/>
  </w:num>
  <w:num w:numId="18">
    <w:abstractNumId w:val="105"/>
  </w:num>
  <w:num w:numId="19">
    <w:abstractNumId w:val="108"/>
  </w:num>
  <w:num w:numId="20">
    <w:abstractNumId w:val="85"/>
  </w:num>
  <w:num w:numId="21">
    <w:abstractNumId w:val="111"/>
  </w:num>
  <w:num w:numId="22">
    <w:abstractNumId w:val="78"/>
  </w:num>
  <w:num w:numId="23">
    <w:abstractNumId w:val="55"/>
  </w:num>
  <w:num w:numId="24">
    <w:abstractNumId w:val="95"/>
  </w:num>
  <w:num w:numId="25">
    <w:abstractNumId w:val="116"/>
  </w:num>
  <w:num w:numId="26">
    <w:abstractNumId w:val="112"/>
  </w:num>
  <w:num w:numId="27">
    <w:abstractNumId w:val="53"/>
  </w:num>
  <w:num w:numId="28">
    <w:abstractNumId w:val="100"/>
  </w:num>
  <w:num w:numId="2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1"/>
  </w:num>
  <w:num w:numId="31">
    <w:abstractNumId w:val="66"/>
  </w:num>
  <w:num w:numId="32">
    <w:abstractNumId w:val="84"/>
  </w:num>
  <w:num w:numId="33">
    <w:abstractNumId w:val="114"/>
  </w:num>
  <w:num w:numId="34">
    <w:abstractNumId w:val="52"/>
  </w:num>
  <w:num w:numId="35">
    <w:abstractNumId w:val="59"/>
  </w:num>
  <w:num w:numId="36">
    <w:abstractNumId w:val="88"/>
  </w:num>
  <w:num w:numId="37">
    <w:abstractNumId w:val="50"/>
  </w:num>
  <w:num w:numId="38">
    <w:abstractNumId w:val="96"/>
  </w:num>
  <w:num w:numId="39">
    <w:abstractNumId w:val="44"/>
  </w:num>
  <w:num w:numId="40">
    <w:abstractNumId w:val="99"/>
  </w:num>
  <w:num w:numId="41">
    <w:abstractNumId w:val="57"/>
  </w:num>
  <w:num w:numId="42">
    <w:abstractNumId w:val="64"/>
  </w:num>
  <w:num w:numId="43">
    <w:abstractNumId w:val="68"/>
  </w:num>
  <w:num w:numId="44">
    <w:abstractNumId w:val="63"/>
  </w:num>
  <w:num w:numId="45">
    <w:abstractNumId w:val="49"/>
  </w:num>
  <w:num w:numId="46">
    <w:abstractNumId w:val="101"/>
  </w:num>
  <w:num w:numId="47">
    <w:abstractNumId w:val="73"/>
  </w:num>
  <w:num w:numId="48">
    <w:abstractNumId w:val="9"/>
  </w:num>
  <w:num w:numId="49">
    <w:abstractNumId w:val="10"/>
  </w:num>
  <w:num w:numId="50">
    <w:abstractNumId w:val="58"/>
  </w:num>
  <w:num w:numId="51">
    <w:abstractNumId w:val="81"/>
  </w:num>
  <w:num w:numId="52">
    <w:abstractNumId w:val="69"/>
  </w:num>
  <w:num w:numId="53">
    <w:abstractNumId w:val="93"/>
  </w:num>
  <w:num w:numId="54">
    <w:abstractNumId w:val="91"/>
  </w:num>
  <w:num w:numId="55">
    <w:abstractNumId w:val="87"/>
  </w:num>
  <w:num w:numId="56">
    <w:abstractNumId w:val="115"/>
  </w:num>
  <w:num w:numId="57">
    <w:abstractNumId w:val="94"/>
  </w:num>
  <w:num w:numId="58">
    <w:abstractNumId w:val="104"/>
  </w:num>
  <w:num w:numId="59">
    <w:abstractNumId w:val="117"/>
  </w:num>
  <w:num w:numId="60">
    <w:abstractNumId w:val="45"/>
  </w:num>
  <w:num w:numId="61">
    <w:abstractNumId w:val="71"/>
  </w:num>
  <w:num w:numId="62">
    <w:abstractNumId w:val="98"/>
  </w:num>
  <w:num w:numId="63">
    <w:abstractNumId w:val="60"/>
  </w:num>
  <w:num w:numId="64">
    <w:abstractNumId w:val="76"/>
  </w:num>
  <w:num w:numId="65">
    <w:abstractNumId w:val="89"/>
  </w:num>
  <w:num w:numId="66">
    <w:abstractNumId w:val="72"/>
  </w:num>
  <w:num w:numId="67">
    <w:abstractNumId w:val="106"/>
  </w:num>
  <w:num w:numId="68">
    <w:abstractNumId w:val="103"/>
  </w:num>
  <w:num w:numId="69">
    <w:abstractNumId w:val="46"/>
  </w:num>
  <w:num w:numId="70">
    <w:abstractNumId w:val="109"/>
  </w:num>
  <w:num w:numId="71">
    <w:abstractNumId w:val="113"/>
  </w:num>
  <w:num w:numId="72">
    <w:abstractNumId w:val="54"/>
  </w:num>
  <w:num w:numId="73">
    <w:abstractNumId w:val="82"/>
  </w:num>
  <w:num w:numId="74">
    <w:abstractNumId w:val="77"/>
  </w:num>
  <w:num w:numId="75">
    <w:abstractNumId w:val="74"/>
  </w:num>
  <w:num w:numId="76">
    <w:abstractNumId w:val="53"/>
  </w:num>
  <w:num w:numId="77">
    <w:abstractNumId w:val="65"/>
  </w:num>
  <w:num w:numId="78">
    <w:abstractNumId w:val="110"/>
  </w:num>
  <w:num w:numId="79">
    <w:abstractNumId w:val="48"/>
  </w:num>
  <w:num w:numId="80">
    <w:abstractNumId w:val="92"/>
  </w:num>
  <w:num w:numId="81">
    <w:abstractNumId w:val="102"/>
  </w:num>
  <w:num w:numId="82">
    <w:abstractNumId w:val="9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GrammaticalErrors/>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89"/>
    <w:rsid w:val="00000993"/>
    <w:rsid w:val="000016CC"/>
    <w:rsid w:val="00001CAF"/>
    <w:rsid w:val="00003FC2"/>
    <w:rsid w:val="00004662"/>
    <w:rsid w:val="00004826"/>
    <w:rsid w:val="0000492D"/>
    <w:rsid w:val="00004BC3"/>
    <w:rsid w:val="000055BE"/>
    <w:rsid w:val="00005A51"/>
    <w:rsid w:val="00005AD0"/>
    <w:rsid w:val="00005B0F"/>
    <w:rsid w:val="000060C6"/>
    <w:rsid w:val="0000614E"/>
    <w:rsid w:val="0000638B"/>
    <w:rsid w:val="0000665D"/>
    <w:rsid w:val="000066F5"/>
    <w:rsid w:val="00006C60"/>
    <w:rsid w:val="00006CE2"/>
    <w:rsid w:val="000070DA"/>
    <w:rsid w:val="00007916"/>
    <w:rsid w:val="00010277"/>
    <w:rsid w:val="00010465"/>
    <w:rsid w:val="000109D6"/>
    <w:rsid w:val="00010E1E"/>
    <w:rsid w:val="00011F0E"/>
    <w:rsid w:val="00012258"/>
    <w:rsid w:val="000123C1"/>
    <w:rsid w:val="00012400"/>
    <w:rsid w:val="0001259F"/>
    <w:rsid w:val="00012E57"/>
    <w:rsid w:val="00012FBC"/>
    <w:rsid w:val="00013A15"/>
    <w:rsid w:val="00013D4F"/>
    <w:rsid w:val="00013EC2"/>
    <w:rsid w:val="00014481"/>
    <w:rsid w:val="00016CF3"/>
    <w:rsid w:val="00017C66"/>
    <w:rsid w:val="000202DC"/>
    <w:rsid w:val="00021976"/>
    <w:rsid w:val="000221F7"/>
    <w:rsid w:val="00022854"/>
    <w:rsid w:val="00023976"/>
    <w:rsid w:val="00024790"/>
    <w:rsid w:val="00024C42"/>
    <w:rsid w:val="000253A7"/>
    <w:rsid w:val="00025A89"/>
    <w:rsid w:val="00026318"/>
    <w:rsid w:val="00026973"/>
    <w:rsid w:val="00026B75"/>
    <w:rsid w:val="00026D86"/>
    <w:rsid w:val="0002751D"/>
    <w:rsid w:val="000277CE"/>
    <w:rsid w:val="00027D19"/>
    <w:rsid w:val="00030500"/>
    <w:rsid w:val="00030FF5"/>
    <w:rsid w:val="000310B6"/>
    <w:rsid w:val="0003253D"/>
    <w:rsid w:val="000326C4"/>
    <w:rsid w:val="00033460"/>
    <w:rsid w:val="00033C8C"/>
    <w:rsid w:val="00033CBC"/>
    <w:rsid w:val="00034371"/>
    <w:rsid w:val="00034D6E"/>
    <w:rsid w:val="00035084"/>
    <w:rsid w:val="00035DE5"/>
    <w:rsid w:val="00035E61"/>
    <w:rsid w:val="0003614A"/>
    <w:rsid w:val="0003692C"/>
    <w:rsid w:val="00036D17"/>
    <w:rsid w:val="0003787A"/>
    <w:rsid w:val="00040B69"/>
    <w:rsid w:val="000410DB"/>
    <w:rsid w:val="000411A8"/>
    <w:rsid w:val="00041CC8"/>
    <w:rsid w:val="000427C8"/>
    <w:rsid w:val="000447A8"/>
    <w:rsid w:val="00045527"/>
    <w:rsid w:val="00045531"/>
    <w:rsid w:val="0004601E"/>
    <w:rsid w:val="00046045"/>
    <w:rsid w:val="0004777D"/>
    <w:rsid w:val="000479AB"/>
    <w:rsid w:val="00047E61"/>
    <w:rsid w:val="0005013B"/>
    <w:rsid w:val="0005046F"/>
    <w:rsid w:val="0005078F"/>
    <w:rsid w:val="00050DB7"/>
    <w:rsid w:val="00051949"/>
    <w:rsid w:val="0005221E"/>
    <w:rsid w:val="00052541"/>
    <w:rsid w:val="00052A94"/>
    <w:rsid w:val="00053520"/>
    <w:rsid w:val="000536DE"/>
    <w:rsid w:val="00053B01"/>
    <w:rsid w:val="00053E05"/>
    <w:rsid w:val="000541AB"/>
    <w:rsid w:val="00054976"/>
    <w:rsid w:val="000554BC"/>
    <w:rsid w:val="000555C4"/>
    <w:rsid w:val="00055922"/>
    <w:rsid w:val="00055AC8"/>
    <w:rsid w:val="00057038"/>
    <w:rsid w:val="00057568"/>
    <w:rsid w:val="00057CEB"/>
    <w:rsid w:val="000608B8"/>
    <w:rsid w:val="00060B61"/>
    <w:rsid w:val="00060EB6"/>
    <w:rsid w:val="0006278C"/>
    <w:rsid w:val="0006330E"/>
    <w:rsid w:val="00064272"/>
    <w:rsid w:val="00064D0B"/>
    <w:rsid w:val="000655DE"/>
    <w:rsid w:val="000659ED"/>
    <w:rsid w:val="00065A44"/>
    <w:rsid w:val="00065B04"/>
    <w:rsid w:val="00066197"/>
    <w:rsid w:val="00066EEF"/>
    <w:rsid w:val="00067EA6"/>
    <w:rsid w:val="00067FBF"/>
    <w:rsid w:val="000701A2"/>
    <w:rsid w:val="00070638"/>
    <w:rsid w:val="0007092E"/>
    <w:rsid w:val="00070A3E"/>
    <w:rsid w:val="000713E4"/>
    <w:rsid w:val="0007193B"/>
    <w:rsid w:val="00071B12"/>
    <w:rsid w:val="000758EF"/>
    <w:rsid w:val="000765E0"/>
    <w:rsid w:val="000777D9"/>
    <w:rsid w:val="00077CF2"/>
    <w:rsid w:val="00077F53"/>
    <w:rsid w:val="0008078B"/>
    <w:rsid w:val="00080A7C"/>
    <w:rsid w:val="00080B4F"/>
    <w:rsid w:val="00080D80"/>
    <w:rsid w:val="00082389"/>
    <w:rsid w:val="000823F5"/>
    <w:rsid w:val="00082CE3"/>
    <w:rsid w:val="00082E20"/>
    <w:rsid w:val="0008371C"/>
    <w:rsid w:val="000839E4"/>
    <w:rsid w:val="00083FE1"/>
    <w:rsid w:val="000847D4"/>
    <w:rsid w:val="00085CDD"/>
    <w:rsid w:val="00085F06"/>
    <w:rsid w:val="0008772E"/>
    <w:rsid w:val="00090181"/>
    <w:rsid w:val="000907C3"/>
    <w:rsid w:val="00090AD8"/>
    <w:rsid w:val="0009140A"/>
    <w:rsid w:val="00092031"/>
    <w:rsid w:val="000932C9"/>
    <w:rsid w:val="0009368C"/>
    <w:rsid w:val="00093759"/>
    <w:rsid w:val="000953A9"/>
    <w:rsid w:val="000960D4"/>
    <w:rsid w:val="00097E95"/>
    <w:rsid w:val="000A17DA"/>
    <w:rsid w:val="000A1A59"/>
    <w:rsid w:val="000A2C35"/>
    <w:rsid w:val="000A2EEF"/>
    <w:rsid w:val="000A3582"/>
    <w:rsid w:val="000A3B44"/>
    <w:rsid w:val="000A412A"/>
    <w:rsid w:val="000A422A"/>
    <w:rsid w:val="000A46C7"/>
    <w:rsid w:val="000A5993"/>
    <w:rsid w:val="000A5A3D"/>
    <w:rsid w:val="000A6017"/>
    <w:rsid w:val="000A6392"/>
    <w:rsid w:val="000A6511"/>
    <w:rsid w:val="000A6CB9"/>
    <w:rsid w:val="000A6E7B"/>
    <w:rsid w:val="000A704D"/>
    <w:rsid w:val="000A762D"/>
    <w:rsid w:val="000A7763"/>
    <w:rsid w:val="000B06D0"/>
    <w:rsid w:val="000B088F"/>
    <w:rsid w:val="000B09C8"/>
    <w:rsid w:val="000B0B16"/>
    <w:rsid w:val="000B1A98"/>
    <w:rsid w:val="000B2D17"/>
    <w:rsid w:val="000B3660"/>
    <w:rsid w:val="000B3BCD"/>
    <w:rsid w:val="000B42AE"/>
    <w:rsid w:val="000B467A"/>
    <w:rsid w:val="000B633F"/>
    <w:rsid w:val="000B739D"/>
    <w:rsid w:val="000B7C9D"/>
    <w:rsid w:val="000B7EE0"/>
    <w:rsid w:val="000C02B3"/>
    <w:rsid w:val="000C1155"/>
    <w:rsid w:val="000C1A30"/>
    <w:rsid w:val="000C33E8"/>
    <w:rsid w:val="000C33EC"/>
    <w:rsid w:val="000C35C1"/>
    <w:rsid w:val="000C4519"/>
    <w:rsid w:val="000C456A"/>
    <w:rsid w:val="000C480D"/>
    <w:rsid w:val="000C4E3F"/>
    <w:rsid w:val="000C5433"/>
    <w:rsid w:val="000C57B1"/>
    <w:rsid w:val="000C5DD5"/>
    <w:rsid w:val="000C7873"/>
    <w:rsid w:val="000C7CA6"/>
    <w:rsid w:val="000D0517"/>
    <w:rsid w:val="000D0629"/>
    <w:rsid w:val="000D0D9C"/>
    <w:rsid w:val="000D1DF4"/>
    <w:rsid w:val="000D2B2E"/>
    <w:rsid w:val="000D34EB"/>
    <w:rsid w:val="000D41B5"/>
    <w:rsid w:val="000D4B60"/>
    <w:rsid w:val="000D4C18"/>
    <w:rsid w:val="000D7531"/>
    <w:rsid w:val="000E0733"/>
    <w:rsid w:val="000E0972"/>
    <w:rsid w:val="000E0A48"/>
    <w:rsid w:val="000E0AE2"/>
    <w:rsid w:val="000E1026"/>
    <w:rsid w:val="000E110D"/>
    <w:rsid w:val="000E2225"/>
    <w:rsid w:val="000E3D7D"/>
    <w:rsid w:val="000E4194"/>
    <w:rsid w:val="000E455C"/>
    <w:rsid w:val="000E4807"/>
    <w:rsid w:val="000E556D"/>
    <w:rsid w:val="000E5888"/>
    <w:rsid w:val="000E5BB9"/>
    <w:rsid w:val="000E624D"/>
    <w:rsid w:val="000E646E"/>
    <w:rsid w:val="000E767D"/>
    <w:rsid w:val="000E78A1"/>
    <w:rsid w:val="000E7E89"/>
    <w:rsid w:val="000F1095"/>
    <w:rsid w:val="000F10F7"/>
    <w:rsid w:val="000F14EC"/>
    <w:rsid w:val="000F1586"/>
    <w:rsid w:val="000F163F"/>
    <w:rsid w:val="000F232B"/>
    <w:rsid w:val="000F2858"/>
    <w:rsid w:val="000F28DC"/>
    <w:rsid w:val="000F2E29"/>
    <w:rsid w:val="000F3131"/>
    <w:rsid w:val="000F328C"/>
    <w:rsid w:val="000F358D"/>
    <w:rsid w:val="000F3BC7"/>
    <w:rsid w:val="000F4933"/>
    <w:rsid w:val="000F4C6E"/>
    <w:rsid w:val="000F5385"/>
    <w:rsid w:val="000F5553"/>
    <w:rsid w:val="000F5B3C"/>
    <w:rsid w:val="000F6A23"/>
    <w:rsid w:val="000F7004"/>
    <w:rsid w:val="000F7031"/>
    <w:rsid w:val="000F7B2D"/>
    <w:rsid w:val="000F7BD0"/>
    <w:rsid w:val="001003A0"/>
    <w:rsid w:val="0010065E"/>
    <w:rsid w:val="00100B8C"/>
    <w:rsid w:val="00100F21"/>
    <w:rsid w:val="0010134E"/>
    <w:rsid w:val="0010170C"/>
    <w:rsid w:val="00101925"/>
    <w:rsid w:val="0010236E"/>
    <w:rsid w:val="00103028"/>
    <w:rsid w:val="001034C7"/>
    <w:rsid w:val="001036A6"/>
    <w:rsid w:val="00103DA1"/>
    <w:rsid w:val="00103DF6"/>
    <w:rsid w:val="00104399"/>
    <w:rsid w:val="00104E3C"/>
    <w:rsid w:val="00105756"/>
    <w:rsid w:val="001067A2"/>
    <w:rsid w:val="001069DD"/>
    <w:rsid w:val="00106D3A"/>
    <w:rsid w:val="00107099"/>
    <w:rsid w:val="001071B2"/>
    <w:rsid w:val="0010728D"/>
    <w:rsid w:val="001076C4"/>
    <w:rsid w:val="00107A04"/>
    <w:rsid w:val="00110331"/>
    <w:rsid w:val="00110A88"/>
    <w:rsid w:val="00110C19"/>
    <w:rsid w:val="00111458"/>
    <w:rsid w:val="0011154C"/>
    <w:rsid w:val="00113D43"/>
    <w:rsid w:val="00113D6A"/>
    <w:rsid w:val="001143C7"/>
    <w:rsid w:val="001146FA"/>
    <w:rsid w:val="00114FAB"/>
    <w:rsid w:val="00116640"/>
    <w:rsid w:val="0011670F"/>
    <w:rsid w:val="00116D8E"/>
    <w:rsid w:val="0011707F"/>
    <w:rsid w:val="00117098"/>
    <w:rsid w:val="00120158"/>
    <w:rsid w:val="00123858"/>
    <w:rsid w:val="00123935"/>
    <w:rsid w:val="00125397"/>
    <w:rsid w:val="00125F24"/>
    <w:rsid w:val="00126142"/>
    <w:rsid w:val="00127A1E"/>
    <w:rsid w:val="00127EA1"/>
    <w:rsid w:val="00130808"/>
    <w:rsid w:val="0013088B"/>
    <w:rsid w:val="00130B48"/>
    <w:rsid w:val="00130F91"/>
    <w:rsid w:val="0013178B"/>
    <w:rsid w:val="00132308"/>
    <w:rsid w:val="00132B24"/>
    <w:rsid w:val="00132DD5"/>
    <w:rsid w:val="00132E67"/>
    <w:rsid w:val="00133543"/>
    <w:rsid w:val="00133CF7"/>
    <w:rsid w:val="00134399"/>
    <w:rsid w:val="0013456B"/>
    <w:rsid w:val="00135099"/>
    <w:rsid w:val="001361E2"/>
    <w:rsid w:val="00136610"/>
    <w:rsid w:val="00136A67"/>
    <w:rsid w:val="00136E29"/>
    <w:rsid w:val="00136E83"/>
    <w:rsid w:val="00136F89"/>
    <w:rsid w:val="00137116"/>
    <w:rsid w:val="00137BA0"/>
    <w:rsid w:val="0014013C"/>
    <w:rsid w:val="00140AE6"/>
    <w:rsid w:val="00141138"/>
    <w:rsid w:val="00141615"/>
    <w:rsid w:val="00141BA0"/>
    <w:rsid w:val="00141EBF"/>
    <w:rsid w:val="00142568"/>
    <w:rsid w:val="0014396A"/>
    <w:rsid w:val="001447B2"/>
    <w:rsid w:val="00146B09"/>
    <w:rsid w:val="001472D1"/>
    <w:rsid w:val="00147333"/>
    <w:rsid w:val="001476A6"/>
    <w:rsid w:val="00150198"/>
    <w:rsid w:val="00150590"/>
    <w:rsid w:val="00150823"/>
    <w:rsid w:val="00151598"/>
    <w:rsid w:val="001517E2"/>
    <w:rsid w:val="00151BC5"/>
    <w:rsid w:val="00153550"/>
    <w:rsid w:val="001536B4"/>
    <w:rsid w:val="00153713"/>
    <w:rsid w:val="00154176"/>
    <w:rsid w:val="00155490"/>
    <w:rsid w:val="0015575A"/>
    <w:rsid w:val="00155996"/>
    <w:rsid w:val="00155FAD"/>
    <w:rsid w:val="00156037"/>
    <w:rsid w:val="00156084"/>
    <w:rsid w:val="0015628E"/>
    <w:rsid w:val="00156615"/>
    <w:rsid w:val="0015778E"/>
    <w:rsid w:val="00157B71"/>
    <w:rsid w:val="00157EFA"/>
    <w:rsid w:val="00157F83"/>
    <w:rsid w:val="00160044"/>
    <w:rsid w:val="001606B7"/>
    <w:rsid w:val="00160A85"/>
    <w:rsid w:val="001613B2"/>
    <w:rsid w:val="00161530"/>
    <w:rsid w:val="001617F4"/>
    <w:rsid w:val="001619E0"/>
    <w:rsid w:val="00162103"/>
    <w:rsid w:val="00162835"/>
    <w:rsid w:val="0016287A"/>
    <w:rsid w:val="00163D8D"/>
    <w:rsid w:val="00163F52"/>
    <w:rsid w:val="0016480F"/>
    <w:rsid w:val="00164F08"/>
    <w:rsid w:val="001655B5"/>
    <w:rsid w:val="001657AA"/>
    <w:rsid w:val="00166294"/>
    <w:rsid w:val="001662BB"/>
    <w:rsid w:val="00166B37"/>
    <w:rsid w:val="00166BE8"/>
    <w:rsid w:val="00166CB5"/>
    <w:rsid w:val="0016732D"/>
    <w:rsid w:val="00170D86"/>
    <w:rsid w:val="00171B8A"/>
    <w:rsid w:val="0017215C"/>
    <w:rsid w:val="001731AE"/>
    <w:rsid w:val="0017321E"/>
    <w:rsid w:val="001750CA"/>
    <w:rsid w:val="00175565"/>
    <w:rsid w:val="00175D10"/>
    <w:rsid w:val="00175FDE"/>
    <w:rsid w:val="00176284"/>
    <w:rsid w:val="001763E3"/>
    <w:rsid w:val="00176718"/>
    <w:rsid w:val="00176F00"/>
    <w:rsid w:val="0017762E"/>
    <w:rsid w:val="00177A5D"/>
    <w:rsid w:val="00177AF1"/>
    <w:rsid w:val="0018010F"/>
    <w:rsid w:val="00180474"/>
    <w:rsid w:val="00180C42"/>
    <w:rsid w:val="00180DEC"/>
    <w:rsid w:val="00181362"/>
    <w:rsid w:val="00181789"/>
    <w:rsid w:val="001819E3"/>
    <w:rsid w:val="00183927"/>
    <w:rsid w:val="00183A7E"/>
    <w:rsid w:val="001865DB"/>
    <w:rsid w:val="00186D9B"/>
    <w:rsid w:val="0018741E"/>
    <w:rsid w:val="0018787B"/>
    <w:rsid w:val="001913EA"/>
    <w:rsid w:val="001918B0"/>
    <w:rsid w:val="00191E26"/>
    <w:rsid w:val="0019308D"/>
    <w:rsid w:val="0019320E"/>
    <w:rsid w:val="0019397C"/>
    <w:rsid w:val="00194271"/>
    <w:rsid w:val="00194413"/>
    <w:rsid w:val="00194C25"/>
    <w:rsid w:val="00194D9D"/>
    <w:rsid w:val="00195EB8"/>
    <w:rsid w:val="001963B8"/>
    <w:rsid w:val="00196B56"/>
    <w:rsid w:val="001972FE"/>
    <w:rsid w:val="001976DA"/>
    <w:rsid w:val="00197BA7"/>
    <w:rsid w:val="00197BE1"/>
    <w:rsid w:val="001A1453"/>
    <w:rsid w:val="001A18CB"/>
    <w:rsid w:val="001A1996"/>
    <w:rsid w:val="001A1997"/>
    <w:rsid w:val="001A30C2"/>
    <w:rsid w:val="001A38FC"/>
    <w:rsid w:val="001A4598"/>
    <w:rsid w:val="001A47CA"/>
    <w:rsid w:val="001A485D"/>
    <w:rsid w:val="001A4929"/>
    <w:rsid w:val="001A4B38"/>
    <w:rsid w:val="001A527D"/>
    <w:rsid w:val="001A5893"/>
    <w:rsid w:val="001A70EE"/>
    <w:rsid w:val="001B075F"/>
    <w:rsid w:val="001B07E0"/>
    <w:rsid w:val="001B1649"/>
    <w:rsid w:val="001B209F"/>
    <w:rsid w:val="001B23E2"/>
    <w:rsid w:val="001B32D2"/>
    <w:rsid w:val="001B3C48"/>
    <w:rsid w:val="001B4019"/>
    <w:rsid w:val="001B508A"/>
    <w:rsid w:val="001B51B1"/>
    <w:rsid w:val="001B555B"/>
    <w:rsid w:val="001B5987"/>
    <w:rsid w:val="001B608C"/>
    <w:rsid w:val="001B7934"/>
    <w:rsid w:val="001B7C3E"/>
    <w:rsid w:val="001C0360"/>
    <w:rsid w:val="001C05D6"/>
    <w:rsid w:val="001C072F"/>
    <w:rsid w:val="001C116A"/>
    <w:rsid w:val="001C1C89"/>
    <w:rsid w:val="001C207E"/>
    <w:rsid w:val="001C2583"/>
    <w:rsid w:val="001C3834"/>
    <w:rsid w:val="001C41A1"/>
    <w:rsid w:val="001C489C"/>
    <w:rsid w:val="001C4D58"/>
    <w:rsid w:val="001C5CE1"/>
    <w:rsid w:val="001C5FCA"/>
    <w:rsid w:val="001C6FE7"/>
    <w:rsid w:val="001C70E2"/>
    <w:rsid w:val="001C76E6"/>
    <w:rsid w:val="001C7E64"/>
    <w:rsid w:val="001D02F7"/>
    <w:rsid w:val="001D04A9"/>
    <w:rsid w:val="001D09E2"/>
    <w:rsid w:val="001D12FF"/>
    <w:rsid w:val="001D1786"/>
    <w:rsid w:val="001D240C"/>
    <w:rsid w:val="001D2CB2"/>
    <w:rsid w:val="001D2F49"/>
    <w:rsid w:val="001D414A"/>
    <w:rsid w:val="001D454E"/>
    <w:rsid w:val="001D4ABA"/>
    <w:rsid w:val="001D5750"/>
    <w:rsid w:val="001D60BA"/>
    <w:rsid w:val="001D6ADC"/>
    <w:rsid w:val="001D729F"/>
    <w:rsid w:val="001D7576"/>
    <w:rsid w:val="001D7F5E"/>
    <w:rsid w:val="001E0AA1"/>
    <w:rsid w:val="001E0BC6"/>
    <w:rsid w:val="001E1332"/>
    <w:rsid w:val="001E1753"/>
    <w:rsid w:val="001E1D4D"/>
    <w:rsid w:val="001E1F7C"/>
    <w:rsid w:val="001E347D"/>
    <w:rsid w:val="001E3D00"/>
    <w:rsid w:val="001E3E03"/>
    <w:rsid w:val="001E3E3A"/>
    <w:rsid w:val="001E4041"/>
    <w:rsid w:val="001E49C8"/>
    <w:rsid w:val="001E4A24"/>
    <w:rsid w:val="001E4A9B"/>
    <w:rsid w:val="001E5201"/>
    <w:rsid w:val="001E5C8E"/>
    <w:rsid w:val="001E6666"/>
    <w:rsid w:val="001E7734"/>
    <w:rsid w:val="001E7BD6"/>
    <w:rsid w:val="001F077C"/>
    <w:rsid w:val="001F1579"/>
    <w:rsid w:val="001F1BC5"/>
    <w:rsid w:val="001F1CBE"/>
    <w:rsid w:val="001F2072"/>
    <w:rsid w:val="001F208F"/>
    <w:rsid w:val="001F2BAD"/>
    <w:rsid w:val="001F39DD"/>
    <w:rsid w:val="001F3FF9"/>
    <w:rsid w:val="001F422D"/>
    <w:rsid w:val="001F43FC"/>
    <w:rsid w:val="001F477F"/>
    <w:rsid w:val="001F53B8"/>
    <w:rsid w:val="001F57FE"/>
    <w:rsid w:val="001F5946"/>
    <w:rsid w:val="001F59D8"/>
    <w:rsid w:val="001F5DA1"/>
    <w:rsid w:val="001F6270"/>
    <w:rsid w:val="001F68F3"/>
    <w:rsid w:val="001F6E14"/>
    <w:rsid w:val="001F6EF3"/>
    <w:rsid w:val="002009D6"/>
    <w:rsid w:val="00200EFA"/>
    <w:rsid w:val="00201585"/>
    <w:rsid w:val="002021B0"/>
    <w:rsid w:val="00203052"/>
    <w:rsid w:val="00204B69"/>
    <w:rsid w:val="00204C9F"/>
    <w:rsid w:val="00205E2E"/>
    <w:rsid w:val="00206456"/>
    <w:rsid w:val="0020672F"/>
    <w:rsid w:val="00207464"/>
    <w:rsid w:val="002078DE"/>
    <w:rsid w:val="0021171C"/>
    <w:rsid w:val="00212DDD"/>
    <w:rsid w:val="002130E1"/>
    <w:rsid w:val="00213756"/>
    <w:rsid w:val="0021434C"/>
    <w:rsid w:val="002145B2"/>
    <w:rsid w:val="00214E1D"/>
    <w:rsid w:val="002151A1"/>
    <w:rsid w:val="00215E35"/>
    <w:rsid w:val="00215F31"/>
    <w:rsid w:val="00215FB2"/>
    <w:rsid w:val="002166DF"/>
    <w:rsid w:val="00216DD1"/>
    <w:rsid w:val="00217A84"/>
    <w:rsid w:val="00217E98"/>
    <w:rsid w:val="00217EEA"/>
    <w:rsid w:val="0022144C"/>
    <w:rsid w:val="0022196E"/>
    <w:rsid w:val="00221ABE"/>
    <w:rsid w:val="00221DB5"/>
    <w:rsid w:val="00221DFA"/>
    <w:rsid w:val="002221F3"/>
    <w:rsid w:val="00222A7C"/>
    <w:rsid w:val="00222F05"/>
    <w:rsid w:val="00223233"/>
    <w:rsid w:val="00223316"/>
    <w:rsid w:val="0022381B"/>
    <w:rsid w:val="00223B74"/>
    <w:rsid w:val="0022426E"/>
    <w:rsid w:val="0022475E"/>
    <w:rsid w:val="0022558E"/>
    <w:rsid w:val="002257A3"/>
    <w:rsid w:val="00225FF5"/>
    <w:rsid w:val="00226190"/>
    <w:rsid w:val="00226819"/>
    <w:rsid w:val="00226CCE"/>
    <w:rsid w:val="0022721E"/>
    <w:rsid w:val="00227324"/>
    <w:rsid w:val="00227705"/>
    <w:rsid w:val="00227875"/>
    <w:rsid w:val="00230A07"/>
    <w:rsid w:val="00230CC7"/>
    <w:rsid w:val="0023258E"/>
    <w:rsid w:val="0023265E"/>
    <w:rsid w:val="00233040"/>
    <w:rsid w:val="002336FD"/>
    <w:rsid w:val="00233A75"/>
    <w:rsid w:val="00233C4B"/>
    <w:rsid w:val="0023448D"/>
    <w:rsid w:val="00234585"/>
    <w:rsid w:val="00234699"/>
    <w:rsid w:val="002347CE"/>
    <w:rsid w:val="00234862"/>
    <w:rsid w:val="00234931"/>
    <w:rsid w:val="002354F3"/>
    <w:rsid w:val="00235D0F"/>
    <w:rsid w:val="00235DE6"/>
    <w:rsid w:val="002360AE"/>
    <w:rsid w:val="00236F2B"/>
    <w:rsid w:val="00237594"/>
    <w:rsid w:val="0023763D"/>
    <w:rsid w:val="002402DD"/>
    <w:rsid w:val="00240628"/>
    <w:rsid w:val="00240D9D"/>
    <w:rsid w:val="00241BFB"/>
    <w:rsid w:val="00241EB2"/>
    <w:rsid w:val="002423D3"/>
    <w:rsid w:val="00242DE6"/>
    <w:rsid w:val="00242FB1"/>
    <w:rsid w:val="00243029"/>
    <w:rsid w:val="00243B5B"/>
    <w:rsid w:val="00243D73"/>
    <w:rsid w:val="0024442C"/>
    <w:rsid w:val="002447C1"/>
    <w:rsid w:val="00244A47"/>
    <w:rsid w:val="00244E71"/>
    <w:rsid w:val="00244F89"/>
    <w:rsid w:val="002451E4"/>
    <w:rsid w:val="002454BA"/>
    <w:rsid w:val="00245B72"/>
    <w:rsid w:val="00247120"/>
    <w:rsid w:val="00247589"/>
    <w:rsid w:val="00247C57"/>
    <w:rsid w:val="00247CD8"/>
    <w:rsid w:val="0025013F"/>
    <w:rsid w:val="002508BA"/>
    <w:rsid w:val="00250B70"/>
    <w:rsid w:val="00250CF9"/>
    <w:rsid w:val="00251CE3"/>
    <w:rsid w:val="00252169"/>
    <w:rsid w:val="002525E1"/>
    <w:rsid w:val="00252A53"/>
    <w:rsid w:val="00252AE5"/>
    <w:rsid w:val="00252B45"/>
    <w:rsid w:val="00252F7E"/>
    <w:rsid w:val="00253428"/>
    <w:rsid w:val="00253581"/>
    <w:rsid w:val="00253A5A"/>
    <w:rsid w:val="00253F6D"/>
    <w:rsid w:val="002545FF"/>
    <w:rsid w:val="00254F73"/>
    <w:rsid w:val="00256E79"/>
    <w:rsid w:val="0025706E"/>
    <w:rsid w:val="002572FF"/>
    <w:rsid w:val="00257749"/>
    <w:rsid w:val="00257F1E"/>
    <w:rsid w:val="0026023E"/>
    <w:rsid w:val="00260F3E"/>
    <w:rsid w:val="00261272"/>
    <w:rsid w:val="00261686"/>
    <w:rsid w:val="002617D2"/>
    <w:rsid w:val="00261DBC"/>
    <w:rsid w:val="0026203F"/>
    <w:rsid w:val="00262591"/>
    <w:rsid w:val="0026299E"/>
    <w:rsid w:val="002629F7"/>
    <w:rsid w:val="00262A38"/>
    <w:rsid w:val="00263689"/>
    <w:rsid w:val="00264BD6"/>
    <w:rsid w:val="00264C78"/>
    <w:rsid w:val="00266535"/>
    <w:rsid w:val="00266624"/>
    <w:rsid w:val="00266DDD"/>
    <w:rsid w:val="00267172"/>
    <w:rsid w:val="002671BF"/>
    <w:rsid w:val="002672A6"/>
    <w:rsid w:val="00267403"/>
    <w:rsid w:val="002674F7"/>
    <w:rsid w:val="00267917"/>
    <w:rsid w:val="00267A02"/>
    <w:rsid w:val="002700A9"/>
    <w:rsid w:val="00270627"/>
    <w:rsid w:val="00270980"/>
    <w:rsid w:val="00270C31"/>
    <w:rsid w:val="002712C8"/>
    <w:rsid w:val="0027167E"/>
    <w:rsid w:val="00271D10"/>
    <w:rsid w:val="0027225E"/>
    <w:rsid w:val="002724B3"/>
    <w:rsid w:val="00273D88"/>
    <w:rsid w:val="002748B4"/>
    <w:rsid w:val="00275C7C"/>
    <w:rsid w:val="00276089"/>
    <w:rsid w:val="00276828"/>
    <w:rsid w:val="00277685"/>
    <w:rsid w:val="002777C5"/>
    <w:rsid w:val="00277A28"/>
    <w:rsid w:val="00277CE1"/>
    <w:rsid w:val="002800FE"/>
    <w:rsid w:val="002810E1"/>
    <w:rsid w:val="00281106"/>
    <w:rsid w:val="00281EBC"/>
    <w:rsid w:val="0028219C"/>
    <w:rsid w:val="002822ED"/>
    <w:rsid w:val="00282387"/>
    <w:rsid w:val="0028243B"/>
    <w:rsid w:val="002825E0"/>
    <w:rsid w:val="00282744"/>
    <w:rsid w:val="00282823"/>
    <w:rsid w:val="00282CE8"/>
    <w:rsid w:val="00283ACA"/>
    <w:rsid w:val="00283B9C"/>
    <w:rsid w:val="002849C6"/>
    <w:rsid w:val="002859C0"/>
    <w:rsid w:val="00285E37"/>
    <w:rsid w:val="00286599"/>
    <w:rsid w:val="002868DC"/>
    <w:rsid w:val="00286C21"/>
    <w:rsid w:val="00286C42"/>
    <w:rsid w:val="00287BAD"/>
    <w:rsid w:val="00290455"/>
    <w:rsid w:val="00290D07"/>
    <w:rsid w:val="0029146D"/>
    <w:rsid w:val="0029263C"/>
    <w:rsid w:val="002926D4"/>
    <w:rsid w:val="00292F8D"/>
    <w:rsid w:val="00293D13"/>
    <w:rsid w:val="00294237"/>
    <w:rsid w:val="0029423C"/>
    <w:rsid w:val="002946D2"/>
    <w:rsid w:val="00294913"/>
    <w:rsid w:val="002950FC"/>
    <w:rsid w:val="00295A86"/>
    <w:rsid w:val="00295BAB"/>
    <w:rsid w:val="002966FB"/>
    <w:rsid w:val="002969F9"/>
    <w:rsid w:val="00296F05"/>
    <w:rsid w:val="002974F0"/>
    <w:rsid w:val="0029774D"/>
    <w:rsid w:val="002A0718"/>
    <w:rsid w:val="002A13D0"/>
    <w:rsid w:val="002A17C2"/>
    <w:rsid w:val="002A19F5"/>
    <w:rsid w:val="002A2050"/>
    <w:rsid w:val="002A20D5"/>
    <w:rsid w:val="002A2333"/>
    <w:rsid w:val="002A28F2"/>
    <w:rsid w:val="002A2F17"/>
    <w:rsid w:val="002A30DA"/>
    <w:rsid w:val="002A3CD2"/>
    <w:rsid w:val="002A4109"/>
    <w:rsid w:val="002A453B"/>
    <w:rsid w:val="002A4CA2"/>
    <w:rsid w:val="002A5259"/>
    <w:rsid w:val="002A5354"/>
    <w:rsid w:val="002A5881"/>
    <w:rsid w:val="002A5DBB"/>
    <w:rsid w:val="002A6116"/>
    <w:rsid w:val="002A6B26"/>
    <w:rsid w:val="002A7492"/>
    <w:rsid w:val="002A77DB"/>
    <w:rsid w:val="002B057E"/>
    <w:rsid w:val="002B08D8"/>
    <w:rsid w:val="002B1475"/>
    <w:rsid w:val="002B1779"/>
    <w:rsid w:val="002B1941"/>
    <w:rsid w:val="002B238F"/>
    <w:rsid w:val="002B244D"/>
    <w:rsid w:val="002B2E28"/>
    <w:rsid w:val="002B3096"/>
    <w:rsid w:val="002B37CD"/>
    <w:rsid w:val="002B39AA"/>
    <w:rsid w:val="002B480F"/>
    <w:rsid w:val="002B5272"/>
    <w:rsid w:val="002B5368"/>
    <w:rsid w:val="002B698B"/>
    <w:rsid w:val="002B6D50"/>
    <w:rsid w:val="002B71EE"/>
    <w:rsid w:val="002C02E8"/>
    <w:rsid w:val="002C050F"/>
    <w:rsid w:val="002C077D"/>
    <w:rsid w:val="002C09D2"/>
    <w:rsid w:val="002C0F28"/>
    <w:rsid w:val="002C12BC"/>
    <w:rsid w:val="002C1421"/>
    <w:rsid w:val="002C1D14"/>
    <w:rsid w:val="002C20E9"/>
    <w:rsid w:val="002C2451"/>
    <w:rsid w:val="002C2D67"/>
    <w:rsid w:val="002C349C"/>
    <w:rsid w:val="002C3708"/>
    <w:rsid w:val="002C3730"/>
    <w:rsid w:val="002C424D"/>
    <w:rsid w:val="002C46A1"/>
    <w:rsid w:val="002C4733"/>
    <w:rsid w:val="002C4851"/>
    <w:rsid w:val="002C4C00"/>
    <w:rsid w:val="002C4D74"/>
    <w:rsid w:val="002C60F8"/>
    <w:rsid w:val="002C63AA"/>
    <w:rsid w:val="002C6A29"/>
    <w:rsid w:val="002C6DD5"/>
    <w:rsid w:val="002D0280"/>
    <w:rsid w:val="002D09F8"/>
    <w:rsid w:val="002D2C7C"/>
    <w:rsid w:val="002D397B"/>
    <w:rsid w:val="002D3BAE"/>
    <w:rsid w:val="002D3CCE"/>
    <w:rsid w:val="002D3E32"/>
    <w:rsid w:val="002D424E"/>
    <w:rsid w:val="002D42F4"/>
    <w:rsid w:val="002D4907"/>
    <w:rsid w:val="002D5090"/>
    <w:rsid w:val="002D58EA"/>
    <w:rsid w:val="002D5E3B"/>
    <w:rsid w:val="002D609B"/>
    <w:rsid w:val="002D687A"/>
    <w:rsid w:val="002D746F"/>
    <w:rsid w:val="002D7A8A"/>
    <w:rsid w:val="002E0F4E"/>
    <w:rsid w:val="002E1090"/>
    <w:rsid w:val="002E30BD"/>
    <w:rsid w:val="002E321A"/>
    <w:rsid w:val="002E37AE"/>
    <w:rsid w:val="002E439D"/>
    <w:rsid w:val="002E49C4"/>
    <w:rsid w:val="002E5077"/>
    <w:rsid w:val="002E51DA"/>
    <w:rsid w:val="002E5CBF"/>
    <w:rsid w:val="002E6FE7"/>
    <w:rsid w:val="002E7F23"/>
    <w:rsid w:val="002E7FDD"/>
    <w:rsid w:val="002F0259"/>
    <w:rsid w:val="002F0457"/>
    <w:rsid w:val="002F059C"/>
    <w:rsid w:val="002F0613"/>
    <w:rsid w:val="002F0BBB"/>
    <w:rsid w:val="002F0CD1"/>
    <w:rsid w:val="002F0DE5"/>
    <w:rsid w:val="002F18F3"/>
    <w:rsid w:val="002F19AC"/>
    <w:rsid w:val="002F2EBF"/>
    <w:rsid w:val="002F351F"/>
    <w:rsid w:val="002F358F"/>
    <w:rsid w:val="002F3A18"/>
    <w:rsid w:val="002F46E3"/>
    <w:rsid w:val="002F4C47"/>
    <w:rsid w:val="002F632F"/>
    <w:rsid w:val="002F6553"/>
    <w:rsid w:val="002F670C"/>
    <w:rsid w:val="002F6CF9"/>
    <w:rsid w:val="002F6FD7"/>
    <w:rsid w:val="002F7103"/>
    <w:rsid w:val="0030073F"/>
    <w:rsid w:val="00300CB2"/>
    <w:rsid w:val="003011FE"/>
    <w:rsid w:val="00301F91"/>
    <w:rsid w:val="00302307"/>
    <w:rsid w:val="003030CD"/>
    <w:rsid w:val="0030410E"/>
    <w:rsid w:val="0030465E"/>
    <w:rsid w:val="00305526"/>
    <w:rsid w:val="003069C7"/>
    <w:rsid w:val="00307BBA"/>
    <w:rsid w:val="003107AD"/>
    <w:rsid w:val="00310DB9"/>
    <w:rsid w:val="003113E5"/>
    <w:rsid w:val="0031161E"/>
    <w:rsid w:val="003118D2"/>
    <w:rsid w:val="00311B59"/>
    <w:rsid w:val="00312EFF"/>
    <w:rsid w:val="003133F2"/>
    <w:rsid w:val="00313BBD"/>
    <w:rsid w:val="00313CE9"/>
    <w:rsid w:val="00314EE5"/>
    <w:rsid w:val="00316070"/>
    <w:rsid w:val="00317900"/>
    <w:rsid w:val="00317F8E"/>
    <w:rsid w:val="00321085"/>
    <w:rsid w:val="00321E65"/>
    <w:rsid w:val="00322C36"/>
    <w:rsid w:val="00322FFB"/>
    <w:rsid w:val="003231A4"/>
    <w:rsid w:val="00323381"/>
    <w:rsid w:val="00323386"/>
    <w:rsid w:val="003238F2"/>
    <w:rsid w:val="003239DB"/>
    <w:rsid w:val="00324557"/>
    <w:rsid w:val="003247FE"/>
    <w:rsid w:val="00324B74"/>
    <w:rsid w:val="00324DFB"/>
    <w:rsid w:val="003253AF"/>
    <w:rsid w:val="00326038"/>
    <w:rsid w:val="003266AF"/>
    <w:rsid w:val="00326BC2"/>
    <w:rsid w:val="00326D96"/>
    <w:rsid w:val="00326E19"/>
    <w:rsid w:val="00326EC7"/>
    <w:rsid w:val="00327EEF"/>
    <w:rsid w:val="00327EF0"/>
    <w:rsid w:val="0033143E"/>
    <w:rsid w:val="003314D2"/>
    <w:rsid w:val="00331706"/>
    <w:rsid w:val="00332AD8"/>
    <w:rsid w:val="00333373"/>
    <w:rsid w:val="00335642"/>
    <w:rsid w:val="003358AE"/>
    <w:rsid w:val="00335AC6"/>
    <w:rsid w:val="00335C05"/>
    <w:rsid w:val="00335F6B"/>
    <w:rsid w:val="00336297"/>
    <w:rsid w:val="00336355"/>
    <w:rsid w:val="00336E78"/>
    <w:rsid w:val="00337054"/>
    <w:rsid w:val="003401AB"/>
    <w:rsid w:val="00340985"/>
    <w:rsid w:val="0034102A"/>
    <w:rsid w:val="0034330D"/>
    <w:rsid w:val="00343619"/>
    <w:rsid w:val="003439AF"/>
    <w:rsid w:val="00344AFF"/>
    <w:rsid w:val="00344E94"/>
    <w:rsid w:val="0034590A"/>
    <w:rsid w:val="00346771"/>
    <w:rsid w:val="00346832"/>
    <w:rsid w:val="003468DC"/>
    <w:rsid w:val="003468EB"/>
    <w:rsid w:val="003469D0"/>
    <w:rsid w:val="0034751C"/>
    <w:rsid w:val="00350945"/>
    <w:rsid w:val="003509C6"/>
    <w:rsid w:val="0035177F"/>
    <w:rsid w:val="00352094"/>
    <w:rsid w:val="00352409"/>
    <w:rsid w:val="003526C7"/>
    <w:rsid w:val="00352C72"/>
    <w:rsid w:val="00353435"/>
    <w:rsid w:val="003538E1"/>
    <w:rsid w:val="003538F8"/>
    <w:rsid w:val="00354DE2"/>
    <w:rsid w:val="00356751"/>
    <w:rsid w:val="00356BB0"/>
    <w:rsid w:val="00356C7B"/>
    <w:rsid w:val="00356E7F"/>
    <w:rsid w:val="00357C7A"/>
    <w:rsid w:val="0036007F"/>
    <w:rsid w:val="00360352"/>
    <w:rsid w:val="003604A2"/>
    <w:rsid w:val="00361773"/>
    <w:rsid w:val="00361EB4"/>
    <w:rsid w:val="00361F8A"/>
    <w:rsid w:val="00363384"/>
    <w:rsid w:val="00363584"/>
    <w:rsid w:val="003638D9"/>
    <w:rsid w:val="00364739"/>
    <w:rsid w:val="00364769"/>
    <w:rsid w:val="00364D81"/>
    <w:rsid w:val="003650CD"/>
    <w:rsid w:val="00365506"/>
    <w:rsid w:val="00365AB9"/>
    <w:rsid w:val="003661CF"/>
    <w:rsid w:val="00366333"/>
    <w:rsid w:val="00366385"/>
    <w:rsid w:val="00366445"/>
    <w:rsid w:val="003705EF"/>
    <w:rsid w:val="003709F8"/>
    <w:rsid w:val="003718A8"/>
    <w:rsid w:val="00371BD2"/>
    <w:rsid w:val="0037203F"/>
    <w:rsid w:val="00372063"/>
    <w:rsid w:val="00373120"/>
    <w:rsid w:val="00373331"/>
    <w:rsid w:val="00373352"/>
    <w:rsid w:val="00373805"/>
    <w:rsid w:val="00373B5C"/>
    <w:rsid w:val="003748FC"/>
    <w:rsid w:val="003749A1"/>
    <w:rsid w:val="00374B1F"/>
    <w:rsid w:val="00375419"/>
    <w:rsid w:val="0037545F"/>
    <w:rsid w:val="00375491"/>
    <w:rsid w:val="00375592"/>
    <w:rsid w:val="00375625"/>
    <w:rsid w:val="003758B5"/>
    <w:rsid w:val="00375D2C"/>
    <w:rsid w:val="00377374"/>
    <w:rsid w:val="00377658"/>
    <w:rsid w:val="00377A75"/>
    <w:rsid w:val="00377B6C"/>
    <w:rsid w:val="00380BF1"/>
    <w:rsid w:val="00381272"/>
    <w:rsid w:val="00381974"/>
    <w:rsid w:val="003826F8"/>
    <w:rsid w:val="00383008"/>
    <w:rsid w:val="00384F31"/>
    <w:rsid w:val="0038553F"/>
    <w:rsid w:val="00385E9E"/>
    <w:rsid w:val="00386225"/>
    <w:rsid w:val="00386447"/>
    <w:rsid w:val="0038654F"/>
    <w:rsid w:val="003865E7"/>
    <w:rsid w:val="00386624"/>
    <w:rsid w:val="0038746D"/>
    <w:rsid w:val="003876DB"/>
    <w:rsid w:val="0038786F"/>
    <w:rsid w:val="00387D23"/>
    <w:rsid w:val="00387E9B"/>
    <w:rsid w:val="00387F77"/>
    <w:rsid w:val="00390078"/>
    <w:rsid w:val="00390E56"/>
    <w:rsid w:val="00391D6B"/>
    <w:rsid w:val="00391DFA"/>
    <w:rsid w:val="003922D4"/>
    <w:rsid w:val="00393413"/>
    <w:rsid w:val="00393536"/>
    <w:rsid w:val="00393E81"/>
    <w:rsid w:val="003942C2"/>
    <w:rsid w:val="0039481F"/>
    <w:rsid w:val="00394A1C"/>
    <w:rsid w:val="00395B63"/>
    <w:rsid w:val="0039621B"/>
    <w:rsid w:val="00396267"/>
    <w:rsid w:val="0039670F"/>
    <w:rsid w:val="003969A5"/>
    <w:rsid w:val="00396D37"/>
    <w:rsid w:val="0039755D"/>
    <w:rsid w:val="003A0F54"/>
    <w:rsid w:val="003A1832"/>
    <w:rsid w:val="003A201E"/>
    <w:rsid w:val="003A2D9C"/>
    <w:rsid w:val="003A2E81"/>
    <w:rsid w:val="003A3077"/>
    <w:rsid w:val="003A3773"/>
    <w:rsid w:val="003A382B"/>
    <w:rsid w:val="003A395E"/>
    <w:rsid w:val="003A39C7"/>
    <w:rsid w:val="003A3B2A"/>
    <w:rsid w:val="003A3FAE"/>
    <w:rsid w:val="003A4636"/>
    <w:rsid w:val="003A493E"/>
    <w:rsid w:val="003A4D82"/>
    <w:rsid w:val="003A554A"/>
    <w:rsid w:val="003A57BE"/>
    <w:rsid w:val="003A591A"/>
    <w:rsid w:val="003A5AF5"/>
    <w:rsid w:val="003A6437"/>
    <w:rsid w:val="003A6668"/>
    <w:rsid w:val="003A702F"/>
    <w:rsid w:val="003A7325"/>
    <w:rsid w:val="003A759A"/>
    <w:rsid w:val="003B031D"/>
    <w:rsid w:val="003B0820"/>
    <w:rsid w:val="003B176A"/>
    <w:rsid w:val="003B1929"/>
    <w:rsid w:val="003B1BEA"/>
    <w:rsid w:val="003B2471"/>
    <w:rsid w:val="003B2D79"/>
    <w:rsid w:val="003B3407"/>
    <w:rsid w:val="003B3C60"/>
    <w:rsid w:val="003B3D5C"/>
    <w:rsid w:val="003B47AD"/>
    <w:rsid w:val="003B561D"/>
    <w:rsid w:val="003B615E"/>
    <w:rsid w:val="003B6DC1"/>
    <w:rsid w:val="003B7160"/>
    <w:rsid w:val="003B7423"/>
    <w:rsid w:val="003B7937"/>
    <w:rsid w:val="003B7E02"/>
    <w:rsid w:val="003C0040"/>
    <w:rsid w:val="003C0F8C"/>
    <w:rsid w:val="003C1114"/>
    <w:rsid w:val="003C131E"/>
    <w:rsid w:val="003C161B"/>
    <w:rsid w:val="003C2A6E"/>
    <w:rsid w:val="003C371F"/>
    <w:rsid w:val="003C3B10"/>
    <w:rsid w:val="003C3FB7"/>
    <w:rsid w:val="003C4100"/>
    <w:rsid w:val="003C441A"/>
    <w:rsid w:val="003C4ECE"/>
    <w:rsid w:val="003C4EF9"/>
    <w:rsid w:val="003C598A"/>
    <w:rsid w:val="003C6593"/>
    <w:rsid w:val="003C6E27"/>
    <w:rsid w:val="003C6EE1"/>
    <w:rsid w:val="003D0705"/>
    <w:rsid w:val="003D0B7A"/>
    <w:rsid w:val="003D1817"/>
    <w:rsid w:val="003D2197"/>
    <w:rsid w:val="003D237F"/>
    <w:rsid w:val="003D23E5"/>
    <w:rsid w:val="003D2811"/>
    <w:rsid w:val="003D2846"/>
    <w:rsid w:val="003D2F23"/>
    <w:rsid w:val="003D3055"/>
    <w:rsid w:val="003D332A"/>
    <w:rsid w:val="003D40E5"/>
    <w:rsid w:val="003D4118"/>
    <w:rsid w:val="003D4355"/>
    <w:rsid w:val="003D475B"/>
    <w:rsid w:val="003D476C"/>
    <w:rsid w:val="003D4C25"/>
    <w:rsid w:val="003D5044"/>
    <w:rsid w:val="003D527A"/>
    <w:rsid w:val="003D52F1"/>
    <w:rsid w:val="003D6686"/>
    <w:rsid w:val="003D6CB6"/>
    <w:rsid w:val="003D7EC1"/>
    <w:rsid w:val="003E02B8"/>
    <w:rsid w:val="003E0563"/>
    <w:rsid w:val="003E088A"/>
    <w:rsid w:val="003E0A26"/>
    <w:rsid w:val="003E1612"/>
    <w:rsid w:val="003E1921"/>
    <w:rsid w:val="003E1C64"/>
    <w:rsid w:val="003E1FA9"/>
    <w:rsid w:val="003E208F"/>
    <w:rsid w:val="003E2559"/>
    <w:rsid w:val="003E261F"/>
    <w:rsid w:val="003E2731"/>
    <w:rsid w:val="003E2A6D"/>
    <w:rsid w:val="003E2FEB"/>
    <w:rsid w:val="003E30F8"/>
    <w:rsid w:val="003E3167"/>
    <w:rsid w:val="003E3BDE"/>
    <w:rsid w:val="003E4256"/>
    <w:rsid w:val="003E52B0"/>
    <w:rsid w:val="003E59A4"/>
    <w:rsid w:val="003E5ABE"/>
    <w:rsid w:val="003E5B7A"/>
    <w:rsid w:val="003E5EFC"/>
    <w:rsid w:val="003E60C5"/>
    <w:rsid w:val="003E646D"/>
    <w:rsid w:val="003E6673"/>
    <w:rsid w:val="003E70D3"/>
    <w:rsid w:val="003E74E7"/>
    <w:rsid w:val="003E769C"/>
    <w:rsid w:val="003E7CE8"/>
    <w:rsid w:val="003E7DE9"/>
    <w:rsid w:val="003E7FBD"/>
    <w:rsid w:val="003F1013"/>
    <w:rsid w:val="003F10AE"/>
    <w:rsid w:val="003F147E"/>
    <w:rsid w:val="003F1934"/>
    <w:rsid w:val="003F2161"/>
    <w:rsid w:val="003F232F"/>
    <w:rsid w:val="003F262E"/>
    <w:rsid w:val="003F2A50"/>
    <w:rsid w:val="003F2C42"/>
    <w:rsid w:val="003F2F13"/>
    <w:rsid w:val="003F2F59"/>
    <w:rsid w:val="003F34E6"/>
    <w:rsid w:val="003F3AD9"/>
    <w:rsid w:val="003F3D85"/>
    <w:rsid w:val="003F4C99"/>
    <w:rsid w:val="003F580B"/>
    <w:rsid w:val="003F6DCE"/>
    <w:rsid w:val="003F78F6"/>
    <w:rsid w:val="004011D0"/>
    <w:rsid w:val="0040135A"/>
    <w:rsid w:val="00401937"/>
    <w:rsid w:val="004019E3"/>
    <w:rsid w:val="00401F5E"/>
    <w:rsid w:val="00402D53"/>
    <w:rsid w:val="00404876"/>
    <w:rsid w:val="00404D60"/>
    <w:rsid w:val="004064B4"/>
    <w:rsid w:val="004073DB"/>
    <w:rsid w:val="00407846"/>
    <w:rsid w:val="00410348"/>
    <w:rsid w:val="004113C2"/>
    <w:rsid w:val="00411A3C"/>
    <w:rsid w:val="00411B37"/>
    <w:rsid w:val="00412372"/>
    <w:rsid w:val="00412C73"/>
    <w:rsid w:val="00412D97"/>
    <w:rsid w:val="004133E0"/>
    <w:rsid w:val="00413E5F"/>
    <w:rsid w:val="0041496E"/>
    <w:rsid w:val="00414990"/>
    <w:rsid w:val="00415269"/>
    <w:rsid w:val="00415728"/>
    <w:rsid w:val="0041603B"/>
    <w:rsid w:val="00416269"/>
    <w:rsid w:val="00417076"/>
    <w:rsid w:val="004172EB"/>
    <w:rsid w:val="0041746A"/>
    <w:rsid w:val="00417B43"/>
    <w:rsid w:val="0042091E"/>
    <w:rsid w:val="00420B12"/>
    <w:rsid w:val="00420BAE"/>
    <w:rsid w:val="00420D6B"/>
    <w:rsid w:val="004213DC"/>
    <w:rsid w:val="004216BD"/>
    <w:rsid w:val="0042173E"/>
    <w:rsid w:val="00421BDC"/>
    <w:rsid w:val="00422D2E"/>
    <w:rsid w:val="00422EBB"/>
    <w:rsid w:val="0042377E"/>
    <w:rsid w:val="00423A6C"/>
    <w:rsid w:val="00423B7C"/>
    <w:rsid w:val="00423F5E"/>
    <w:rsid w:val="00424D14"/>
    <w:rsid w:val="00424EED"/>
    <w:rsid w:val="004257E6"/>
    <w:rsid w:val="00427263"/>
    <w:rsid w:val="00427E5D"/>
    <w:rsid w:val="00430A54"/>
    <w:rsid w:val="00430D78"/>
    <w:rsid w:val="004311C1"/>
    <w:rsid w:val="0043154E"/>
    <w:rsid w:val="0043155E"/>
    <w:rsid w:val="0043157E"/>
    <w:rsid w:val="00431E68"/>
    <w:rsid w:val="004320D2"/>
    <w:rsid w:val="00434000"/>
    <w:rsid w:val="0043407B"/>
    <w:rsid w:val="004340EE"/>
    <w:rsid w:val="00434931"/>
    <w:rsid w:val="00434992"/>
    <w:rsid w:val="00434A6B"/>
    <w:rsid w:val="00434F92"/>
    <w:rsid w:val="00435CDC"/>
    <w:rsid w:val="00435DBB"/>
    <w:rsid w:val="004363A1"/>
    <w:rsid w:val="00436AE9"/>
    <w:rsid w:val="0043729C"/>
    <w:rsid w:val="0044077D"/>
    <w:rsid w:val="0044291D"/>
    <w:rsid w:val="00442D2F"/>
    <w:rsid w:val="004434FB"/>
    <w:rsid w:val="004435DE"/>
    <w:rsid w:val="0044441F"/>
    <w:rsid w:val="00444553"/>
    <w:rsid w:val="00444600"/>
    <w:rsid w:val="004449CF"/>
    <w:rsid w:val="00444C2D"/>
    <w:rsid w:val="00444E99"/>
    <w:rsid w:val="00445510"/>
    <w:rsid w:val="0044586B"/>
    <w:rsid w:val="0044628A"/>
    <w:rsid w:val="004466E1"/>
    <w:rsid w:val="00447082"/>
    <w:rsid w:val="0044708F"/>
    <w:rsid w:val="00447814"/>
    <w:rsid w:val="00447A7F"/>
    <w:rsid w:val="00447BFC"/>
    <w:rsid w:val="00447D42"/>
    <w:rsid w:val="00447EE5"/>
    <w:rsid w:val="00447F94"/>
    <w:rsid w:val="00450257"/>
    <w:rsid w:val="00450AA7"/>
    <w:rsid w:val="00450D6D"/>
    <w:rsid w:val="00451139"/>
    <w:rsid w:val="00451841"/>
    <w:rsid w:val="00451A2E"/>
    <w:rsid w:val="004529CC"/>
    <w:rsid w:val="00452AA6"/>
    <w:rsid w:val="004530AB"/>
    <w:rsid w:val="004540C2"/>
    <w:rsid w:val="00454349"/>
    <w:rsid w:val="0045463B"/>
    <w:rsid w:val="00454A26"/>
    <w:rsid w:val="00454BA9"/>
    <w:rsid w:val="00454C6D"/>
    <w:rsid w:val="00456758"/>
    <w:rsid w:val="00456815"/>
    <w:rsid w:val="00460048"/>
    <w:rsid w:val="0046042D"/>
    <w:rsid w:val="00460825"/>
    <w:rsid w:val="00461AB0"/>
    <w:rsid w:val="00461B09"/>
    <w:rsid w:val="0046392B"/>
    <w:rsid w:val="00465D2E"/>
    <w:rsid w:val="00465F73"/>
    <w:rsid w:val="00466715"/>
    <w:rsid w:val="0046671D"/>
    <w:rsid w:val="004668EF"/>
    <w:rsid w:val="00466D3F"/>
    <w:rsid w:val="004676F3"/>
    <w:rsid w:val="00470611"/>
    <w:rsid w:val="00470973"/>
    <w:rsid w:val="00471127"/>
    <w:rsid w:val="0047112C"/>
    <w:rsid w:val="004730AF"/>
    <w:rsid w:val="00473C9E"/>
    <w:rsid w:val="00473E99"/>
    <w:rsid w:val="00474036"/>
    <w:rsid w:val="0047438C"/>
    <w:rsid w:val="00474898"/>
    <w:rsid w:val="00474A90"/>
    <w:rsid w:val="00475C42"/>
    <w:rsid w:val="00475E46"/>
    <w:rsid w:val="00475F18"/>
    <w:rsid w:val="0047789D"/>
    <w:rsid w:val="00477D10"/>
    <w:rsid w:val="00480DDC"/>
    <w:rsid w:val="00481CCA"/>
    <w:rsid w:val="00481F3F"/>
    <w:rsid w:val="004821CE"/>
    <w:rsid w:val="00483683"/>
    <w:rsid w:val="00484171"/>
    <w:rsid w:val="00484B08"/>
    <w:rsid w:val="00484D39"/>
    <w:rsid w:val="00485F84"/>
    <w:rsid w:val="00485FE8"/>
    <w:rsid w:val="00486386"/>
    <w:rsid w:val="0048749F"/>
    <w:rsid w:val="004900DE"/>
    <w:rsid w:val="004901AB"/>
    <w:rsid w:val="00490C2A"/>
    <w:rsid w:val="00490E07"/>
    <w:rsid w:val="0049100C"/>
    <w:rsid w:val="004912BA"/>
    <w:rsid w:val="00491953"/>
    <w:rsid w:val="00492D19"/>
    <w:rsid w:val="00493977"/>
    <w:rsid w:val="00494509"/>
    <w:rsid w:val="0049450F"/>
    <w:rsid w:val="0049485E"/>
    <w:rsid w:val="00494D0E"/>
    <w:rsid w:val="0049562F"/>
    <w:rsid w:val="00495951"/>
    <w:rsid w:val="00495D12"/>
    <w:rsid w:val="00497022"/>
    <w:rsid w:val="004A0568"/>
    <w:rsid w:val="004A11C6"/>
    <w:rsid w:val="004A1D41"/>
    <w:rsid w:val="004A3385"/>
    <w:rsid w:val="004A3E65"/>
    <w:rsid w:val="004A449F"/>
    <w:rsid w:val="004A4BB5"/>
    <w:rsid w:val="004A5656"/>
    <w:rsid w:val="004A572C"/>
    <w:rsid w:val="004A59FF"/>
    <w:rsid w:val="004A5B2C"/>
    <w:rsid w:val="004A5C7B"/>
    <w:rsid w:val="004A6142"/>
    <w:rsid w:val="004A6C84"/>
    <w:rsid w:val="004B07CB"/>
    <w:rsid w:val="004B0A59"/>
    <w:rsid w:val="004B167D"/>
    <w:rsid w:val="004B171A"/>
    <w:rsid w:val="004B286C"/>
    <w:rsid w:val="004B2DF3"/>
    <w:rsid w:val="004B3667"/>
    <w:rsid w:val="004B436D"/>
    <w:rsid w:val="004B4E20"/>
    <w:rsid w:val="004B51CD"/>
    <w:rsid w:val="004B6EF5"/>
    <w:rsid w:val="004B7AF2"/>
    <w:rsid w:val="004B7F6A"/>
    <w:rsid w:val="004C00F4"/>
    <w:rsid w:val="004C02F7"/>
    <w:rsid w:val="004C0A59"/>
    <w:rsid w:val="004C2281"/>
    <w:rsid w:val="004C26BC"/>
    <w:rsid w:val="004C2AA9"/>
    <w:rsid w:val="004C33FE"/>
    <w:rsid w:val="004C3F56"/>
    <w:rsid w:val="004C43CD"/>
    <w:rsid w:val="004C49DB"/>
    <w:rsid w:val="004C4CBE"/>
    <w:rsid w:val="004C4E31"/>
    <w:rsid w:val="004C4F8F"/>
    <w:rsid w:val="004C58FB"/>
    <w:rsid w:val="004C6980"/>
    <w:rsid w:val="004C7130"/>
    <w:rsid w:val="004C7671"/>
    <w:rsid w:val="004C7968"/>
    <w:rsid w:val="004C7D1C"/>
    <w:rsid w:val="004C7E93"/>
    <w:rsid w:val="004D01E5"/>
    <w:rsid w:val="004D1066"/>
    <w:rsid w:val="004D1EE4"/>
    <w:rsid w:val="004D2AFD"/>
    <w:rsid w:val="004D2B33"/>
    <w:rsid w:val="004D2BEA"/>
    <w:rsid w:val="004D2C33"/>
    <w:rsid w:val="004D376A"/>
    <w:rsid w:val="004D3797"/>
    <w:rsid w:val="004D40CE"/>
    <w:rsid w:val="004D4613"/>
    <w:rsid w:val="004D4B33"/>
    <w:rsid w:val="004D4B44"/>
    <w:rsid w:val="004D4F4F"/>
    <w:rsid w:val="004D5874"/>
    <w:rsid w:val="004D64C9"/>
    <w:rsid w:val="004D65B1"/>
    <w:rsid w:val="004D6896"/>
    <w:rsid w:val="004D68F6"/>
    <w:rsid w:val="004D6C43"/>
    <w:rsid w:val="004D7933"/>
    <w:rsid w:val="004D7ED2"/>
    <w:rsid w:val="004D7F27"/>
    <w:rsid w:val="004E1C83"/>
    <w:rsid w:val="004E2B61"/>
    <w:rsid w:val="004E30B8"/>
    <w:rsid w:val="004E366F"/>
    <w:rsid w:val="004E3D6D"/>
    <w:rsid w:val="004E40C0"/>
    <w:rsid w:val="004E426B"/>
    <w:rsid w:val="004E4BD3"/>
    <w:rsid w:val="004E4EF7"/>
    <w:rsid w:val="004E6456"/>
    <w:rsid w:val="004E6691"/>
    <w:rsid w:val="004E6908"/>
    <w:rsid w:val="004E772C"/>
    <w:rsid w:val="004F03AD"/>
    <w:rsid w:val="004F0492"/>
    <w:rsid w:val="004F065D"/>
    <w:rsid w:val="004F0887"/>
    <w:rsid w:val="004F09E1"/>
    <w:rsid w:val="004F0C3D"/>
    <w:rsid w:val="004F1ABD"/>
    <w:rsid w:val="004F2528"/>
    <w:rsid w:val="004F285A"/>
    <w:rsid w:val="004F351E"/>
    <w:rsid w:val="004F3947"/>
    <w:rsid w:val="004F419F"/>
    <w:rsid w:val="004F512E"/>
    <w:rsid w:val="004F5DC1"/>
    <w:rsid w:val="004F6989"/>
    <w:rsid w:val="004F6B23"/>
    <w:rsid w:val="004F6E39"/>
    <w:rsid w:val="00500C03"/>
    <w:rsid w:val="005018BA"/>
    <w:rsid w:val="00502769"/>
    <w:rsid w:val="005029A5"/>
    <w:rsid w:val="005033E4"/>
    <w:rsid w:val="00504D26"/>
    <w:rsid w:val="00504F15"/>
    <w:rsid w:val="00505A51"/>
    <w:rsid w:val="0050781B"/>
    <w:rsid w:val="00507E5B"/>
    <w:rsid w:val="00510BE1"/>
    <w:rsid w:val="00511BEC"/>
    <w:rsid w:val="00511E98"/>
    <w:rsid w:val="00512220"/>
    <w:rsid w:val="005122C4"/>
    <w:rsid w:val="00512A15"/>
    <w:rsid w:val="00512CD2"/>
    <w:rsid w:val="00513111"/>
    <w:rsid w:val="00515154"/>
    <w:rsid w:val="00515F0E"/>
    <w:rsid w:val="00516199"/>
    <w:rsid w:val="0051646B"/>
    <w:rsid w:val="00516FEA"/>
    <w:rsid w:val="00517A71"/>
    <w:rsid w:val="005202B0"/>
    <w:rsid w:val="00520775"/>
    <w:rsid w:val="00520FE9"/>
    <w:rsid w:val="00521176"/>
    <w:rsid w:val="00521232"/>
    <w:rsid w:val="0052129F"/>
    <w:rsid w:val="00521F18"/>
    <w:rsid w:val="00524F0C"/>
    <w:rsid w:val="005252C1"/>
    <w:rsid w:val="0052573E"/>
    <w:rsid w:val="00525F1B"/>
    <w:rsid w:val="00526131"/>
    <w:rsid w:val="005275A4"/>
    <w:rsid w:val="00527933"/>
    <w:rsid w:val="00527B60"/>
    <w:rsid w:val="0053081B"/>
    <w:rsid w:val="00530CCC"/>
    <w:rsid w:val="00531B68"/>
    <w:rsid w:val="00532B51"/>
    <w:rsid w:val="00533769"/>
    <w:rsid w:val="00533E2E"/>
    <w:rsid w:val="00534249"/>
    <w:rsid w:val="00534B48"/>
    <w:rsid w:val="00535242"/>
    <w:rsid w:val="00535349"/>
    <w:rsid w:val="005363AC"/>
    <w:rsid w:val="0053653E"/>
    <w:rsid w:val="00537FEE"/>
    <w:rsid w:val="00540181"/>
    <w:rsid w:val="00540975"/>
    <w:rsid w:val="00541B33"/>
    <w:rsid w:val="00541DAF"/>
    <w:rsid w:val="0054246D"/>
    <w:rsid w:val="00542E1C"/>
    <w:rsid w:val="00542E29"/>
    <w:rsid w:val="00543179"/>
    <w:rsid w:val="00543186"/>
    <w:rsid w:val="00543678"/>
    <w:rsid w:val="00543D5A"/>
    <w:rsid w:val="005442A7"/>
    <w:rsid w:val="00544A4E"/>
    <w:rsid w:val="005450CE"/>
    <w:rsid w:val="00546FD1"/>
    <w:rsid w:val="005470D0"/>
    <w:rsid w:val="00547641"/>
    <w:rsid w:val="005507DA"/>
    <w:rsid w:val="005510D8"/>
    <w:rsid w:val="00551B79"/>
    <w:rsid w:val="0055356E"/>
    <w:rsid w:val="00553661"/>
    <w:rsid w:val="00554E0D"/>
    <w:rsid w:val="00555528"/>
    <w:rsid w:val="005574F6"/>
    <w:rsid w:val="0055757B"/>
    <w:rsid w:val="00557E40"/>
    <w:rsid w:val="00560183"/>
    <w:rsid w:val="005607FA"/>
    <w:rsid w:val="00560AFC"/>
    <w:rsid w:val="00560DAE"/>
    <w:rsid w:val="00561020"/>
    <w:rsid w:val="0056121C"/>
    <w:rsid w:val="00561362"/>
    <w:rsid w:val="00561C9B"/>
    <w:rsid w:val="00561F53"/>
    <w:rsid w:val="00562A49"/>
    <w:rsid w:val="00563716"/>
    <w:rsid w:val="00563D5B"/>
    <w:rsid w:val="00563F6D"/>
    <w:rsid w:val="00564134"/>
    <w:rsid w:val="005653E3"/>
    <w:rsid w:val="005658AB"/>
    <w:rsid w:val="00565CE4"/>
    <w:rsid w:val="00565DC7"/>
    <w:rsid w:val="00566339"/>
    <w:rsid w:val="005668C7"/>
    <w:rsid w:val="00566D15"/>
    <w:rsid w:val="00567380"/>
    <w:rsid w:val="00567C44"/>
    <w:rsid w:val="0057120B"/>
    <w:rsid w:val="00571B9F"/>
    <w:rsid w:val="00571C0A"/>
    <w:rsid w:val="00573696"/>
    <w:rsid w:val="0057420D"/>
    <w:rsid w:val="00574928"/>
    <w:rsid w:val="00574B1D"/>
    <w:rsid w:val="00575172"/>
    <w:rsid w:val="005757C8"/>
    <w:rsid w:val="00575E84"/>
    <w:rsid w:val="00575F77"/>
    <w:rsid w:val="00576D2D"/>
    <w:rsid w:val="0057705B"/>
    <w:rsid w:val="0057715B"/>
    <w:rsid w:val="00577EA4"/>
    <w:rsid w:val="005812C4"/>
    <w:rsid w:val="00581BF0"/>
    <w:rsid w:val="00582141"/>
    <w:rsid w:val="00582A32"/>
    <w:rsid w:val="005834CB"/>
    <w:rsid w:val="0058378C"/>
    <w:rsid w:val="00583DA5"/>
    <w:rsid w:val="00584397"/>
    <w:rsid w:val="00585022"/>
    <w:rsid w:val="005860FA"/>
    <w:rsid w:val="0058707E"/>
    <w:rsid w:val="00587085"/>
    <w:rsid w:val="00587A7E"/>
    <w:rsid w:val="00587EED"/>
    <w:rsid w:val="0059056C"/>
    <w:rsid w:val="00590CEF"/>
    <w:rsid w:val="00590E5D"/>
    <w:rsid w:val="00590F86"/>
    <w:rsid w:val="005914CF"/>
    <w:rsid w:val="00591EA1"/>
    <w:rsid w:val="00593014"/>
    <w:rsid w:val="005932B2"/>
    <w:rsid w:val="005932B9"/>
    <w:rsid w:val="00593D7B"/>
    <w:rsid w:val="00594BFE"/>
    <w:rsid w:val="005951A8"/>
    <w:rsid w:val="00595B8E"/>
    <w:rsid w:val="0059657E"/>
    <w:rsid w:val="005965C7"/>
    <w:rsid w:val="00597C97"/>
    <w:rsid w:val="00597DF0"/>
    <w:rsid w:val="005A0130"/>
    <w:rsid w:val="005A03A0"/>
    <w:rsid w:val="005A0573"/>
    <w:rsid w:val="005A0AAE"/>
    <w:rsid w:val="005A1E83"/>
    <w:rsid w:val="005A24CF"/>
    <w:rsid w:val="005A27AD"/>
    <w:rsid w:val="005A294C"/>
    <w:rsid w:val="005A2B0C"/>
    <w:rsid w:val="005A3715"/>
    <w:rsid w:val="005A3A65"/>
    <w:rsid w:val="005A424B"/>
    <w:rsid w:val="005A5499"/>
    <w:rsid w:val="005A56AF"/>
    <w:rsid w:val="005A5867"/>
    <w:rsid w:val="005A64E9"/>
    <w:rsid w:val="005A69AC"/>
    <w:rsid w:val="005A7CB7"/>
    <w:rsid w:val="005B0FAF"/>
    <w:rsid w:val="005B1261"/>
    <w:rsid w:val="005B15D6"/>
    <w:rsid w:val="005B1DF6"/>
    <w:rsid w:val="005B1E94"/>
    <w:rsid w:val="005B25F0"/>
    <w:rsid w:val="005B2772"/>
    <w:rsid w:val="005B2902"/>
    <w:rsid w:val="005B2B4B"/>
    <w:rsid w:val="005B32A4"/>
    <w:rsid w:val="005B36FE"/>
    <w:rsid w:val="005B4FD3"/>
    <w:rsid w:val="005B562E"/>
    <w:rsid w:val="005B5E23"/>
    <w:rsid w:val="005B6588"/>
    <w:rsid w:val="005B6EDA"/>
    <w:rsid w:val="005C0A93"/>
    <w:rsid w:val="005C2E6E"/>
    <w:rsid w:val="005C2F2B"/>
    <w:rsid w:val="005C2F62"/>
    <w:rsid w:val="005C2FA9"/>
    <w:rsid w:val="005C3011"/>
    <w:rsid w:val="005C3099"/>
    <w:rsid w:val="005C394B"/>
    <w:rsid w:val="005C4048"/>
    <w:rsid w:val="005C426D"/>
    <w:rsid w:val="005C4396"/>
    <w:rsid w:val="005C43CD"/>
    <w:rsid w:val="005C45A7"/>
    <w:rsid w:val="005C48C8"/>
    <w:rsid w:val="005C5B1A"/>
    <w:rsid w:val="005C5EE2"/>
    <w:rsid w:val="005C6829"/>
    <w:rsid w:val="005C69F8"/>
    <w:rsid w:val="005C6F11"/>
    <w:rsid w:val="005C717E"/>
    <w:rsid w:val="005C7222"/>
    <w:rsid w:val="005C750E"/>
    <w:rsid w:val="005C7D7F"/>
    <w:rsid w:val="005D07AE"/>
    <w:rsid w:val="005D116A"/>
    <w:rsid w:val="005D149E"/>
    <w:rsid w:val="005D1F6A"/>
    <w:rsid w:val="005D21EF"/>
    <w:rsid w:val="005D378A"/>
    <w:rsid w:val="005D3B91"/>
    <w:rsid w:val="005D3D7B"/>
    <w:rsid w:val="005D40F0"/>
    <w:rsid w:val="005D43A8"/>
    <w:rsid w:val="005D43AA"/>
    <w:rsid w:val="005D4436"/>
    <w:rsid w:val="005D538D"/>
    <w:rsid w:val="005D53A3"/>
    <w:rsid w:val="005D5690"/>
    <w:rsid w:val="005D5793"/>
    <w:rsid w:val="005D66E8"/>
    <w:rsid w:val="005D67B5"/>
    <w:rsid w:val="005D6F7D"/>
    <w:rsid w:val="005D6FF3"/>
    <w:rsid w:val="005D72A1"/>
    <w:rsid w:val="005E11B6"/>
    <w:rsid w:val="005E2068"/>
    <w:rsid w:val="005E2D1F"/>
    <w:rsid w:val="005E341E"/>
    <w:rsid w:val="005E3E26"/>
    <w:rsid w:val="005E5157"/>
    <w:rsid w:val="005E5CF1"/>
    <w:rsid w:val="005E6136"/>
    <w:rsid w:val="005E6CB8"/>
    <w:rsid w:val="005E7B75"/>
    <w:rsid w:val="005E7DE8"/>
    <w:rsid w:val="005F0072"/>
    <w:rsid w:val="005F0AC9"/>
    <w:rsid w:val="005F1FC5"/>
    <w:rsid w:val="005F28F8"/>
    <w:rsid w:val="005F2B4C"/>
    <w:rsid w:val="005F333F"/>
    <w:rsid w:val="005F3910"/>
    <w:rsid w:val="005F3EAC"/>
    <w:rsid w:val="005F3F85"/>
    <w:rsid w:val="005F4872"/>
    <w:rsid w:val="005F4F39"/>
    <w:rsid w:val="005F4F86"/>
    <w:rsid w:val="005F5047"/>
    <w:rsid w:val="005F5151"/>
    <w:rsid w:val="005F5707"/>
    <w:rsid w:val="005F5C40"/>
    <w:rsid w:val="005F694F"/>
    <w:rsid w:val="005F7069"/>
    <w:rsid w:val="005F74AE"/>
    <w:rsid w:val="005F7AB8"/>
    <w:rsid w:val="006004F4"/>
    <w:rsid w:val="006005B4"/>
    <w:rsid w:val="006007D0"/>
    <w:rsid w:val="00601152"/>
    <w:rsid w:val="00601416"/>
    <w:rsid w:val="006019FE"/>
    <w:rsid w:val="00601B24"/>
    <w:rsid w:val="00601B4D"/>
    <w:rsid w:val="00602046"/>
    <w:rsid w:val="006036C5"/>
    <w:rsid w:val="00603E38"/>
    <w:rsid w:val="00604E63"/>
    <w:rsid w:val="00605D86"/>
    <w:rsid w:val="00606442"/>
    <w:rsid w:val="00607FDE"/>
    <w:rsid w:val="006104F1"/>
    <w:rsid w:val="006109B6"/>
    <w:rsid w:val="00610CB7"/>
    <w:rsid w:val="00611194"/>
    <w:rsid w:val="0061135B"/>
    <w:rsid w:val="006120C8"/>
    <w:rsid w:val="00612320"/>
    <w:rsid w:val="00612894"/>
    <w:rsid w:val="00612995"/>
    <w:rsid w:val="006133DB"/>
    <w:rsid w:val="006137F1"/>
    <w:rsid w:val="0061414D"/>
    <w:rsid w:val="00614720"/>
    <w:rsid w:val="006148EC"/>
    <w:rsid w:val="00615339"/>
    <w:rsid w:val="00615894"/>
    <w:rsid w:val="0061603F"/>
    <w:rsid w:val="0061613F"/>
    <w:rsid w:val="006161A3"/>
    <w:rsid w:val="00616745"/>
    <w:rsid w:val="00616FC0"/>
    <w:rsid w:val="00616FE6"/>
    <w:rsid w:val="0061778B"/>
    <w:rsid w:val="00617AFE"/>
    <w:rsid w:val="006200E8"/>
    <w:rsid w:val="006206A9"/>
    <w:rsid w:val="0062079D"/>
    <w:rsid w:val="006207F6"/>
    <w:rsid w:val="0062181A"/>
    <w:rsid w:val="006223B6"/>
    <w:rsid w:val="00622507"/>
    <w:rsid w:val="006225C5"/>
    <w:rsid w:val="00622643"/>
    <w:rsid w:val="00623367"/>
    <w:rsid w:val="006235E7"/>
    <w:rsid w:val="006238E1"/>
    <w:rsid w:val="00624909"/>
    <w:rsid w:val="00624D22"/>
    <w:rsid w:val="00625218"/>
    <w:rsid w:val="00625B1E"/>
    <w:rsid w:val="00626029"/>
    <w:rsid w:val="00626BA8"/>
    <w:rsid w:val="00626F11"/>
    <w:rsid w:val="00627160"/>
    <w:rsid w:val="006273AD"/>
    <w:rsid w:val="0063002E"/>
    <w:rsid w:val="00630348"/>
    <w:rsid w:val="00630967"/>
    <w:rsid w:val="00630D4D"/>
    <w:rsid w:val="00631F02"/>
    <w:rsid w:val="00632005"/>
    <w:rsid w:val="00632EBB"/>
    <w:rsid w:val="00633053"/>
    <w:rsid w:val="00633C38"/>
    <w:rsid w:val="006348BC"/>
    <w:rsid w:val="006368DE"/>
    <w:rsid w:val="00636A21"/>
    <w:rsid w:val="00636A8D"/>
    <w:rsid w:val="00636D84"/>
    <w:rsid w:val="00636E25"/>
    <w:rsid w:val="00636FB1"/>
    <w:rsid w:val="00637046"/>
    <w:rsid w:val="00641A38"/>
    <w:rsid w:val="0064205D"/>
    <w:rsid w:val="006421CF"/>
    <w:rsid w:val="006423F7"/>
    <w:rsid w:val="00642CC0"/>
    <w:rsid w:val="00642F2A"/>
    <w:rsid w:val="006432E9"/>
    <w:rsid w:val="0064391A"/>
    <w:rsid w:val="00643D4B"/>
    <w:rsid w:val="0064414E"/>
    <w:rsid w:val="00644E48"/>
    <w:rsid w:val="00645BB0"/>
    <w:rsid w:val="00645E91"/>
    <w:rsid w:val="00646356"/>
    <w:rsid w:val="006465E9"/>
    <w:rsid w:val="00646A1C"/>
    <w:rsid w:val="006479F1"/>
    <w:rsid w:val="00647A2C"/>
    <w:rsid w:val="00650C78"/>
    <w:rsid w:val="00651956"/>
    <w:rsid w:val="006525D2"/>
    <w:rsid w:val="00653203"/>
    <w:rsid w:val="006533BD"/>
    <w:rsid w:val="00653E0B"/>
    <w:rsid w:val="006543DF"/>
    <w:rsid w:val="00654DB4"/>
    <w:rsid w:val="00655314"/>
    <w:rsid w:val="00655549"/>
    <w:rsid w:val="006561A2"/>
    <w:rsid w:val="006605FD"/>
    <w:rsid w:val="00660E89"/>
    <w:rsid w:val="00663E1E"/>
    <w:rsid w:val="00663FE0"/>
    <w:rsid w:val="00664723"/>
    <w:rsid w:val="00664E76"/>
    <w:rsid w:val="00665AD7"/>
    <w:rsid w:val="006664C1"/>
    <w:rsid w:val="006669BB"/>
    <w:rsid w:val="006671A9"/>
    <w:rsid w:val="00667B9E"/>
    <w:rsid w:val="00671084"/>
    <w:rsid w:val="0067167A"/>
    <w:rsid w:val="00671A84"/>
    <w:rsid w:val="00672F62"/>
    <w:rsid w:val="006735D7"/>
    <w:rsid w:val="00673B20"/>
    <w:rsid w:val="00673C6E"/>
    <w:rsid w:val="00673E41"/>
    <w:rsid w:val="006740F8"/>
    <w:rsid w:val="00674405"/>
    <w:rsid w:val="006749B7"/>
    <w:rsid w:val="006753F0"/>
    <w:rsid w:val="006760E4"/>
    <w:rsid w:val="006765E2"/>
    <w:rsid w:val="006765E6"/>
    <w:rsid w:val="006800FB"/>
    <w:rsid w:val="00680DD1"/>
    <w:rsid w:val="006814CA"/>
    <w:rsid w:val="00681A4E"/>
    <w:rsid w:val="00681DD0"/>
    <w:rsid w:val="006829A4"/>
    <w:rsid w:val="0068343C"/>
    <w:rsid w:val="00683498"/>
    <w:rsid w:val="006834AF"/>
    <w:rsid w:val="00683C5F"/>
    <w:rsid w:val="00683F5F"/>
    <w:rsid w:val="00684087"/>
    <w:rsid w:val="0068437A"/>
    <w:rsid w:val="00684FE5"/>
    <w:rsid w:val="00686341"/>
    <w:rsid w:val="00686B9F"/>
    <w:rsid w:val="006870B0"/>
    <w:rsid w:val="006870FD"/>
    <w:rsid w:val="00687B12"/>
    <w:rsid w:val="00687C28"/>
    <w:rsid w:val="0069010C"/>
    <w:rsid w:val="00690238"/>
    <w:rsid w:val="006902F9"/>
    <w:rsid w:val="00690B71"/>
    <w:rsid w:val="00691858"/>
    <w:rsid w:val="00692551"/>
    <w:rsid w:val="006931DA"/>
    <w:rsid w:val="006931F5"/>
    <w:rsid w:val="006934A2"/>
    <w:rsid w:val="00693B62"/>
    <w:rsid w:val="00693D73"/>
    <w:rsid w:val="00693DF3"/>
    <w:rsid w:val="00694157"/>
    <w:rsid w:val="00694A82"/>
    <w:rsid w:val="00694BBF"/>
    <w:rsid w:val="00696440"/>
    <w:rsid w:val="00696486"/>
    <w:rsid w:val="00696732"/>
    <w:rsid w:val="0069679D"/>
    <w:rsid w:val="00696CED"/>
    <w:rsid w:val="00696E93"/>
    <w:rsid w:val="006971C1"/>
    <w:rsid w:val="00697631"/>
    <w:rsid w:val="006978E5"/>
    <w:rsid w:val="006978FD"/>
    <w:rsid w:val="00697B85"/>
    <w:rsid w:val="00697CC3"/>
    <w:rsid w:val="006A0127"/>
    <w:rsid w:val="006A064D"/>
    <w:rsid w:val="006A0868"/>
    <w:rsid w:val="006A0CDA"/>
    <w:rsid w:val="006A1D78"/>
    <w:rsid w:val="006A32A6"/>
    <w:rsid w:val="006A3D9F"/>
    <w:rsid w:val="006A436C"/>
    <w:rsid w:val="006A4B11"/>
    <w:rsid w:val="006A5888"/>
    <w:rsid w:val="006A5C86"/>
    <w:rsid w:val="006A5CCE"/>
    <w:rsid w:val="006A66DD"/>
    <w:rsid w:val="006A7D77"/>
    <w:rsid w:val="006B0820"/>
    <w:rsid w:val="006B0E19"/>
    <w:rsid w:val="006B0E31"/>
    <w:rsid w:val="006B0FC4"/>
    <w:rsid w:val="006B1107"/>
    <w:rsid w:val="006B125D"/>
    <w:rsid w:val="006B1906"/>
    <w:rsid w:val="006B1961"/>
    <w:rsid w:val="006B1F3B"/>
    <w:rsid w:val="006B2363"/>
    <w:rsid w:val="006B2741"/>
    <w:rsid w:val="006B33EF"/>
    <w:rsid w:val="006B4356"/>
    <w:rsid w:val="006B479C"/>
    <w:rsid w:val="006B52A0"/>
    <w:rsid w:val="006B5AE7"/>
    <w:rsid w:val="006C0753"/>
    <w:rsid w:val="006C16AC"/>
    <w:rsid w:val="006C1C16"/>
    <w:rsid w:val="006C2ED3"/>
    <w:rsid w:val="006C37F7"/>
    <w:rsid w:val="006C3A4F"/>
    <w:rsid w:val="006C417C"/>
    <w:rsid w:val="006C4BFE"/>
    <w:rsid w:val="006C5F90"/>
    <w:rsid w:val="006C694D"/>
    <w:rsid w:val="006C6EC7"/>
    <w:rsid w:val="006C74C4"/>
    <w:rsid w:val="006D07C2"/>
    <w:rsid w:val="006D0A05"/>
    <w:rsid w:val="006D16BE"/>
    <w:rsid w:val="006D1AB1"/>
    <w:rsid w:val="006D2BD9"/>
    <w:rsid w:val="006D2C8B"/>
    <w:rsid w:val="006D2EAC"/>
    <w:rsid w:val="006D3210"/>
    <w:rsid w:val="006D322E"/>
    <w:rsid w:val="006D4D32"/>
    <w:rsid w:val="006D4DC8"/>
    <w:rsid w:val="006D5039"/>
    <w:rsid w:val="006D572C"/>
    <w:rsid w:val="006D57E6"/>
    <w:rsid w:val="006D59DD"/>
    <w:rsid w:val="006D635A"/>
    <w:rsid w:val="006D6503"/>
    <w:rsid w:val="006D693E"/>
    <w:rsid w:val="006D6A58"/>
    <w:rsid w:val="006D6D50"/>
    <w:rsid w:val="006D6FA6"/>
    <w:rsid w:val="006D75D0"/>
    <w:rsid w:val="006D7AD8"/>
    <w:rsid w:val="006E0622"/>
    <w:rsid w:val="006E0EE0"/>
    <w:rsid w:val="006E1008"/>
    <w:rsid w:val="006E1B82"/>
    <w:rsid w:val="006E307F"/>
    <w:rsid w:val="006E3388"/>
    <w:rsid w:val="006E3B84"/>
    <w:rsid w:val="006E3C0B"/>
    <w:rsid w:val="006E422F"/>
    <w:rsid w:val="006E4470"/>
    <w:rsid w:val="006E4A91"/>
    <w:rsid w:val="006E4D98"/>
    <w:rsid w:val="006E550B"/>
    <w:rsid w:val="006F04F5"/>
    <w:rsid w:val="006F0802"/>
    <w:rsid w:val="006F0917"/>
    <w:rsid w:val="006F1188"/>
    <w:rsid w:val="006F16A6"/>
    <w:rsid w:val="006F1CE0"/>
    <w:rsid w:val="006F22C9"/>
    <w:rsid w:val="006F2731"/>
    <w:rsid w:val="006F2ED8"/>
    <w:rsid w:val="006F333E"/>
    <w:rsid w:val="006F376E"/>
    <w:rsid w:val="006F3908"/>
    <w:rsid w:val="006F39C9"/>
    <w:rsid w:val="006F3C76"/>
    <w:rsid w:val="006F41FB"/>
    <w:rsid w:val="006F45DA"/>
    <w:rsid w:val="006F4B4F"/>
    <w:rsid w:val="006F4CF8"/>
    <w:rsid w:val="006F4E34"/>
    <w:rsid w:val="006F55C3"/>
    <w:rsid w:val="006F578C"/>
    <w:rsid w:val="006F607F"/>
    <w:rsid w:val="006F6799"/>
    <w:rsid w:val="006F790E"/>
    <w:rsid w:val="006F7B49"/>
    <w:rsid w:val="007008EA"/>
    <w:rsid w:val="007019CF"/>
    <w:rsid w:val="00701B86"/>
    <w:rsid w:val="00701E6A"/>
    <w:rsid w:val="00701F53"/>
    <w:rsid w:val="007022ED"/>
    <w:rsid w:val="00702DC6"/>
    <w:rsid w:val="007033AA"/>
    <w:rsid w:val="00703B49"/>
    <w:rsid w:val="00704041"/>
    <w:rsid w:val="00704241"/>
    <w:rsid w:val="00705088"/>
    <w:rsid w:val="0070589C"/>
    <w:rsid w:val="00705DFC"/>
    <w:rsid w:val="007074EF"/>
    <w:rsid w:val="00707C00"/>
    <w:rsid w:val="00707D05"/>
    <w:rsid w:val="007104AC"/>
    <w:rsid w:val="00710630"/>
    <w:rsid w:val="007118FB"/>
    <w:rsid w:val="00712BD2"/>
    <w:rsid w:val="00712F6C"/>
    <w:rsid w:val="00713556"/>
    <w:rsid w:val="00713B6D"/>
    <w:rsid w:val="0071492F"/>
    <w:rsid w:val="007159F0"/>
    <w:rsid w:val="00715D59"/>
    <w:rsid w:val="00715DC4"/>
    <w:rsid w:val="007164B8"/>
    <w:rsid w:val="00716AED"/>
    <w:rsid w:val="00716B5A"/>
    <w:rsid w:val="00716BD1"/>
    <w:rsid w:val="00716E61"/>
    <w:rsid w:val="007177DF"/>
    <w:rsid w:val="00717967"/>
    <w:rsid w:val="0071797A"/>
    <w:rsid w:val="00717F66"/>
    <w:rsid w:val="00720F54"/>
    <w:rsid w:val="0072168F"/>
    <w:rsid w:val="007216B8"/>
    <w:rsid w:val="007216CD"/>
    <w:rsid w:val="007219C2"/>
    <w:rsid w:val="00721EAE"/>
    <w:rsid w:val="00721F04"/>
    <w:rsid w:val="00721FE2"/>
    <w:rsid w:val="0072203B"/>
    <w:rsid w:val="007220AE"/>
    <w:rsid w:val="00723575"/>
    <w:rsid w:val="00723A76"/>
    <w:rsid w:val="007242A4"/>
    <w:rsid w:val="0072437F"/>
    <w:rsid w:val="00724F99"/>
    <w:rsid w:val="00725D24"/>
    <w:rsid w:val="00726F6C"/>
    <w:rsid w:val="007276DF"/>
    <w:rsid w:val="00727B8E"/>
    <w:rsid w:val="00727F55"/>
    <w:rsid w:val="00730257"/>
    <w:rsid w:val="00730754"/>
    <w:rsid w:val="0073095E"/>
    <w:rsid w:val="00730C21"/>
    <w:rsid w:val="00730DFE"/>
    <w:rsid w:val="00731A65"/>
    <w:rsid w:val="00732022"/>
    <w:rsid w:val="00732559"/>
    <w:rsid w:val="007328F0"/>
    <w:rsid w:val="00732E8E"/>
    <w:rsid w:val="0073305F"/>
    <w:rsid w:val="007335C4"/>
    <w:rsid w:val="00733634"/>
    <w:rsid w:val="00733763"/>
    <w:rsid w:val="00734085"/>
    <w:rsid w:val="00734660"/>
    <w:rsid w:val="00734800"/>
    <w:rsid w:val="00734A55"/>
    <w:rsid w:val="00734EA4"/>
    <w:rsid w:val="00734EA8"/>
    <w:rsid w:val="007358EB"/>
    <w:rsid w:val="00735F18"/>
    <w:rsid w:val="0073677C"/>
    <w:rsid w:val="00736CB4"/>
    <w:rsid w:val="0073702E"/>
    <w:rsid w:val="0073714B"/>
    <w:rsid w:val="0073743F"/>
    <w:rsid w:val="007376E3"/>
    <w:rsid w:val="0073793B"/>
    <w:rsid w:val="00737C97"/>
    <w:rsid w:val="00737E84"/>
    <w:rsid w:val="00737F48"/>
    <w:rsid w:val="00740404"/>
    <w:rsid w:val="00740A91"/>
    <w:rsid w:val="0074102A"/>
    <w:rsid w:val="007427FA"/>
    <w:rsid w:val="00742D20"/>
    <w:rsid w:val="00743436"/>
    <w:rsid w:val="00743878"/>
    <w:rsid w:val="00743AEB"/>
    <w:rsid w:val="00744CAC"/>
    <w:rsid w:val="00744E1A"/>
    <w:rsid w:val="007450AD"/>
    <w:rsid w:val="00745177"/>
    <w:rsid w:val="0074613A"/>
    <w:rsid w:val="007464C7"/>
    <w:rsid w:val="00747618"/>
    <w:rsid w:val="00747761"/>
    <w:rsid w:val="00747EF1"/>
    <w:rsid w:val="0075010B"/>
    <w:rsid w:val="00750DD7"/>
    <w:rsid w:val="00750F1E"/>
    <w:rsid w:val="007518E2"/>
    <w:rsid w:val="00752977"/>
    <w:rsid w:val="0075297D"/>
    <w:rsid w:val="00753386"/>
    <w:rsid w:val="00753681"/>
    <w:rsid w:val="00753E0F"/>
    <w:rsid w:val="0075438E"/>
    <w:rsid w:val="0075439C"/>
    <w:rsid w:val="00754771"/>
    <w:rsid w:val="00755049"/>
    <w:rsid w:val="007550AC"/>
    <w:rsid w:val="00755205"/>
    <w:rsid w:val="00755595"/>
    <w:rsid w:val="00755E59"/>
    <w:rsid w:val="00756DB3"/>
    <w:rsid w:val="00756F36"/>
    <w:rsid w:val="00756F7A"/>
    <w:rsid w:val="00757600"/>
    <w:rsid w:val="00757978"/>
    <w:rsid w:val="00757D8F"/>
    <w:rsid w:val="00757F6D"/>
    <w:rsid w:val="007601B2"/>
    <w:rsid w:val="007601ED"/>
    <w:rsid w:val="00760935"/>
    <w:rsid w:val="00760C66"/>
    <w:rsid w:val="00762CB3"/>
    <w:rsid w:val="007636C8"/>
    <w:rsid w:val="0076415C"/>
    <w:rsid w:val="00764164"/>
    <w:rsid w:val="007642C9"/>
    <w:rsid w:val="00764481"/>
    <w:rsid w:val="00764494"/>
    <w:rsid w:val="00765506"/>
    <w:rsid w:val="007656FE"/>
    <w:rsid w:val="0076570B"/>
    <w:rsid w:val="007671CD"/>
    <w:rsid w:val="00767D89"/>
    <w:rsid w:val="00767DE5"/>
    <w:rsid w:val="007707B8"/>
    <w:rsid w:val="007709F0"/>
    <w:rsid w:val="00770D5A"/>
    <w:rsid w:val="00771C14"/>
    <w:rsid w:val="00772263"/>
    <w:rsid w:val="007730E2"/>
    <w:rsid w:val="00773990"/>
    <w:rsid w:val="00773CD5"/>
    <w:rsid w:val="00774E0E"/>
    <w:rsid w:val="007752D8"/>
    <w:rsid w:val="007757C2"/>
    <w:rsid w:val="00775D90"/>
    <w:rsid w:val="00775E7E"/>
    <w:rsid w:val="00776070"/>
    <w:rsid w:val="00776112"/>
    <w:rsid w:val="0077630A"/>
    <w:rsid w:val="00776DA8"/>
    <w:rsid w:val="00776E01"/>
    <w:rsid w:val="00780502"/>
    <w:rsid w:val="007808BD"/>
    <w:rsid w:val="0078117C"/>
    <w:rsid w:val="0078153C"/>
    <w:rsid w:val="00781753"/>
    <w:rsid w:val="00781C2E"/>
    <w:rsid w:val="00782528"/>
    <w:rsid w:val="0078267C"/>
    <w:rsid w:val="007830CB"/>
    <w:rsid w:val="00783117"/>
    <w:rsid w:val="007833E4"/>
    <w:rsid w:val="007834E3"/>
    <w:rsid w:val="00783734"/>
    <w:rsid w:val="00783B9D"/>
    <w:rsid w:val="00784ACB"/>
    <w:rsid w:val="00785C73"/>
    <w:rsid w:val="0078644C"/>
    <w:rsid w:val="00787CD5"/>
    <w:rsid w:val="00787DB7"/>
    <w:rsid w:val="007905E0"/>
    <w:rsid w:val="007905F6"/>
    <w:rsid w:val="007906A5"/>
    <w:rsid w:val="00790ABC"/>
    <w:rsid w:val="00790AD2"/>
    <w:rsid w:val="00790F32"/>
    <w:rsid w:val="00790F69"/>
    <w:rsid w:val="007934A1"/>
    <w:rsid w:val="00793F36"/>
    <w:rsid w:val="00794017"/>
    <w:rsid w:val="00794BD4"/>
    <w:rsid w:val="00795C31"/>
    <w:rsid w:val="00796084"/>
    <w:rsid w:val="0079633C"/>
    <w:rsid w:val="00796793"/>
    <w:rsid w:val="00796DFE"/>
    <w:rsid w:val="00797ACD"/>
    <w:rsid w:val="007A008D"/>
    <w:rsid w:val="007A0AE9"/>
    <w:rsid w:val="007A112C"/>
    <w:rsid w:val="007A160D"/>
    <w:rsid w:val="007A1CA4"/>
    <w:rsid w:val="007A27BB"/>
    <w:rsid w:val="007A29A3"/>
    <w:rsid w:val="007A309D"/>
    <w:rsid w:val="007A4A54"/>
    <w:rsid w:val="007A4BE2"/>
    <w:rsid w:val="007A50A0"/>
    <w:rsid w:val="007A61DC"/>
    <w:rsid w:val="007A6A8C"/>
    <w:rsid w:val="007B017C"/>
    <w:rsid w:val="007B0CD4"/>
    <w:rsid w:val="007B120F"/>
    <w:rsid w:val="007B1576"/>
    <w:rsid w:val="007B1D65"/>
    <w:rsid w:val="007B1E2C"/>
    <w:rsid w:val="007B2155"/>
    <w:rsid w:val="007B2177"/>
    <w:rsid w:val="007B234A"/>
    <w:rsid w:val="007B43BB"/>
    <w:rsid w:val="007B4A9B"/>
    <w:rsid w:val="007B4E5D"/>
    <w:rsid w:val="007B52F9"/>
    <w:rsid w:val="007B5785"/>
    <w:rsid w:val="007B61AA"/>
    <w:rsid w:val="007B7108"/>
    <w:rsid w:val="007B76EA"/>
    <w:rsid w:val="007B7B45"/>
    <w:rsid w:val="007B7CC3"/>
    <w:rsid w:val="007C06AB"/>
    <w:rsid w:val="007C094B"/>
    <w:rsid w:val="007C0CE3"/>
    <w:rsid w:val="007C1676"/>
    <w:rsid w:val="007C2315"/>
    <w:rsid w:val="007C26FF"/>
    <w:rsid w:val="007C288E"/>
    <w:rsid w:val="007C3251"/>
    <w:rsid w:val="007C3356"/>
    <w:rsid w:val="007C3FA3"/>
    <w:rsid w:val="007C49A4"/>
    <w:rsid w:val="007C5F71"/>
    <w:rsid w:val="007C68E5"/>
    <w:rsid w:val="007C6DCB"/>
    <w:rsid w:val="007C73D8"/>
    <w:rsid w:val="007C7445"/>
    <w:rsid w:val="007D0003"/>
    <w:rsid w:val="007D05C7"/>
    <w:rsid w:val="007D08F0"/>
    <w:rsid w:val="007D0AB4"/>
    <w:rsid w:val="007D0E3B"/>
    <w:rsid w:val="007D0F54"/>
    <w:rsid w:val="007D129A"/>
    <w:rsid w:val="007D24CB"/>
    <w:rsid w:val="007D2F74"/>
    <w:rsid w:val="007D34C7"/>
    <w:rsid w:val="007D4DFE"/>
    <w:rsid w:val="007D524A"/>
    <w:rsid w:val="007D548E"/>
    <w:rsid w:val="007D6222"/>
    <w:rsid w:val="007D68E9"/>
    <w:rsid w:val="007D6EB5"/>
    <w:rsid w:val="007D6EBE"/>
    <w:rsid w:val="007D7FF2"/>
    <w:rsid w:val="007E0135"/>
    <w:rsid w:val="007E09AE"/>
    <w:rsid w:val="007E1116"/>
    <w:rsid w:val="007E1DF1"/>
    <w:rsid w:val="007E2A6B"/>
    <w:rsid w:val="007E3597"/>
    <w:rsid w:val="007E4366"/>
    <w:rsid w:val="007E4E6B"/>
    <w:rsid w:val="007E5A1A"/>
    <w:rsid w:val="007E5A26"/>
    <w:rsid w:val="007E5ACF"/>
    <w:rsid w:val="007E6285"/>
    <w:rsid w:val="007E7E58"/>
    <w:rsid w:val="007F07E5"/>
    <w:rsid w:val="007F133F"/>
    <w:rsid w:val="007F1BE6"/>
    <w:rsid w:val="007F3807"/>
    <w:rsid w:val="007F3B6F"/>
    <w:rsid w:val="007F4037"/>
    <w:rsid w:val="007F4096"/>
    <w:rsid w:val="007F4527"/>
    <w:rsid w:val="007F4C00"/>
    <w:rsid w:val="007F4C8D"/>
    <w:rsid w:val="007F6010"/>
    <w:rsid w:val="007F6A7F"/>
    <w:rsid w:val="007F70F9"/>
    <w:rsid w:val="007F7325"/>
    <w:rsid w:val="007F7D41"/>
    <w:rsid w:val="0080036C"/>
    <w:rsid w:val="008006DF"/>
    <w:rsid w:val="008007A5"/>
    <w:rsid w:val="0080092A"/>
    <w:rsid w:val="00800D62"/>
    <w:rsid w:val="00801EAF"/>
    <w:rsid w:val="008042B8"/>
    <w:rsid w:val="00804518"/>
    <w:rsid w:val="00804A8D"/>
    <w:rsid w:val="0080512A"/>
    <w:rsid w:val="00805235"/>
    <w:rsid w:val="008066AD"/>
    <w:rsid w:val="008066D8"/>
    <w:rsid w:val="00806B94"/>
    <w:rsid w:val="00806C59"/>
    <w:rsid w:val="008070F2"/>
    <w:rsid w:val="00807290"/>
    <w:rsid w:val="008072CC"/>
    <w:rsid w:val="008072D4"/>
    <w:rsid w:val="00807853"/>
    <w:rsid w:val="0080787F"/>
    <w:rsid w:val="00810B23"/>
    <w:rsid w:val="00811042"/>
    <w:rsid w:val="0081144E"/>
    <w:rsid w:val="00812E99"/>
    <w:rsid w:val="008133C2"/>
    <w:rsid w:val="00813961"/>
    <w:rsid w:val="0081442A"/>
    <w:rsid w:val="008150D2"/>
    <w:rsid w:val="00815C5E"/>
    <w:rsid w:val="008164AD"/>
    <w:rsid w:val="00816825"/>
    <w:rsid w:val="00816CA5"/>
    <w:rsid w:val="00816F01"/>
    <w:rsid w:val="008177A5"/>
    <w:rsid w:val="00817F3F"/>
    <w:rsid w:val="00820496"/>
    <w:rsid w:val="00820550"/>
    <w:rsid w:val="00820CD2"/>
    <w:rsid w:val="00820EDF"/>
    <w:rsid w:val="00823787"/>
    <w:rsid w:val="0082389F"/>
    <w:rsid w:val="008238C3"/>
    <w:rsid w:val="00823993"/>
    <w:rsid w:val="00823E1A"/>
    <w:rsid w:val="00824109"/>
    <w:rsid w:val="00824383"/>
    <w:rsid w:val="00824A9D"/>
    <w:rsid w:val="00824F25"/>
    <w:rsid w:val="008254B0"/>
    <w:rsid w:val="0082568D"/>
    <w:rsid w:val="00826163"/>
    <w:rsid w:val="00826362"/>
    <w:rsid w:val="00826A81"/>
    <w:rsid w:val="00826CB6"/>
    <w:rsid w:val="00826F3F"/>
    <w:rsid w:val="0082720A"/>
    <w:rsid w:val="0082752A"/>
    <w:rsid w:val="0083063D"/>
    <w:rsid w:val="00830BBC"/>
    <w:rsid w:val="00830BD6"/>
    <w:rsid w:val="00830C89"/>
    <w:rsid w:val="00830DE7"/>
    <w:rsid w:val="00831815"/>
    <w:rsid w:val="0083196F"/>
    <w:rsid w:val="008320BD"/>
    <w:rsid w:val="00832270"/>
    <w:rsid w:val="00832A25"/>
    <w:rsid w:val="008331DB"/>
    <w:rsid w:val="008333F9"/>
    <w:rsid w:val="008336BA"/>
    <w:rsid w:val="00833B8B"/>
    <w:rsid w:val="00833EF1"/>
    <w:rsid w:val="00834625"/>
    <w:rsid w:val="008352B7"/>
    <w:rsid w:val="008356F0"/>
    <w:rsid w:val="00835A0D"/>
    <w:rsid w:val="00835E20"/>
    <w:rsid w:val="00836FE4"/>
    <w:rsid w:val="00837D5A"/>
    <w:rsid w:val="00837E6E"/>
    <w:rsid w:val="00840141"/>
    <w:rsid w:val="008406E7"/>
    <w:rsid w:val="00840708"/>
    <w:rsid w:val="00840C7F"/>
    <w:rsid w:val="008413F9"/>
    <w:rsid w:val="00841BCF"/>
    <w:rsid w:val="00841F9B"/>
    <w:rsid w:val="0084368C"/>
    <w:rsid w:val="0084470A"/>
    <w:rsid w:val="00844AF0"/>
    <w:rsid w:val="008454B7"/>
    <w:rsid w:val="00846AB9"/>
    <w:rsid w:val="00846C21"/>
    <w:rsid w:val="00847C6A"/>
    <w:rsid w:val="00850995"/>
    <w:rsid w:val="00850BC2"/>
    <w:rsid w:val="00850D3E"/>
    <w:rsid w:val="00851AF1"/>
    <w:rsid w:val="00852752"/>
    <w:rsid w:val="00853C20"/>
    <w:rsid w:val="0085407D"/>
    <w:rsid w:val="00854596"/>
    <w:rsid w:val="0085501B"/>
    <w:rsid w:val="00855458"/>
    <w:rsid w:val="008556B3"/>
    <w:rsid w:val="00856BCB"/>
    <w:rsid w:val="00860419"/>
    <w:rsid w:val="00860C51"/>
    <w:rsid w:val="00860FFF"/>
    <w:rsid w:val="0086133D"/>
    <w:rsid w:val="00862287"/>
    <w:rsid w:val="00863161"/>
    <w:rsid w:val="00863607"/>
    <w:rsid w:val="0086382C"/>
    <w:rsid w:val="00863CC7"/>
    <w:rsid w:val="00863D26"/>
    <w:rsid w:val="00864193"/>
    <w:rsid w:val="00864D6B"/>
    <w:rsid w:val="00864D7F"/>
    <w:rsid w:val="00864F8C"/>
    <w:rsid w:val="00865832"/>
    <w:rsid w:val="00865F41"/>
    <w:rsid w:val="00867BC4"/>
    <w:rsid w:val="00870410"/>
    <w:rsid w:val="008706AB"/>
    <w:rsid w:val="00870F28"/>
    <w:rsid w:val="008713F6"/>
    <w:rsid w:val="00872704"/>
    <w:rsid w:val="008729EA"/>
    <w:rsid w:val="00872FC5"/>
    <w:rsid w:val="00873F58"/>
    <w:rsid w:val="008745E4"/>
    <w:rsid w:val="00874632"/>
    <w:rsid w:val="0087604E"/>
    <w:rsid w:val="00876222"/>
    <w:rsid w:val="008774DD"/>
    <w:rsid w:val="00877653"/>
    <w:rsid w:val="00877825"/>
    <w:rsid w:val="00877CA4"/>
    <w:rsid w:val="0088056A"/>
    <w:rsid w:val="0088092C"/>
    <w:rsid w:val="0088099A"/>
    <w:rsid w:val="008815E2"/>
    <w:rsid w:val="00881B6A"/>
    <w:rsid w:val="00881C84"/>
    <w:rsid w:val="008824DD"/>
    <w:rsid w:val="00882EDA"/>
    <w:rsid w:val="0088335F"/>
    <w:rsid w:val="008837C6"/>
    <w:rsid w:val="00883B75"/>
    <w:rsid w:val="00883F52"/>
    <w:rsid w:val="00884439"/>
    <w:rsid w:val="00886FF8"/>
    <w:rsid w:val="008874BC"/>
    <w:rsid w:val="00887542"/>
    <w:rsid w:val="00890038"/>
    <w:rsid w:val="008905BE"/>
    <w:rsid w:val="00890767"/>
    <w:rsid w:val="00892042"/>
    <w:rsid w:val="00892520"/>
    <w:rsid w:val="0089305E"/>
    <w:rsid w:val="00893BCD"/>
    <w:rsid w:val="008942E8"/>
    <w:rsid w:val="008943C2"/>
    <w:rsid w:val="0089488B"/>
    <w:rsid w:val="00894B09"/>
    <w:rsid w:val="00894F9A"/>
    <w:rsid w:val="008964B1"/>
    <w:rsid w:val="008968A2"/>
    <w:rsid w:val="008969AA"/>
    <w:rsid w:val="00896F38"/>
    <w:rsid w:val="008970F7"/>
    <w:rsid w:val="00897E0B"/>
    <w:rsid w:val="008A035E"/>
    <w:rsid w:val="008A0583"/>
    <w:rsid w:val="008A0D06"/>
    <w:rsid w:val="008A0D23"/>
    <w:rsid w:val="008A2403"/>
    <w:rsid w:val="008A28EB"/>
    <w:rsid w:val="008A305D"/>
    <w:rsid w:val="008A31D1"/>
    <w:rsid w:val="008A3394"/>
    <w:rsid w:val="008A4572"/>
    <w:rsid w:val="008A5ED1"/>
    <w:rsid w:val="008A6B1F"/>
    <w:rsid w:val="008A6F0C"/>
    <w:rsid w:val="008A72DC"/>
    <w:rsid w:val="008A7538"/>
    <w:rsid w:val="008B0482"/>
    <w:rsid w:val="008B1473"/>
    <w:rsid w:val="008B16E1"/>
    <w:rsid w:val="008B377E"/>
    <w:rsid w:val="008B4396"/>
    <w:rsid w:val="008B47B7"/>
    <w:rsid w:val="008B556F"/>
    <w:rsid w:val="008B563E"/>
    <w:rsid w:val="008B56E7"/>
    <w:rsid w:val="008B58DF"/>
    <w:rsid w:val="008B62BF"/>
    <w:rsid w:val="008B665D"/>
    <w:rsid w:val="008B6C70"/>
    <w:rsid w:val="008B7448"/>
    <w:rsid w:val="008B75FA"/>
    <w:rsid w:val="008B7882"/>
    <w:rsid w:val="008C1273"/>
    <w:rsid w:val="008C1E42"/>
    <w:rsid w:val="008C1EBD"/>
    <w:rsid w:val="008C2314"/>
    <w:rsid w:val="008C2347"/>
    <w:rsid w:val="008C34DB"/>
    <w:rsid w:val="008C3595"/>
    <w:rsid w:val="008C3C54"/>
    <w:rsid w:val="008C3DB4"/>
    <w:rsid w:val="008C3E4F"/>
    <w:rsid w:val="008C4030"/>
    <w:rsid w:val="008C4174"/>
    <w:rsid w:val="008C4205"/>
    <w:rsid w:val="008C5071"/>
    <w:rsid w:val="008C581E"/>
    <w:rsid w:val="008C59B2"/>
    <w:rsid w:val="008C5EC4"/>
    <w:rsid w:val="008C65D9"/>
    <w:rsid w:val="008C72C8"/>
    <w:rsid w:val="008C7506"/>
    <w:rsid w:val="008D02CA"/>
    <w:rsid w:val="008D0AF4"/>
    <w:rsid w:val="008D0B6A"/>
    <w:rsid w:val="008D0CF3"/>
    <w:rsid w:val="008D0E87"/>
    <w:rsid w:val="008D19A2"/>
    <w:rsid w:val="008D2276"/>
    <w:rsid w:val="008D2B7E"/>
    <w:rsid w:val="008D34D7"/>
    <w:rsid w:val="008D4019"/>
    <w:rsid w:val="008D4BF7"/>
    <w:rsid w:val="008D585C"/>
    <w:rsid w:val="008D5A2D"/>
    <w:rsid w:val="008D6281"/>
    <w:rsid w:val="008D635C"/>
    <w:rsid w:val="008D6794"/>
    <w:rsid w:val="008D7031"/>
    <w:rsid w:val="008D730F"/>
    <w:rsid w:val="008D7E77"/>
    <w:rsid w:val="008E02E4"/>
    <w:rsid w:val="008E0EA8"/>
    <w:rsid w:val="008E191D"/>
    <w:rsid w:val="008E2279"/>
    <w:rsid w:val="008E2491"/>
    <w:rsid w:val="008E2589"/>
    <w:rsid w:val="008E26EF"/>
    <w:rsid w:val="008E2996"/>
    <w:rsid w:val="008E2CBF"/>
    <w:rsid w:val="008E341B"/>
    <w:rsid w:val="008E3609"/>
    <w:rsid w:val="008E3FAB"/>
    <w:rsid w:val="008E4008"/>
    <w:rsid w:val="008E4B04"/>
    <w:rsid w:val="008E5809"/>
    <w:rsid w:val="008E632B"/>
    <w:rsid w:val="008E633D"/>
    <w:rsid w:val="008E72C9"/>
    <w:rsid w:val="008E73EE"/>
    <w:rsid w:val="008E7A8A"/>
    <w:rsid w:val="008E7DE2"/>
    <w:rsid w:val="008E7F31"/>
    <w:rsid w:val="008F1151"/>
    <w:rsid w:val="008F16EB"/>
    <w:rsid w:val="008F1835"/>
    <w:rsid w:val="008F1A56"/>
    <w:rsid w:val="008F1B4A"/>
    <w:rsid w:val="008F1E30"/>
    <w:rsid w:val="008F28F0"/>
    <w:rsid w:val="008F29D5"/>
    <w:rsid w:val="008F3760"/>
    <w:rsid w:val="008F3863"/>
    <w:rsid w:val="008F3D88"/>
    <w:rsid w:val="008F4339"/>
    <w:rsid w:val="008F4376"/>
    <w:rsid w:val="008F4E5D"/>
    <w:rsid w:val="008F4F6C"/>
    <w:rsid w:val="008F50DA"/>
    <w:rsid w:val="008F50E4"/>
    <w:rsid w:val="008F63F8"/>
    <w:rsid w:val="008F7085"/>
    <w:rsid w:val="008F7794"/>
    <w:rsid w:val="00900E0C"/>
    <w:rsid w:val="009013BD"/>
    <w:rsid w:val="00901405"/>
    <w:rsid w:val="00901E23"/>
    <w:rsid w:val="009020DD"/>
    <w:rsid w:val="00903085"/>
    <w:rsid w:val="00903926"/>
    <w:rsid w:val="0090418D"/>
    <w:rsid w:val="00905AC3"/>
    <w:rsid w:val="00905E0F"/>
    <w:rsid w:val="00906405"/>
    <w:rsid w:val="00906D13"/>
    <w:rsid w:val="009078F8"/>
    <w:rsid w:val="00907BC6"/>
    <w:rsid w:val="00910695"/>
    <w:rsid w:val="00910DDF"/>
    <w:rsid w:val="00910F32"/>
    <w:rsid w:val="00911310"/>
    <w:rsid w:val="00911480"/>
    <w:rsid w:val="0091180C"/>
    <w:rsid w:val="00911D79"/>
    <w:rsid w:val="009120F8"/>
    <w:rsid w:val="009125E9"/>
    <w:rsid w:val="00912CEA"/>
    <w:rsid w:val="009134F7"/>
    <w:rsid w:val="009139BA"/>
    <w:rsid w:val="00913EF9"/>
    <w:rsid w:val="00914D99"/>
    <w:rsid w:val="00914DA9"/>
    <w:rsid w:val="00915781"/>
    <w:rsid w:val="009163E5"/>
    <w:rsid w:val="00916FB7"/>
    <w:rsid w:val="0091705E"/>
    <w:rsid w:val="00920404"/>
    <w:rsid w:val="00921830"/>
    <w:rsid w:val="00921C9E"/>
    <w:rsid w:val="00922262"/>
    <w:rsid w:val="009229D9"/>
    <w:rsid w:val="009230E9"/>
    <w:rsid w:val="009240B6"/>
    <w:rsid w:val="00924856"/>
    <w:rsid w:val="00925D8B"/>
    <w:rsid w:val="00926D3C"/>
    <w:rsid w:val="00930436"/>
    <w:rsid w:val="00930654"/>
    <w:rsid w:val="00931213"/>
    <w:rsid w:val="00931812"/>
    <w:rsid w:val="00931A9F"/>
    <w:rsid w:val="00931D03"/>
    <w:rsid w:val="00931E2E"/>
    <w:rsid w:val="00932026"/>
    <w:rsid w:val="00932D90"/>
    <w:rsid w:val="0093323E"/>
    <w:rsid w:val="00933A5E"/>
    <w:rsid w:val="00933F38"/>
    <w:rsid w:val="009348A2"/>
    <w:rsid w:val="00934F0F"/>
    <w:rsid w:val="00935233"/>
    <w:rsid w:val="009364BC"/>
    <w:rsid w:val="00936742"/>
    <w:rsid w:val="00940638"/>
    <w:rsid w:val="00940B06"/>
    <w:rsid w:val="00940C53"/>
    <w:rsid w:val="009416C7"/>
    <w:rsid w:val="00941732"/>
    <w:rsid w:val="00941A2F"/>
    <w:rsid w:val="00942198"/>
    <w:rsid w:val="00942B45"/>
    <w:rsid w:val="00942FAB"/>
    <w:rsid w:val="009443D1"/>
    <w:rsid w:val="009444EA"/>
    <w:rsid w:val="00945298"/>
    <w:rsid w:val="00945656"/>
    <w:rsid w:val="0094582B"/>
    <w:rsid w:val="00946A29"/>
    <w:rsid w:val="00946AF2"/>
    <w:rsid w:val="00946CF4"/>
    <w:rsid w:val="00946F94"/>
    <w:rsid w:val="00947BF8"/>
    <w:rsid w:val="00950780"/>
    <w:rsid w:val="00950A52"/>
    <w:rsid w:val="00950BE6"/>
    <w:rsid w:val="00954655"/>
    <w:rsid w:val="00954808"/>
    <w:rsid w:val="00954905"/>
    <w:rsid w:val="00955164"/>
    <w:rsid w:val="00955503"/>
    <w:rsid w:val="00955CB7"/>
    <w:rsid w:val="00955E1E"/>
    <w:rsid w:val="00955FB0"/>
    <w:rsid w:val="009560EF"/>
    <w:rsid w:val="0095643F"/>
    <w:rsid w:val="00956C3F"/>
    <w:rsid w:val="009575FA"/>
    <w:rsid w:val="00960182"/>
    <w:rsid w:val="009603DA"/>
    <w:rsid w:val="0096093D"/>
    <w:rsid w:val="00960A3D"/>
    <w:rsid w:val="00960A4E"/>
    <w:rsid w:val="00960F9C"/>
    <w:rsid w:val="00961363"/>
    <w:rsid w:val="009615D8"/>
    <w:rsid w:val="0096168A"/>
    <w:rsid w:val="00961761"/>
    <w:rsid w:val="00962A5B"/>
    <w:rsid w:val="009632C7"/>
    <w:rsid w:val="009635AD"/>
    <w:rsid w:val="0096427A"/>
    <w:rsid w:val="0096562C"/>
    <w:rsid w:val="00965766"/>
    <w:rsid w:val="0096639F"/>
    <w:rsid w:val="0096676E"/>
    <w:rsid w:val="00967C75"/>
    <w:rsid w:val="009709B1"/>
    <w:rsid w:val="00970A9D"/>
    <w:rsid w:val="00971157"/>
    <w:rsid w:val="00971389"/>
    <w:rsid w:val="00972E8E"/>
    <w:rsid w:val="00973914"/>
    <w:rsid w:val="00973985"/>
    <w:rsid w:val="00974CC2"/>
    <w:rsid w:val="00974E2E"/>
    <w:rsid w:val="00975FE4"/>
    <w:rsid w:val="0097622F"/>
    <w:rsid w:val="00976967"/>
    <w:rsid w:val="00977696"/>
    <w:rsid w:val="00981622"/>
    <w:rsid w:val="00981E45"/>
    <w:rsid w:val="0098226D"/>
    <w:rsid w:val="00982CDE"/>
    <w:rsid w:val="00982E1F"/>
    <w:rsid w:val="00983E49"/>
    <w:rsid w:val="00984985"/>
    <w:rsid w:val="00985F23"/>
    <w:rsid w:val="00986253"/>
    <w:rsid w:val="009863B6"/>
    <w:rsid w:val="00986848"/>
    <w:rsid w:val="00987878"/>
    <w:rsid w:val="009878AE"/>
    <w:rsid w:val="00990CD8"/>
    <w:rsid w:val="00990FF6"/>
    <w:rsid w:val="0099146F"/>
    <w:rsid w:val="009931EC"/>
    <w:rsid w:val="0099349C"/>
    <w:rsid w:val="009935A4"/>
    <w:rsid w:val="009944B6"/>
    <w:rsid w:val="0099481F"/>
    <w:rsid w:val="00994BB1"/>
    <w:rsid w:val="00995483"/>
    <w:rsid w:val="0099579F"/>
    <w:rsid w:val="00995961"/>
    <w:rsid w:val="00995EA9"/>
    <w:rsid w:val="00996049"/>
    <w:rsid w:val="00996832"/>
    <w:rsid w:val="009976DE"/>
    <w:rsid w:val="00997FBB"/>
    <w:rsid w:val="009A008E"/>
    <w:rsid w:val="009A0F9F"/>
    <w:rsid w:val="009A12F2"/>
    <w:rsid w:val="009A1444"/>
    <w:rsid w:val="009A1674"/>
    <w:rsid w:val="009A1B97"/>
    <w:rsid w:val="009A1EA8"/>
    <w:rsid w:val="009A2953"/>
    <w:rsid w:val="009A2AB1"/>
    <w:rsid w:val="009A2C5B"/>
    <w:rsid w:val="009A2D2D"/>
    <w:rsid w:val="009A2ED0"/>
    <w:rsid w:val="009A39E7"/>
    <w:rsid w:val="009A3E49"/>
    <w:rsid w:val="009A3F86"/>
    <w:rsid w:val="009A5BCA"/>
    <w:rsid w:val="009A5E28"/>
    <w:rsid w:val="009A7AA8"/>
    <w:rsid w:val="009A7B1C"/>
    <w:rsid w:val="009B0546"/>
    <w:rsid w:val="009B07B5"/>
    <w:rsid w:val="009B0BC3"/>
    <w:rsid w:val="009B198B"/>
    <w:rsid w:val="009B1AB2"/>
    <w:rsid w:val="009B1F86"/>
    <w:rsid w:val="009B28B2"/>
    <w:rsid w:val="009B293F"/>
    <w:rsid w:val="009B2B92"/>
    <w:rsid w:val="009B3403"/>
    <w:rsid w:val="009B42B9"/>
    <w:rsid w:val="009B4527"/>
    <w:rsid w:val="009B4827"/>
    <w:rsid w:val="009B4BB9"/>
    <w:rsid w:val="009B5622"/>
    <w:rsid w:val="009B5B49"/>
    <w:rsid w:val="009B6053"/>
    <w:rsid w:val="009B60BA"/>
    <w:rsid w:val="009B69AC"/>
    <w:rsid w:val="009B6AC8"/>
    <w:rsid w:val="009B76B5"/>
    <w:rsid w:val="009B7CDA"/>
    <w:rsid w:val="009B7EA1"/>
    <w:rsid w:val="009B7EEB"/>
    <w:rsid w:val="009C0127"/>
    <w:rsid w:val="009C0AF3"/>
    <w:rsid w:val="009C1408"/>
    <w:rsid w:val="009C225E"/>
    <w:rsid w:val="009C22FF"/>
    <w:rsid w:val="009C2F4E"/>
    <w:rsid w:val="009C2F56"/>
    <w:rsid w:val="009C411C"/>
    <w:rsid w:val="009C4377"/>
    <w:rsid w:val="009C4527"/>
    <w:rsid w:val="009C4CB1"/>
    <w:rsid w:val="009C55C0"/>
    <w:rsid w:val="009C60E9"/>
    <w:rsid w:val="009C671D"/>
    <w:rsid w:val="009C6803"/>
    <w:rsid w:val="009C6930"/>
    <w:rsid w:val="009C7287"/>
    <w:rsid w:val="009D0028"/>
    <w:rsid w:val="009D00B9"/>
    <w:rsid w:val="009D04F7"/>
    <w:rsid w:val="009D0D10"/>
    <w:rsid w:val="009D1178"/>
    <w:rsid w:val="009D188A"/>
    <w:rsid w:val="009D1A03"/>
    <w:rsid w:val="009D2172"/>
    <w:rsid w:val="009D2274"/>
    <w:rsid w:val="009D2EE4"/>
    <w:rsid w:val="009D364C"/>
    <w:rsid w:val="009D37B3"/>
    <w:rsid w:val="009D37FE"/>
    <w:rsid w:val="009D4262"/>
    <w:rsid w:val="009D5C87"/>
    <w:rsid w:val="009D6B43"/>
    <w:rsid w:val="009D74F8"/>
    <w:rsid w:val="009E0A87"/>
    <w:rsid w:val="009E0F5E"/>
    <w:rsid w:val="009E1692"/>
    <w:rsid w:val="009E19CB"/>
    <w:rsid w:val="009E20E7"/>
    <w:rsid w:val="009E251F"/>
    <w:rsid w:val="009E274A"/>
    <w:rsid w:val="009E2866"/>
    <w:rsid w:val="009E33F2"/>
    <w:rsid w:val="009E3CEF"/>
    <w:rsid w:val="009E4229"/>
    <w:rsid w:val="009E4A4D"/>
    <w:rsid w:val="009E4B81"/>
    <w:rsid w:val="009E5042"/>
    <w:rsid w:val="009E5D96"/>
    <w:rsid w:val="009E600E"/>
    <w:rsid w:val="009E623D"/>
    <w:rsid w:val="009E697A"/>
    <w:rsid w:val="009E6D76"/>
    <w:rsid w:val="009E730A"/>
    <w:rsid w:val="009E78A8"/>
    <w:rsid w:val="009E7EA3"/>
    <w:rsid w:val="009E7F53"/>
    <w:rsid w:val="009F0546"/>
    <w:rsid w:val="009F07CF"/>
    <w:rsid w:val="009F08CB"/>
    <w:rsid w:val="009F095D"/>
    <w:rsid w:val="009F0BCD"/>
    <w:rsid w:val="009F0CCB"/>
    <w:rsid w:val="009F16F7"/>
    <w:rsid w:val="009F245A"/>
    <w:rsid w:val="009F309A"/>
    <w:rsid w:val="009F31C1"/>
    <w:rsid w:val="009F3B4B"/>
    <w:rsid w:val="009F3EB9"/>
    <w:rsid w:val="00A00CFE"/>
    <w:rsid w:val="00A00E00"/>
    <w:rsid w:val="00A00EBC"/>
    <w:rsid w:val="00A0137E"/>
    <w:rsid w:val="00A01592"/>
    <w:rsid w:val="00A01D5B"/>
    <w:rsid w:val="00A02774"/>
    <w:rsid w:val="00A0279E"/>
    <w:rsid w:val="00A02E80"/>
    <w:rsid w:val="00A0314F"/>
    <w:rsid w:val="00A039A4"/>
    <w:rsid w:val="00A040BF"/>
    <w:rsid w:val="00A0410C"/>
    <w:rsid w:val="00A05863"/>
    <w:rsid w:val="00A0631F"/>
    <w:rsid w:val="00A07A44"/>
    <w:rsid w:val="00A10681"/>
    <w:rsid w:val="00A10C36"/>
    <w:rsid w:val="00A111A9"/>
    <w:rsid w:val="00A117A0"/>
    <w:rsid w:val="00A11EE6"/>
    <w:rsid w:val="00A1200A"/>
    <w:rsid w:val="00A12457"/>
    <w:rsid w:val="00A12EDB"/>
    <w:rsid w:val="00A1367E"/>
    <w:rsid w:val="00A13DEA"/>
    <w:rsid w:val="00A1444B"/>
    <w:rsid w:val="00A14AAC"/>
    <w:rsid w:val="00A156F8"/>
    <w:rsid w:val="00A15C19"/>
    <w:rsid w:val="00A16214"/>
    <w:rsid w:val="00A17111"/>
    <w:rsid w:val="00A17DF8"/>
    <w:rsid w:val="00A20714"/>
    <w:rsid w:val="00A21811"/>
    <w:rsid w:val="00A21AE8"/>
    <w:rsid w:val="00A2335F"/>
    <w:rsid w:val="00A234A2"/>
    <w:rsid w:val="00A23539"/>
    <w:rsid w:val="00A23A6F"/>
    <w:rsid w:val="00A24BF2"/>
    <w:rsid w:val="00A24C2A"/>
    <w:rsid w:val="00A25147"/>
    <w:rsid w:val="00A251D2"/>
    <w:rsid w:val="00A260FA"/>
    <w:rsid w:val="00A26558"/>
    <w:rsid w:val="00A26972"/>
    <w:rsid w:val="00A26BD2"/>
    <w:rsid w:val="00A27E65"/>
    <w:rsid w:val="00A302BB"/>
    <w:rsid w:val="00A31EE8"/>
    <w:rsid w:val="00A32EAB"/>
    <w:rsid w:val="00A336C7"/>
    <w:rsid w:val="00A33AE3"/>
    <w:rsid w:val="00A33F98"/>
    <w:rsid w:val="00A3462E"/>
    <w:rsid w:val="00A35528"/>
    <w:rsid w:val="00A357E3"/>
    <w:rsid w:val="00A36839"/>
    <w:rsid w:val="00A368DB"/>
    <w:rsid w:val="00A37652"/>
    <w:rsid w:val="00A4003D"/>
    <w:rsid w:val="00A40A28"/>
    <w:rsid w:val="00A40CAE"/>
    <w:rsid w:val="00A40D35"/>
    <w:rsid w:val="00A40D84"/>
    <w:rsid w:val="00A40DAF"/>
    <w:rsid w:val="00A41816"/>
    <w:rsid w:val="00A41DAB"/>
    <w:rsid w:val="00A42015"/>
    <w:rsid w:val="00A42957"/>
    <w:rsid w:val="00A4348D"/>
    <w:rsid w:val="00A43B7D"/>
    <w:rsid w:val="00A44B6F"/>
    <w:rsid w:val="00A44F6C"/>
    <w:rsid w:val="00A45B7A"/>
    <w:rsid w:val="00A45DB8"/>
    <w:rsid w:val="00A45FEC"/>
    <w:rsid w:val="00A460DA"/>
    <w:rsid w:val="00A46EB2"/>
    <w:rsid w:val="00A46EBE"/>
    <w:rsid w:val="00A47646"/>
    <w:rsid w:val="00A47C39"/>
    <w:rsid w:val="00A50457"/>
    <w:rsid w:val="00A50692"/>
    <w:rsid w:val="00A5075B"/>
    <w:rsid w:val="00A50BD8"/>
    <w:rsid w:val="00A51E45"/>
    <w:rsid w:val="00A52199"/>
    <w:rsid w:val="00A52506"/>
    <w:rsid w:val="00A52786"/>
    <w:rsid w:val="00A528DC"/>
    <w:rsid w:val="00A5290E"/>
    <w:rsid w:val="00A52CC0"/>
    <w:rsid w:val="00A53E87"/>
    <w:rsid w:val="00A55796"/>
    <w:rsid w:val="00A55BD6"/>
    <w:rsid w:val="00A56156"/>
    <w:rsid w:val="00A5657B"/>
    <w:rsid w:val="00A56875"/>
    <w:rsid w:val="00A56E78"/>
    <w:rsid w:val="00A57173"/>
    <w:rsid w:val="00A57262"/>
    <w:rsid w:val="00A57AA4"/>
    <w:rsid w:val="00A60635"/>
    <w:rsid w:val="00A61320"/>
    <w:rsid w:val="00A61D09"/>
    <w:rsid w:val="00A61E2D"/>
    <w:rsid w:val="00A61EC8"/>
    <w:rsid w:val="00A629B3"/>
    <w:rsid w:val="00A6324F"/>
    <w:rsid w:val="00A637D9"/>
    <w:rsid w:val="00A642DD"/>
    <w:rsid w:val="00A64583"/>
    <w:rsid w:val="00A64838"/>
    <w:rsid w:val="00A64B90"/>
    <w:rsid w:val="00A656ED"/>
    <w:rsid w:val="00A6701A"/>
    <w:rsid w:val="00A67378"/>
    <w:rsid w:val="00A67556"/>
    <w:rsid w:val="00A6799C"/>
    <w:rsid w:val="00A70448"/>
    <w:rsid w:val="00A716D5"/>
    <w:rsid w:val="00A721F6"/>
    <w:rsid w:val="00A723D8"/>
    <w:rsid w:val="00A731D4"/>
    <w:rsid w:val="00A736FE"/>
    <w:rsid w:val="00A73905"/>
    <w:rsid w:val="00A7447C"/>
    <w:rsid w:val="00A749A5"/>
    <w:rsid w:val="00A74B27"/>
    <w:rsid w:val="00A75143"/>
    <w:rsid w:val="00A7552F"/>
    <w:rsid w:val="00A7567E"/>
    <w:rsid w:val="00A756CF"/>
    <w:rsid w:val="00A7575B"/>
    <w:rsid w:val="00A75B5F"/>
    <w:rsid w:val="00A76160"/>
    <w:rsid w:val="00A76F14"/>
    <w:rsid w:val="00A802AB"/>
    <w:rsid w:val="00A806BE"/>
    <w:rsid w:val="00A817EF"/>
    <w:rsid w:val="00A8182F"/>
    <w:rsid w:val="00A81ADF"/>
    <w:rsid w:val="00A81C76"/>
    <w:rsid w:val="00A827CF"/>
    <w:rsid w:val="00A835D7"/>
    <w:rsid w:val="00A83F8E"/>
    <w:rsid w:val="00A840E8"/>
    <w:rsid w:val="00A8473D"/>
    <w:rsid w:val="00A85A43"/>
    <w:rsid w:val="00A85A5B"/>
    <w:rsid w:val="00A85B04"/>
    <w:rsid w:val="00A85B10"/>
    <w:rsid w:val="00A85C58"/>
    <w:rsid w:val="00A86162"/>
    <w:rsid w:val="00A8659E"/>
    <w:rsid w:val="00A874F4"/>
    <w:rsid w:val="00A87C1D"/>
    <w:rsid w:val="00A90007"/>
    <w:rsid w:val="00A90112"/>
    <w:rsid w:val="00A90413"/>
    <w:rsid w:val="00A91E59"/>
    <w:rsid w:val="00A92244"/>
    <w:rsid w:val="00A92289"/>
    <w:rsid w:val="00A926D6"/>
    <w:rsid w:val="00A9294F"/>
    <w:rsid w:val="00A92B4A"/>
    <w:rsid w:val="00A93073"/>
    <w:rsid w:val="00A93409"/>
    <w:rsid w:val="00A9368F"/>
    <w:rsid w:val="00A936D5"/>
    <w:rsid w:val="00A9427F"/>
    <w:rsid w:val="00A94945"/>
    <w:rsid w:val="00A94C5B"/>
    <w:rsid w:val="00A94FAB"/>
    <w:rsid w:val="00A94FFB"/>
    <w:rsid w:val="00A9578D"/>
    <w:rsid w:val="00A95F78"/>
    <w:rsid w:val="00A960F0"/>
    <w:rsid w:val="00A96901"/>
    <w:rsid w:val="00A96EED"/>
    <w:rsid w:val="00A97FE3"/>
    <w:rsid w:val="00AA0503"/>
    <w:rsid w:val="00AA0657"/>
    <w:rsid w:val="00AA06C5"/>
    <w:rsid w:val="00AA06F2"/>
    <w:rsid w:val="00AA0BB3"/>
    <w:rsid w:val="00AA102B"/>
    <w:rsid w:val="00AA104F"/>
    <w:rsid w:val="00AA154B"/>
    <w:rsid w:val="00AA15CA"/>
    <w:rsid w:val="00AA364F"/>
    <w:rsid w:val="00AA432B"/>
    <w:rsid w:val="00AA4800"/>
    <w:rsid w:val="00AA4F7B"/>
    <w:rsid w:val="00AA52A6"/>
    <w:rsid w:val="00AA5552"/>
    <w:rsid w:val="00AA683D"/>
    <w:rsid w:val="00AA6EF2"/>
    <w:rsid w:val="00AA715B"/>
    <w:rsid w:val="00AB047B"/>
    <w:rsid w:val="00AB0494"/>
    <w:rsid w:val="00AB1437"/>
    <w:rsid w:val="00AB17AF"/>
    <w:rsid w:val="00AB199B"/>
    <w:rsid w:val="00AB2827"/>
    <w:rsid w:val="00AB39E0"/>
    <w:rsid w:val="00AB49EA"/>
    <w:rsid w:val="00AB5162"/>
    <w:rsid w:val="00AB5479"/>
    <w:rsid w:val="00AB5881"/>
    <w:rsid w:val="00AB589C"/>
    <w:rsid w:val="00AB5DFE"/>
    <w:rsid w:val="00AB6190"/>
    <w:rsid w:val="00AB682B"/>
    <w:rsid w:val="00AB756A"/>
    <w:rsid w:val="00AB7713"/>
    <w:rsid w:val="00AB79EB"/>
    <w:rsid w:val="00AB7C76"/>
    <w:rsid w:val="00AC0739"/>
    <w:rsid w:val="00AC10E2"/>
    <w:rsid w:val="00AC13C7"/>
    <w:rsid w:val="00AC14FF"/>
    <w:rsid w:val="00AC177D"/>
    <w:rsid w:val="00AC1B8B"/>
    <w:rsid w:val="00AC2931"/>
    <w:rsid w:val="00AC2A43"/>
    <w:rsid w:val="00AC312F"/>
    <w:rsid w:val="00AC4B9A"/>
    <w:rsid w:val="00AC51EB"/>
    <w:rsid w:val="00AC5BBD"/>
    <w:rsid w:val="00AC5D32"/>
    <w:rsid w:val="00AC5DCE"/>
    <w:rsid w:val="00AC6730"/>
    <w:rsid w:val="00AC6810"/>
    <w:rsid w:val="00AC6AB7"/>
    <w:rsid w:val="00AC6B21"/>
    <w:rsid w:val="00AC6CEF"/>
    <w:rsid w:val="00AC73D6"/>
    <w:rsid w:val="00AC7436"/>
    <w:rsid w:val="00AC78FF"/>
    <w:rsid w:val="00AC7A6C"/>
    <w:rsid w:val="00AC7E98"/>
    <w:rsid w:val="00AD07D0"/>
    <w:rsid w:val="00AD1E78"/>
    <w:rsid w:val="00AD25CF"/>
    <w:rsid w:val="00AD2856"/>
    <w:rsid w:val="00AD310D"/>
    <w:rsid w:val="00AD39DA"/>
    <w:rsid w:val="00AD3E07"/>
    <w:rsid w:val="00AD3F4B"/>
    <w:rsid w:val="00AD4368"/>
    <w:rsid w:val="00AD4548"/>
    <w:rsid w:val="00AD4FF5"/>
    <w:rsid w:val="00AD5473"/>
    <w:rsid w:val="00AD589E"/>
    <w:rsid w:val="00AD5F72"/>
    <w:rsid w:val="00AD6287"/>
    <w:rsid w:val="00AD6885"/>
    <w:rsid w:val="00AD6B63"/>
    <w:rsid w:val="00AD7D9F"/>
    <w:rsid w:val="00AD7DF3"/>
    <w:rsid w:val="00AE00C6"/>
    <w:rsid w:val="00AE02E4"/>
    <w:rsid w:val="00AE0463"/>
    <w:rsid w:val="00AE0496"/>
    <w:rsid w:val="00AE087A"/>
    <w:rsid w:val="00AE0C9A"/>
    <w:rsid w:val="00AE107B"/>
    <w:rsid w:val="00AE240A"/>
    <w:rsid w:val="00AE25D6"/>
    <w:rsid w:val="00AE2CC6"/>
    <w:rsid w:val="00AE32BD"/>
    <w:rsid w:val="00AE491D"/>
    <w:rsid w:val="00AE4FBD"/>
    <w:rsid w:val="00AE50DF"/>
    <w:rsid w:val="00AE5453"/>
    <w:rsid w:val="00AE5590"/>
    <w:rsid w:val="00AE55BB"/>
    <w:rsid w:val="00AE5B32"/>
    <w:rsid w:val="00AE600F"/>
    <w:rsid w:val="00AE6E9E"/>
    <w:rsid w:val="00AE72FE"/>
    <w:rsid w:val="00AE7664"/>
    <w:rsid w:val="00AE7991"/>
    <w:rsid w:val="00AF003B"/>
    <w:rsid w:val="00AF0050"/>
    <w:rsid w:val="00AF0882"/>
    <w:rsid w:val="00AF08DF"/>
    <w:rsid w:val="00AF0DE1"/>
    <w:rsid w:val="00AF11B1"/>
    <w:rsid w:val="00AF180F"/>
    <w:rsid w:val="00AF18B2"/>
    <w:rsid w:val="00AF18F2"/>
    <w:rsid w:val="00AF2571"/>
    <w:rsid w:val="00AF342B"/>
    <w:rsid w:val="00AF37E6"/>
    <w:rsid w:val="00AF3CDA"/>
    <w:rsid w:val="00AF41CB"/>
    <w:rsid w:val="00AF451C"/>
    <w:rsid w:val="00AF45EC"/>
    <w:rsid w:val="00AF48B8"/>
    <w:rsid w:val="00AF4DB5"/>
    <w:rsid w:val="00AF5824"/>
    <w:rsid w:val="00AF613F"/>
    <w:rsid w:val="00AF6199"/>
    <w:rsid w:val="00AF6730"/>
    <w:rsid w:val="00AF6CA6"/>
    <w:rsid w:val="00AF7D16"/>
    <w:rsid w:val="00B0017B"/>
    <w:rsid w:val="00B0071A"/>
    <w:rsid w:val="00B00C80"/>
    <w:rsid w:val="00B012A3"/>
    <w:rsid w:val="00B015C0"/>
    <w:rsid w:val="00B015DF"/>
    <w:rsid w:val="00B01835"/>
    <w:rsid w:val="00B01B46"/>
    <w:rsid w:val="00B01E56"/>
    <w:rsid w:val="00B02D82"/>
    <w:rsid w:val="00B04603"/>
    <w:rsid w:val="00B047DE"/>
    <w:rsid w:val="00B04C75"/>
    <w:rsid w:val="00B05439"/>
    <w:rsid w:val="00B05494"/>
    <w:rsid w:val="00B05743"/>
    <w:rsid w:val="00B058FC"/>
    <w:rsid w:val="00B05DB3"/>
    <w:rsid w:val="00B05E06"/>
    <w:rsid w:val="00B064BA"/>
    <w:rsid w:val="00B064FA"/>
    <w:rsid w:val="00B074CE"/>
    <w:rsid w:val="00B1032E"/>
    <w:rsid w:val="00B10A5A"/>
    <w:rsid w:val="00B10E79"/>
    <w:rsid w:val="00B110A5"/>
    <w:rsid w:val="00B1162F"/>
    <w:rsid w:val="00B11E63"/>
    <w:rsid w:val="00B120DE"/>
    <w:rsid w:val="00B12109"/>
    <w:rsid w:val="00B1251A"/>
    <w:rsid w:val="00B1267E"/>
    <w:rsid w:val="00B12B54"/>
    <w:rsid w:val="00B13273"/>
    <w:rsid w:val="00B133D3"/>
    <w:rsid w:val="00B13E59"/>
    <w:rsid w:val="00B13F5D"/>
    <w:rsid w:val="00B14604"/>
    <w:rsid w:val="00B14A2F"/>
    <w:rsid w:val="00B14B67"/>
    <w:rsid w:val="00B14D4E"/>
    <w:rsid w:val="00B151BC"/>
    <w:rsid w:val="00B15A9F"/>
    <w:rsid w:val="00B16394"/>
    <w:rsid w:val="00B1645F"/>
    <w:rsid w:val="00B168BD"/>
    <w:rsid w:val="00B169E1"/>
    <w:rsid w:val="00B16D7E"/>
    <w:rsid w:val="00B170FA"/>
    <w:rsid w:val="00B1755B"/>
    <w:rsid w:val="00B20D3D"/>
    <w:rsid w:val="00B20EB8"/>
    <w:rsid w:val="00B20F3C"/>
    <w:rsid w:val="00B21741"/>
    <w:rsid w:val="00B22558"/>
    <w:rsid w:val="00B225E9"/>
    <w:rsid w:val="00B228A3"/>
    <w:rsid w:val="00B22BF4"/>
    <w:rsid w:val="00B240FE"/>
    <w:rsid w:val="00B2496E"/>
    <w:rsid w:val="00B25B8A"/>
    <w:rsid w:val="00B26317"/>
    <w:rsid w:val="00B268DA"/>
    <w:rsid w:val="00B2710C"/>
    <w:rsid w:val="00B278CB"/>
    <w:rsid w:val="00B27B2F"/>
    <w:rsid w:val="00B30164"/>
    <w:rsid w:val="00B30987"/>
    <w:rsid w:val="00B327B1"/>
    <w:rsid w:val="00B32B22"/>
    <w:rsid w:val="00B332C2"/>
    <w:rsid w:val="00B33472"/>
    <w:rsid w:val="00B3374C"/>
    <w:rsid w:val="00B347A1"/>
    <w:rsid w:val="00B34A19"/>
    <w:rsid w:val="00B34C5B"/>
    <w:rsid w:val="00B34E2B"/>
    <w:rsid w:val="00B35DC7"/>
    <w:rsid w:val="00B36F41"/>
    <w:rsid w:val="00B3789A"/>
    <w:rsid w:val="00B37DA5"/>
    <w:rsid w:val="00B40E0B"/>
    <w:rsid w:val="00B41665"/>
    <w:rsid w:val="00B4375B"/>
    <w:rsid w:val="00B437B3"/>
    <w:rsid w:val="00B437D9"/>
    <w:rsid w:val="00B43AF7"/>
    <w:rsid w:val="00B43D2C"/>
    <w:rsid w:val="00B4518A"/>
    <w:rsid w:val="00B452AA"/>
    <w:rsid w:val="00B45A69"/>
    <w:rsid w:val="00B45EC9"/>
    <w:rsid w:val="00B470EF"/>
    <w:rsid w:val="00B4734A"/>
    <w:rsid w:val="00B47945"/>
    <w:rsid w:val="00B47E64"/>
    <w:rsid w:val="00B50403"/>
    <w:rsid w:val="00B515F1"/>
    <w:rsid w:val="00B51A75"/>
    <w:rsid w:val="00B51CE9"/>
    <w:rsid w:val="00B51D7B"/>
    <w:rsid w:val="00B51EA4"/>
    <w:rsid w:val="00B5200D"/>
    <w:rsid w:val="00B524D7"/>
    <w:rsid w:val="00B52BBE"/>
    <w:rsid w:val="00B52F47"/>
    <w:rsid w:val="00B534BC"/>
    <w:rsid w:val="00B5398B"/>
    <w:rsid w:val="00B54295"/>
    <w:rsid w:val="00B544C0"/>
    <w:rsid w:val="00B5475E"/>
    <w:rsid w:val="00B54776"/>
    <w:rsid w:val="00B549F4"/>
    <w:rsid w:val="00B54B0A"/>
    <w:rsid w:val="00B54B6C"/>
    <w:rsid w:val="00B54E58"/>
    <w:rsid w:val="00B5528C"/>
    <w:rsid w:val="00B557C5"/>
    <w:rsid w:val="00B55AB3"/>
    <w:rsid w:val="00B55B3C"/>
    <w:rsid w:val="00B566A5"/>
    <w:rsid w:val="00B566BA"/>
    <w:rsid w:val="00B568DF"/>
    <w:rsid w:val="00B56A27"/>
    <w:rsid w:val="00B56E82"/>
    <w:rsid w:val="00B57308"/>
    <w:rsid w:val="00B60261"/>
    <w:rsid w:val="00B606BE"/>
    <w:rsid w:val="00B612CD"/>
    <w:rsid w:val="00B616CD"/>
    <w:rsid w:val="00B62A34"/>
    <w:rsid w:val="00B63FD4"/>
    <w:rsid w:val="00B64072"/>
    <w:rsid w:val="00B64D25"/>
    <w:rsid w:val="00B6632B"/>
    <w:rsid w:val="00B667D5"/>
    <w:rsid w:val="00B66D7E"/>
    <w:rsid w:val="00B66FA5"/>
    <w:rsid w:val="00B7036A"/>
    <w:rsid w:val="00B70AD7"/>
    <w:rsid w:val="00B7141D"/>
    <w:rsid w:val="00B71731"/>
    <w:rsid w:val="00B71F58"/>
    <w:rsid w:val="00B7233A"/>
    <w:rsid w:val="00B72893"/>
    <w:rsid w:val="00B72CA2"/>
    <w:rsid w:val="00B73375"/>
    <w:rsid w:val="00B739B0"/>
    <w:rsid w:val="00B73F17"/>
    <w:rsid w:val="00B745F8"/>
    <w:rsid w:val="00B7540C"/>
    <w:rsid w:val="00B75D22"/>
    <w:rsid w:val="00B7602C"/>
    <w:rsid w:val="00B76216"/>
    <w:rsid w:val="00B764FE"/>
    <w:rsid w:val="00B76F1A"/>
    <w:rsid w:val="00B7776D"/>
    <w:rsid w:val="00B777E8"/>
    <w:rsid w:val="00B80185"/>
    <w:rsid w:val="00B80745"/>
    <w:rsid w:val="00B80952"/>
    <w:rsid w:val="00B80F3A"/>
    <w:rsid w:val="00B80F9F"/>
    <w:rsid w:val="00B835C1"/>
    <w:rsid w:val="00B839D9"/>
    <w:rsid w:val="00B83A73"/>
    <w:rsid w:val="00B84FD3"/>
    <w:rsid w:val="00B85092"/>
    <w:rsid w:val="00B868D8"/>
    <w:rsid w:val="00B8719B"/>
    <w:rsid w:val="00B87265"/>
    <w:rsid w:val="00B872FD"/>
    <w:rsid w:val="00B87B57"/>
    <w:rsid w:val="00B900B7"/>
    <w:rsid w:val="00B90133"/>
    <w:rsid w:val="00B902A4"/>
    <w:rsid w:val="00B903F2"/>
    <w:rsid w:val="00B906D3"/>
    <w:rsid w:val="00B924C8"/>
    <w:rsid w:val="00B92DCA"/>
    <w:rsid w:val="00B937A2"/>
    <w:rsid w:val="00B93A94"/>
    <w:rsid w:val="00B93C17"/>
    <w:rsid w:val="00B942B4"/>
    <w:rsid w:val="00B9433C"/>
    <w:rsid w:val="00B94A9D"/>
    <w:rsid w:val="00B94BDD"/>
    <w:rsid w:val="00B952B7"/>
    <w:rsid w:val="00B954B8"/>
    <w:rsid w:val="00B955D9"/>
    <w:rsid w:val="00B95731"/>
    <w:rsid w:val="00B962C9"/>
    <w:rsid w:val="00B96CCB"/>
    <w:rsid w:val="00BA044A"/>
    <w:rsid w:val="00BA082C"/>
    <w:rsid w:val="00BA099D"/>
    <w:rsid w:val="00BA0CDF"/>
    <w:rsid w:val="00BA0E21"/>
    <w:rsid w:val="00BA10ED"/>
    <w:rsid w:val="00BA153D"/>
    <w:rsid w:val="00BA1E35"/>
    <w:rsid w:val="00BA2324"/>
    <w:rsid w:val="00BA2A05"/>
    <w:rsid w:val="00BA33B0"/>
    <w:rsid w:val="00BA3D99"/>
    <w:rsid w:val="00BA3F56"/>
    <w:rsid w:val="00BA4F6D"/>
    <w:rsid w:val="00BA5A9C"/>
    <w:rsid w:val="00BA63CB"/>
    <w:rsid w:val="00BA6A79"/>
    <w:rsid w:val="00BA7E2E"/>
    <w:rsid w:val="00BB03C0"/>
    <w:rsid w:val="00BB04F5"/>
    <w:rsid w:val="00BB09D7"/>
    <w:rsid w:val="00BB0C5A"/>
    <w:rsid w:val="00BB1D60"/>
    <w:rsid w:val="00BB204E"/>
    <w:rsid w:val="00BB389A"/>
    <w:rsid w:val="00BB3F4E"/>
    <w:rsid w:val="00BB3F7C"/>
    <w:rsid w:val="00BB406D"/>
    <w:rsid w:val="00BB52D8"/>
    <w:rsid w:val="00BB5FE1"/>
    <w:rsid w:val="00BB6741"/>
    <w:rsid w:val="00BB6C0B"/>
    <w:rsid w:val="00BB7A75"/>
    <w:rsid w:val="00BB7FE0"/>
    <w:rsid w:val="00BC0301"/>
    <w:rsid w:val="00BC16DD"/>
    <w:rsid w:val="00BC1CAC"/>
    <w:rsid w:val="00BC287D"/>
    <w:rsid w:val="00BC2EAA"/>
    <w:rsid w:val="00BC3574"/>
    <w:rsid w:val="00BC3BA9"/>
    <w:rsid w:val="00BC3BBC"/>
    <w:rsid w:val="00BC4510"/>
    <w:rsid w:val="00BC49FD"/>
    <w:rsid w:val="00BC5492"/>
    <w:rsid w:val="00BC59FB"/>
    <w:rsid w:val="00BC66FE"/>
    <w:rsid w:val="00BC683C"/>
    <w:rsid w:val="00BC6D2D"/>
    <w:rsid w:val="00BD24DF"/>
    <w:rsid w:val="00BD2F80"/>
    <w:rsid w:val="00BD325E"/>
    <w:rsid w:val="00BD414A"/>
    <w:rsid w:val="00BD41AF"/>
    <w:rsid w:val="00BD478A"/>
    <w:rsid w:val="00BD50BC"/>
    <w:rsid w:val="00BD5253"/>
    <w:rsid w:val="00BD5F29"/>
    <w:rsid w:val="00BD601A"/>
    <w:rsid w:val="00BD61B4"/>
    <w:rsid w:val="00BD6F18"/>
    <w:rsid w:val="00BD7A82"/>
    <w:rsid w:val="00BE01CA"/>
    <w:rsid w:val="00BE135E"/>
    <w:rsid w:val="00BE1706"/>
    <w:rsid w:val="00BE3875"/>
    <w:rsid w:val="00BE4052"/>
    <w:rsid w:val="00BE42F7"/>
    <w:rsid w:val="00BE4A5E"/>
    <w:rsid w:val="00BE5565"/>
    <w:rsid w:val="00BE55C0"/>
    <w:rsid w:val="00BE5967"/>
    <w:rsid w:val="00BE746E"/>
    <w:rsid w:val="00BE7E2B"/>
    <w:rsid w:val="00BF0AB5"/>
    <w:rsid w:val="00BF0B0A"/>
    <w:rsid w:val="00BF0E1E"/>
    <w:rsid w:val="00BF1155"/>
    <w:rsid w:val="00BF1ED1"/>
    <w:rsid w:val="00BF29AF"/>
    <w:rsid w:val="00BF29E0"/>
    <w:rsid w:val="00BF2E48"/>
    <w:rsid w:val="00BF344D"/>
    <w:rsid w:val="00BF369A"/>
    <w:rsid w:val="00BF3FDA"/>
    <w:rsid w:val="00BF43BD"/>
    <w:rsid w:val="00BF4642"/>
    <w:rsid w:val="00BF4F61"/>
    <w:rsid w:val="00BF5310"/>
    <w:rsid w:val="00BF54E7"/>
    <w:rsid w:val="00BF581E"/>
    <w:rsid w:val="00BF59DD"/>
    <w:rsid w:val="00BF60FF"/>
    <w:rsid w:val="00BF690B"/>
    <w:rsid w:val="00BF7F5C"/>
    <w:rsid w:val="00C001C9"/>
    <w:rsid w:val="00C002BF"/>
    <w:rsid w:val="00C00A17"/>
    <w:rsid w:val="00C018C7"/>
    <w:rsid w:val="00C025EE"/>
    <w:rsid w:val="00C02D00"/>
    <w:rsid w:val="00C02D21"/>
    <w:rsid w:val="00C03967"/>
    <w:rsid w:val="00C03B81"/>
    <w:rsid w:val="00C04859"/>
    <w:rsid w:val="00C05030"/>
    <w:rsid w:val="00C05100"/>
    <w:rsid w:val="00C05586"/>
    <w:rsid w:val="00C0561A"/>
    <w:rsid w:val="00C0585A"/>
    <w:rsid w:val="00C0623D"/>
    <w:rsid w:val="00C06521"/>
    <w:rsid w:val="00C0694F"/>
    <w:rsid w:val="00C07034"/>
    <w:rsid w:val="00C1014D"/>
    <w:rsid w:val="00C107A2"/>
    <w:rsid w:val="00C10C55"/>
    <w:rsid w:val="00C10EBE"/>
    <w:rsid w:val="00C11361"/>
    <w:rsid w:val="00C11E4F"/>
    <w:rsid w:val="00C13A0D"/>
    <w:rsid w:val="00C14187"/>
    <w:rsid w:val="00C14502"/>
    <w:rsid w:val="00C14619"/>
    <w:rsid w:val="00C146FE"/>
    <w:rsid w:val="00C14EB2"/>
    <w:rsid w:val="00C15BBA"/>
    <w:rsid w:val="00C170A2"/>
    <w:rsid w:val="00C171CD"/>
    <w:rsid w:val="00C209AB"/>
    <w:rsid w:val="00C20E0F"/>
    <w:rsid w:val="00C210FB"/>
    <w:rsid w:val="00C2130B"/>
    <w:rsid w:val="00C21788"/>
    <w:rsid w:val="00C223D1"/>
    <w:rsid w:val="00C22414"/>
    <w:rsid w:val="00C22507"/>
    <w:rsid w:val="00C22BBF"/>
    <w:rsid w:val="00C22F90"/>
    <w:rsid w:val="00C23694"/>
    <w:rsid w:val="00C243B0"/>
    <w:rsid w:val="00C2450F"/>
    <w:rsid w:val="00C248B0"/>
    <w:rsid w:val="00C24A4C"/>
    <w:rsid w:val="00C24D5D"/>
    <w:rsid w:val="00C25224"/>
    <w:rsid w:val="00C2599D"/>
    <w:rsid w:val="00C25C07"/>
    <w:rsid w:val="00C26171"/>
    <w:rsid w:val="00C261F5"/>
    <w:rsid w:val="00C26AC0"/>
    <w:rsid w:val="00C26AF7"/>
    <w:rsid w:val="00C26C11"/>
    <w:rsid w:val="00C271EF"/>
    <w:rsid w:val="00C27348"/>
    <w:rsid w:val="00C2759C"/>
    <w:rsid w:val="00C27C24"/>
    <w:rsid w:val="00C30299"/>
    <w:rsid w:val="00C31307"/>
    <w:rsid w:val="00C32221"/>
    <w:rsid w:val="00C32EAB"/>
    <w:rsid w:val="00C34777"/>
    <w:rsid w:val="00C351CA"/>
    <w:rsid w:val="00C358FF"/>
    <w:rsid w:val="00C36B01"/>
    <w:rsid w:val="00C3725E"/>
    <w:rsid w:val="00C40084"/>
    <w:rsid w:val="00C40193"/>
    <w:rsid w:val="00C4095E"/>
    <w:rsid w:val="00C41B87"/>
    <w:rsid w:val="00C4206C"/>
    <w:rsid w:val="00C42474"/>
    <w:rsid w:val="00C42DAC"/>
    <w:rsid w:val="00C431AE"/>
    <w:rsid w:val="00C4399A"/>
    <w:rsid w:val="00C4568E"/>
    <w:rsid w:val="00C45A15"/>
    <w:rsid w:val="00C45C88"/>
    <w:rsid w:val="00C4637D"/>
    <w:rsid w:val="00C46550"/>
    <w:rsid w:val="00C46F2E"/>
    <w:rsid w:val="00C4703C"/>
    <w:rsid w:val="00C47A1A"/>
    <w:rsid w:val="00C47B78"/>
    <w:rsid w:val="00C5030E"/>
    <w:rsid w:val="00C50588"/>
    <w:rsid w:val="00C50CB1"/>
    <w:rsid w:val="00C5223D"/>
    <w:rsid w:val="00C52383"/>
    <w:rsid w:val="00C52F5B"/>
    <w:rsid w:val="00C533C1"/>
    <w:rsid w:val="00C53F99"/>
    <w:rsid w:val="00C545EA"/>
    <w:rsid w:val="00C5497F"/>
    <w:rsid w:val="00C54B0A"/>
    <w:rsid w:val="00C54E5A"/>
    <w:rsid w:val="00C54F42"/>
    <w:rsid w:val="00C5558E"/>
    <w:rsid w:val="00C55B38"/>
    <w:rsid w:val="00C55D7B"/>
    <w:rsid w:val="00C567A4"/>
    <w:rsid w:val="00C56A9C"/>
    <w:rsid w:val="00C57064"/>
    <w:rsid w:val="00C57466"/>
    <w:rsid w:val="00C57F61"/>
    <w:rsid w:val="00C6006E"/>
    <w:rsid w:val="00C600DC"/>
    <w:rsid w:val="00C60186"/>
    <w:rsid w:val="00C61623"/>
    <w:rsid w:val="00C619A1"/>
    <w:rsid w:val="00C61C4C"/>
    <w:rsid w:val="00C62C23"/>
    <w:rsid w:val="00C63A4B"/>
    <w:rsid w:val="00C63AA0"/>
    <w:rsid w:val="00C63F7F"/>
    <w:rsid w:val="00C645B8"/>
    <w:rsid w:val="00C645FD"/>
    <w:rsid w:val="00C648CC"/>
    <w:rsid w:val="00C64E8F"/>
    <w:rsid w:val="00C656D8"/>
    <w:rsid w:val="00C65EA4"/>
    <w:rsid w:val="00C669AD"/>
    <w:rsid w:val="00C66F19"/>
    <w:rsid w:val="00C67489"/>
    <w:rsid w:val="00C674CB"/>
    <w:rsid w:val="00C67CAC"/>
    <w:rsid w:val="00C67D0F"/>
    <w:rsid w:val="00C705CF"/>
    <w:rsid w:val="00C70882"/>
    <w:rsid w:val="00C70D68"/>
    <w:rsid w:val="00C72AC3"/>
    <w:rsid w:val="00C72F9D"/>
    <w:rsid w:val="00C73447"/>
    <w:rsid w:val="00C73685"/>
    <w:rsid w:val="00C739D9"/>
    <w:rsid w:val="00C73A2F"/>
    <w:rsid w:val="00C740F6"/>
    <w:rsid w:val="00C74BF6"/>
    <w:rsid w:val="00C74CB8"/>
    <w:rsid w:val="00C753DB"/>
    <w:rsid w:val="00C756BB"/>
    <w:rsid w:val="00C75C84"/>
    <w:rsid w:val="00C75CED"/>
    <w:rsid w:val="00C765AF"/>
    <w:rsid w:val="00C766BA"/>
    <w:rsid w:val="00C767FC"/>
    <w:rsid w:val="00C776B7"/>
    <w:rsid w:val="00C77790"/>
    <w:rsid w:val="00C806F2"/>
    <w:rsid w:val="00C8084A"/>
    <w:rsid w:val="00C827A1"/>
    <w:rsid w:val="00C82ACB"/>
    <w:rsid w:val="00C830B6"/>
    <w:rsid w:val="00C835FC"/>
    <w:rsid w:val="00C83980"/>
    <w:rsid w:val="00C83C38"/>
    <w:rsid w:val="00C842AD"/>
    <w:rsid w:val="00C84A9E"/>
    <w:rsid w:val="00C84AD4"/>
    <w:rsid w:val="00C851EE"/>
    <w:rsid w:val="00C8596B"/>
    <w:rsid w:val="00C85AD0"/>
    <w:rsid w:val="00C8601B"/>
    <w:rsid w:val="00C87137"/>
    <w:rsid w:val="00C872AB"/>
    <w:rsid w:val="00C876D2"/>
    <w:rsid w:val="00C90270"/>
    <w:rsid w:val="00C90575"/>
    <w:rsid w:val="00C906BD"/>
    <w:rsid w:val="00C90AFB"/>
    <w:rsid w:val="00C90B13"/>
    <w:rsid w:val="00C91566"/>
    <w:rsid w:val="00C91CA9"/>
    <w:rsid w:val="00C91D3D"/>
    <w:rsid w:val="00C9215C"/>
    <w:rsid w:val="00C92702"/>
    <w:rsid w:val="00C92E11"/>
    <w:rsid w:val="00C93127"/>
    <w:rsid w:val="00C93189"/>
    <w:rsid w:val="00C933C0"/>
    <w:rsid w:val="00C937F8"/>
    <w:rsid w:val="00C93D82"/>
    <w:rsid w:val="00C95237"/>
    <w:rsid w:val="00C95250"/>
    <w:rsid w:val="00C963AF"/>
    <w:rsid w:val="00C97105"/>
    <w:rsid w:val="00C976D4"/>
    <w:rsid w:val="00C97BD1"/>
    <w:rsid w:val="00CA11AA"/>
    <w:rsid w:val="00CA1D8D"/>
    <w:rsid w:val="00CA1DE0"/>
    <w:rsid w:val="00CA3143"/>
    <w:rsid w:val="00CA391C"/>
    <w:rsid w:val="00CA3F3F"/>
    <w:rsid w:val="00CA6300"/>
    <w:rsid w:val="00CA7449"/>
    <w:rsid w:val="00CA7F5D"/>
    <w:rsid w:val="00CB0848"/>
    <w:rsid w:val="00CB1097"/>
    <w:rsid w:val="00CB138A"/>
    <w:rsid w:val="00CB1796"/>
    <w:rsid w:val="00CB254A"/>
    <w:rsid w:val="00CB2A9E"/>
    <w:rsid w:val="00CB3BAA"/>
    <w:rsid w:val="00CB3C9E"/>
    <w:rsid w:val="00CB4493"/>
    <w:rsid w:val="00CB48CC"/>
    <w:rsid w:val="00CB4AF5"/>
    <w:rsid w:val="00CB52A5"/>
    <w:rsid w:val="00CB5951"/>
    <w:rsid w:val="00CB59B3"/>
    <w:rsid w:val="00CB5FE1"/>
    <w:rsid w:val="00CB63D1"/>
    <w:rsid w:val="00CB6A72"/>
    <w:rsid w:val="00CB7CA7"/>
    <w:rsid w:val="00CC0A0F"/>
    <w:rsid w:val="00CC119B"/>
    <w:rsid w:val="00CC1CF0"/>
    <w:rsid w:val="00CC1F68"/>
    <w:rsid w:val="00CC28DA"/>
    <w:rsid w:val="00CC3549"/>
    <w:rsid w:val="00CC3B02"/>
    <w:rsid w:val="00CC468B"/>
    <w:rsid w:val="00CC4BB0"/>
    <w:rsid w:val="00CC525A"/>
    <w:rsid w:val="00CC59AF"/>
    <w:rsid w:val="00CC6217"/>
    <w:rsid w:val="00CC63B4"/>
    <w:rsid w:val="00CC6509"/>
    <w:rsid w:val="00CC7E32"/>
    <w:rsid w:val="00CC7F55"/>
    <w:rsid w:val="00CD059E"/>
    <w:rsid w:val="00CD064F"/>
    <w:rsid w:val="00CD0B57"/>
    <w:rsid w:val="00CD0BC4"/>
    <w:rsid w:val="00CD0D73"/>
    <w:rsid w:val="00CD1239"/>
    <w:rsid w:val="00CD2F8E"/>
    <w:rsid w:val="00CD31D9"/>
    <w:rsid w:val="00CD36EB"/>
    <w:rsid w:val="00CD4325"/>
    <w:rsid w:val="00CD445D"/>
    <w:rsid w:val="00CD5765"/>
    <w:rsid w:val="00CD62B9"/>
    <w:rsid w:val="00CD729D"/>
    <w:rsid w:val="00CD7D83"/>
    <w:rsid w:val="00CE06B2"/>
    <w:rsid w:val="00CE0732"/>
    <w:rsid w:val="00CE1020"/>
    <w:rsid w:val="00CE12DA"/>
    <w:rsid w:val="00CE15DE"/>
    <w:rsid w:val="00CE1A17"/>
    <w:rsid w:val="00CE1F29"/>
    <w:rsid w:val="00CE2AE2"/>
    <w:rsid w:val="00CE2CB9"/>
    <w:rsid w:val="00CE3CE6"/>
    <w:rsid w:val="00CE4611"/>
    <w:rsid w:val="00CE58B2"/>
    <w:rsid w:val="00CE6813"/>
    <w:rsid w:val="00CE6933"/>
    <w:rsid w:val="00CE6CF1"/>
    <w:rsid w:val="00CE6F31"/>
    <w:rsid w:val="00CE70DB"/>
    <w:rsid w:val="00CE7AAE"/>
    <w:rsid w:val="00CF04E9"/>
    <w:rsid w:val="00CF0E76"/>
    <w:rsid w:val="00CF164D"/>
    <w:rsid w:val="00CF1D55"/>
    <w:rsid w:val="00CF1EEE"/>
    <w:rsid w:val="00CF2115"/>
    <w:rsid w:val="00CF42C2"/>
    <w:rsid w:val="00CF4612"/>
    <w:rsid w:val="00CF481B"/>
    <w:rsid w:val="00CF48FF"/>
    <w:rsid w:val="00CF4C64"/>
    <w:rsid w:val="00CF593A"/>
    <w:rsid w:val="00CF5B1B"/>
    <w:rsid w:val="00CF667F"/>
    <w:rsid w:val="00CF7F41"/>
    <w:rsid w:val="00D00235"/>
    <w:rsid w:val="00D00C71"/>
    <w:rsid w:val="00D016C7"/>
    <w:rsid w:val="00D02098"/>
    <w:rsid w:val="00D022BB"/>
    <w:rsid w:val="00D02334"/>
    <w:rsid w:val="00D02F85"/>
    <w:rsid w:val="00D035D1"/>
    <w:rsid w:val="00D0372D"/>
    <w:rsid w:val="00D03E4C"/>
    <w:rsid w:val="00D045BC"/>
    <w:rsid w:val="00D04C91"/>
    <w:rsid w:val="00D053E5"/>
    <w:rsid w:val="00D05D86"/>
    <w:rsid w:val="00D06307"/>
    <w:rsid w:val="00D063EC"/>
    <w:rsid w:val="00D071E3"/>
    <w:rsid w:val="00D07223"/>
    <w:rsid w:val="00D076EB"/>
    <w:rsid w:val="00D10AC1"/>
    <w:rsid w:val="00D11567"/>
    <w:rsid w:val="00D115A2"/>
    <w:rsid w:val="00D1165E"/>
    <w:rsid w:val="00D11A5F"/>
    <w:rsid w:val="00D11DD2"/>
    <w:rsid w:val="00D128CB"/>
    <w:rsid w:val="00D13C05"/>
    <w:rsid w:val="00D14EFF"/>
    <w:rsid w:val="00D15D38"/>
    <w:rsid w:val="00D165C0"/>
    <w:rsid w:val="00D166A0"/>
    <w:rsid w:val="00D16BF8"/>
    <w:rsid w:val="00D17295"/>
    <w:rsid w:val="00D1759F"/>
    <w:rsid w:val="00D17833"/>
    <w:rsid w:val="00D17B16"/>
    <w:rsid w:val="00D17C21"/>
    <w:rsid w:val="00D203DF"/>
    <w:rsid w:val="00D204F3"/>
    <w:rsid w:val="00D20649"/>
    <w:rsid w:val="00D20922"/>
    <w:rsid w:val="00D2241C"/>
    <w:rsid w:val="00D22745"/>
    <w:rsid w:val="00D22AC4"/>
    <w:rsid w:val="00D22B81"/>
    <w:rsid w:val="00D23950"/>
    <w:rsid w:val="00D2426B"/>
    <w:rsid w:val="00D24E1C"/>
    <w:rsid w:val="00D24EB4"/>
    <w:rsid w:val="00D24EE2"/>
    <w:rsid w:val="00D252C1"/>
    <w:rsid w:val="00D257E5"/>
    <w:rsid w:val="00D259CE"/>
    <w:rsid w:val="00D25B33"/>
    <w:rsid w:val="00D26309"/>
    <w:rsid w:val="00D264E6"/>
    <w:rsid w:val="00D26E7E"/>
    <w:rsid w:val="00D26EE8"/>
    <w:rsid w:val="00D26F94"/>
    <w:rsid w:val="00D270BF"/>
    <w:rsid w:val="00D2787D"/>
    <w:rsid w:val="00D30B4F"/>
    <w:rsid w:val="00D316B1"/>
    <w:rsid w:val="00D31F35"/>
    <w:rsid w:val="00D320E6"/>
    <w:rsid w:val="00D3221C"/>
    <w:rsid w:val="00D3283C"/>
    <w:rsid w:val="00D32E82"/>
    <w:rsid w:val="00D334F1"/>
    <w:rsid w:val="00D3350C"/>
    <w:rsid w:val="00D335BD"/>
    <w:rsid w:val="00D34D71"/>
    <w:rsid w:val="00D3532C"/>
    <w:rsid w:val="00D35967"/>
    <w:rsid w:val="00D35C23"/>
    <w:rsid w:val="00D37E81"/>
    <w:rsid w:val="00D4017C"/>
    <w:rsid w:val="00D40E4B"/>
    <w:rsid w:val="00D411F6"/>
    <w:rsid w:val="00D41E40"/>
    <w:rsid w:val="00D4202A"/>
    <w:rsid w:val="00D42B74"/>
    <w:rsid w:val="00D42EA0"/>
    <w:rsid w:val="00D433B7"/>
    <w:rsid w:val="00D435E4"/>
    <w:rsid w:val="00D43730"/>
    <w:rsid w:val="00D437AB"/>
    <w:rsid w:val="00D443A4"/>
    <w:rsid w:val="00D453F8"/>
    <w:rsid w:val="00D45CCA"/>
    <w:rsid w:val="00D45E59"/>
    <w:rsid w:val="00D46022"/>
    <w:rsid w:val="00D46951"/>
    <w:rsid w:val="00D46BB1"/>
    <w:rsid w:val="00D47305"/>
    <w:rsid w:val="00D50F26"/>
    <w:rsid w:val="00D51622"/>
    <w:rsid w:val="00D516C1"/>
    <w:rsid w:val="00D521A2"/>
    <w:rsid w:val="00D52B9B"/>
    <w:rsid w:val="00D52ED7"/>
    <w:rsid w:val="00D52FFD"/>
    <w:rsid w:val="00D533AA"/>
    <w:rsid w:val="00D53453"/>
    <w:rsid w:val="00D55036"/>
    <w:rsid w:val="00D5662E"/>
    <w:rsid w:val="00D57878"/>
    <w:rsid w:val="00D5788D"/>
    <w:rsid w:val="00D6014D"/>
    <w:rsid w:val="00D60278"/>
    <w:rsid w:val="00D60440"/>
    <w:rsid w:val="00D60556"/>
    <w:rsid w:val="00D61AC2"/>
    <w:rsid w:val="00D62165"/>
    <w:rsid w:val="00D626D6"/>
    <w:rsid w:val="00D62977"/>
    <w:rsid w:val="00D62C1E"/>
    <w:rsid w:val="00D637AD"/>
    <w:rsid w:val="00D637BB"/>
    <w:rsid w:val="00D63ED6"/>
    <w:rsid w:val="00D64080"/>
    <w:rsid w:val="00D642A0"/>
    <w:rsid w:val="00D64A17"/>
    <w:rsid w:val="00D64D9E"/>
    <w:rsid w:val="00D65F53"/>
    <w:rsid w:val="00D674C8"/>
    <w:rsid w:val="00D676B3"/>
    <w:rsid w:val="00D67771"/>
    <w:rsid w:val="00D677D7"/>
    <w:rsid w:val="00D677E6"/>
    <w:rsid w:val="00D67BAE"/>
    <w:rsid w:val="00D67CB0"/>
    <w:rsid w:val="00D67F1F"/>
    <w:rsid w:val="00D7021B"/>
    <w:rsid w:val="00D705D2"/>
    <w:rsid w:val="00D70D6E"/>
    <w:rsid w:val="00D710EE"/>
    <w:rsid w:val="00D735AD"/>
    <w:rsid w:val="00D735DB"/>
    <w:rsid w:val="00D73756"/>
    <w:rsid w:val="00D73BEB"/>
    <w:rsid w:val="00D7503D"/>
    <w:rsid w:val="00D77171"/>
    <w:rsid w:val="00D7753F"/>
    <w:rsid w:val="00D80F6F"/>
    <w:rsid w:val="00D8143F"/>
    <w:rsid w:val="00D81CD6"/>
    <w:rsid w:val="00D820C1"/>
    <w:rsid w:val="00D820E4"/>
    <w:rsid w:val="00D82489"/>
    <w:rsid w:val="00D827BB"/>
    <w:rsid w:val="00D839BA"/>
    <w:rsid w:val="00D84323"/>
    <w:rsid w:val="00D85F37"/>
    <w:rsid w:val="00D86628"/>
    <w:rsid w:val="00D866F6"/>
    <w:rsid w:val="00D87F2F"/>
    <w:rsid w:val="00D90240"/>
    <w:rsid w:val="00D90C6F"/>
    <w:rsid w:val="00D9100B"/>
    <w:rsid w:val="00D910DA"/>
    <w:rsid w:val="00D91D62"/>
    <w:rsid w:val="00D92E7C"/>
    <w:rsid w:val="00D933B0"/>
    <w:rsid w:val="00D935AC"/>
    <w:rsid w:val="00D93972"/>
    <w:rsid w:val="00D93F10"/>
    <w:rsid w:val="00D941E1"/>
    <w:rsid w:val="00D9423D"/>
    <w:rsid w:val="00D95467"/>
    <w:rsid w:val="00D95677"/>
    <w:rsid w:val="00D959C8"/>
    <w:rsid w:val="00D95A94"/>
    <w:rsid w:val="00D95FDB"/>
    <w:rsid w:val="00D96246"/>
    <w:rsid w:val="00D96595"/>
    <w:rsid w:val="00D9671E"/>
    <w:rsid w:val="00D96894"/>
    <w:rsid w:val="00D96A03"/>
    <w:rsid w:val="00D96A59"/>
    <w:rsid w:val="00D96D63"/>
    <w:rsid w:val="00D971A3"/>
    <w:rsid w:val="00D97A9E"/>
    <w:rsid w:val="00D97C6E"/>
    <w:rsid w:val="00D97E82"/>
    <w:rsid w:val="00DA00F0"/>
    <w:rsid w:val="00DA0726"/>
    <w:rsid w:val="00DA1554"/>
    <w:rsid w:val="00DA1643"/>
    <w:rsid w:val="00DA2990"/>
    <w:rsid w:val="00DA31D1"/>
    <w:rsid w:val="00DA3A4E"/>
    <w:rsid w:val="00DA4A46"/>
    <w:rsid w:val="00DA5235"/>
    <w:rsid w:val="00DA5FD8"/>
    <w:rsid w:val="00DA6523"/>
    <w:rsid w:val="00DA681A"/>
    <w:rsid w:val="00DB0218"/>
    <w:rsid w:val="00DB08B8"/>
    <w:rsid w:val="00DB0A35"/>
    <w:rsid w:val="00DB1E26"/>
    <w:rsid w:val="00DB28AE"/>
    <w:rsid w:val="00DB297F"/>
    <w:rsid w:val="00DB2B1E"/>
    <w:rsid w:val="00DB3995"/>
    <w:rsid w:val="00DB41DA"/>
    <w:rsid w:val="00DB42CF"/>
    <w:rsid w:val="00DB43EA"/>
    <w:rsid w:val="00DB5207"/>
    <w:rsid w:val="00DB5530"/>
    <w:rsid w:val="00DB630B"/>
    <w:rsid w:val="00DB6352"/>
    <w:rsid w:val="00DB63AE"/>
    <w:rsid w:val="00DB69B7"/>
    <w:rsid w:val="00DB7A9D"/>
    <w:rsid w:val="00DB7C64"/>
    <w:rsid w:val="00DC064C"/>
    <w:rsid w:val="00DC19D5"/>
    <w:rsid w:val="00DC20C0"/>
    <w:rsid w:val="00DC22BC"/>
    <w:rsid w:val="00DC2A3C"/>
    <w:rsid w:val="00DC2CBE"/>
    <w:rsid w:val="00DC390F"/>
    <w:rsid w:val="00DC3D35"/>
    <w:rsid w:val="00DC3DE1"/>
    <w:rsid w:val="00DC3F3F"/>
    <w:rsid w:val="00DC44E1"/>
    <w:rsid w:val="00DC5039"/>
    <w:rsid w:val="00DC5117"/>
    <w:rsid w:val="00DC51DC"/>
    <w:rsid w:val="00DC5315"/>
    <w:rsid w:val="00DC55A7"/>
    <w:rsid w:val="00DC58E0"/>
    <w:rsid w:val="00DC660F"/>
    <w:rsid w:val="00DC7341"/>
    <w:rsid w:val="00DC7645"/>
    <w:rsid w:val="00DC76E5"/>
    <w:rsid w:val="00DD0A8A"/>
    <w:rsid w:val="00DD0AC9"/>
    <w:rsid w:val="00DD125E"/>
    <w:rsid w:val="00DD19CE"/>
    <w:rsid w:val="00DD1A28"/>
    <w:rsid w:val="00DD25F3"/>
    <w:rsid w:val="00DD2BE7"/>
    <w:rsid w:val="00DD35F1"/>
    <w:rsid w:val="00DD36F8"/>
    <w:rsid w:val="00DD3EEE"/>
    <w:rsid w:val="00DD3FA2"/>
    <w:rsid w:val="00DD401A"/>
    <w:rsid w:val="00DD43D1"/>
    <w:rsid w:val="00DD453C"/>
    <w:rsid w:val="00DD585C"/>
    <w:rsid w:val="00DD645A"/>
    <w:rsid w:val="00DD6C35"/>
    <w:rsid w:val="00DD74DF"/>
    <w:rsid w:val="00DD78C1"/>
    <w:rsid w:val="00DD7A92"/>
    <w:rsid w:val="00DD7BDF"/>
    <w:rsid w:val="00DD7BEB"/>
    <w:rsid w:val="00DE0412"/>
    <w:rsid w:val="00DE29F7"/>
    <w:rsid w:val="00DE3A32"/>
    <w:rsid w:val="00DE3E0F"/>
    <w:rsid w:val="00DE48D2"/>
    <w:rsid w:val="00DE4E9B"/>
    <w:rsid w:val="00DE4F47"/>
    <w:rsid w:val="00DE508D"/>
    <w:rsid w:val="00DE550E"/>
    <w:rsid w:val="00DE5A6D"/>
    <w:rsid w:val="00DE678A"/>
    <w:rsid w:val="00DE6790"/>
    <w:rsid w:val="00DE7666"/>
    <w:rsid w:val="00DE79DA"/>
    <w:rsid w:val="00DE7C76"/>
    <w:rsid w:val="00DE7DDD"/>
    <w:rsid w:val="00DE7F11"/>
    <w:rsid w:val="00DF049C"/>
    <w:rsid w:val="00DF0C1E"/>
    <w:rsid w:val="00DF0D07"/>
    <w:rsid w:val="00DF14E2"/>
    <w:rsid w:val="00DF2C27"/>
    <w:rsid w:val="00DF3170"/>
    <w:rsid w:val="00DF36B1"/>
    <w:rsid w:val="00DF37A5"/>
    <w:rsid w:val="00DF4114"/>
    <w:rsid w:val="00DF4568"/>
    <w:rsid w:val="00DF5135"/>
    <w:rsid w:val="00DF5A14"/>
    <w:rsid w:val="00DF5F20"/>
    <w:rsid w:val="00DF61E9"/>
    <w:rsid w:val="00DF6AF3"/>
    <w:rsid w:val="00DF7708"/>
    <w:rsid w:val="00E009D8"/>
    <w:rsid w:val="00E0169F"/>
    <w:rsid w:val="00E01828"/>
    <w:rsid w:val="00E01ABC"/>
    <w:rsid w:val="00E02A27"/>
    <w:rsid w:val="00E02FB8"/>
    <w:rsid w:val="00E03115"/>
    <w:rsid w:val="00E033DA"/>
    <w:rsid w:val="00E03E8A"/>
    <w:rsid w:val="00E04C66"/>
    <w:rsid w:val="00E06222"/>
    <w:rsid w:val="00E06481"/>
    <w:rsid w:val="00E06A9F"/>
    <w:rsid w:val="00E06CB9"/>
    <w:rsid w:val="00E06F4D"/>
    <w:rsid w:val="00E072C5"/>
    <w:rsid w:val="00E07CAF"/>
    <w:rsid w:val="00E07D61"/>
    <w:rsid w:val="00E10880"/>
    <w:rsid w:val="00E10F60"/>
    <w:rsid w:val="00E11554"/>
    <w:rsid w:val="00E1221D"/>
    <w:rsid w:val="00E124E2"/>
    <w:rsid w:val="00E1282B"/>
    <w:rsid w:val="00E131F1"/>
    <w:rsid w:val="00E13228"/>
    <w:rsid w:val="00E1332C"/>
    <w:rsid w:val="00E1347F"/>
    <w:rsid w:val="00E138D7"/>
    <w:rsid w:val="00E1396A"/>
    <w:rsid w:val="00E13AFB"/>
    <w:rsid w:val="00E13C68"/>
    <w:rsid w:val="00E14402"/>
    <w:rsid w:val="00E14504"/>
    <w:rsid w:val="00E14640"/>
    <w:rsid w:val="00E14844"/>
    <w:rsid w:val="00E1524A"/>
    <w:rsid w:val="00E157C1"/>
    <w:rsid w:val="00E158F9"/>
    <w:rsid w:val="00E17FFE"/>
    <w:rsid w:val="00E20DEE"/>
    <w:rsid w:val="00E20E1C"/>
    <w:rsid w:val="00E210A3"/>
    <w:rsid w:val="00E2112F"/>
    <w:rsid w:val="00E211BD"/>
    <w:rsid w:val="00E215D4"/>
    <w:rsid w:val="00E216CA"/>
    <w:rsid w:val="00E21968"/>
    <w:rsid w:val="00E21BA1"/>
    <w:rsid w:val="00E21D25"/>
    <w:rsid w:val="00E22275"/>
    <w:rsid w:val="00E223C5"/>
    <w:rsid w:val="00E22871"/>
    <w:rsid w:val="00E230D0"/>
    <w:rsid w:val="00E235BA"/>
    <w:rsid w:val="00E23749"/>
    <w:rsid w:val="00E23B84"/>
    <w:rsid w:val="00E24ADF"/>
    <w:rsid w:val="00E24D96"/>
    <w:rsid w:val="00E25219"/>
    <w:rsid w:val="00E253AE"/>
    <w:rsid w:val="00E2555B"/>
    <w:rsid w:val="00E25BFF"/>
    <w:rsid w:val="00E25FCD"/>
    <w:rsid w:val="00E302D4"/>
    <w:rsid w:val="00E303D1"/>
    <w:rsid w:val="00E31414"/>
    <w:rsid w:val="00E31D47"/>
    <w:rsid w:val="00E3200E"/>
    <w:rsid w:val="00E321DF"/>
    <w:rsid w:val="00E32299"/>
    <w:rsid w:val="00E32CFC"/>
    <w:rsid w:val="00E33EB4"/>
    <w:rsid w:val="00E345FC"/>
    <w:rsid w:val="00E34718"/>
    <w:rsid w:val="00E34CF0"/>
    <w:rsid w:val="00E35661"/>
    <w:rsid w:val="00E35E61"/>
    <w:rsid w:val="00E35F0C"/>
    <w:rsid w:val="00E361A3"/>
    <w:rsid w:val="00E36559"/>
    <w:rsid w:val="00E378D0"/>
    <w:rsid w:val="00E404EA"/>
    <w:rsid w:val="00E4050D"/>
    <w:rsid w:val="00E4143D"/>
    <w:rsid w:val="00E42671"/>
    <w:rsid w:val="00E43705"/>
    <w:rsid w:val="00E44619"/>
    <w:rsid w:val="00E451A9"/>
    <w:rsid w:val="00E452AF"/>
    <w:rsid w:val="00E45C6D"/>
    <w:rsid w:val="00E4669E"/>
    <w:rsid w:val="00E466EB"/>
    <w:rsid w:val="00E4747F"/>
    <w:rsid w:val="00E47881"/>
    <w:rsid w:val="00E50799"/>
    <w:rsid w:val="00E50927"/>
    <w:rsid w:val="00E5122E"/>
    <w:rsid w:val="00E514F4"/>
    <w:rsid w:val="00E51A0A"/>
    <w:rsid w:val="00E528BA"/>
    <w:rsid w:val="00E52BFF"/>
    <w:rsid w:val="00E531A1"/>
    <w:rsid w:val="00E5484E"/>
    <w:rsid w:val="00E55066"/>
    <w:rsid w:val="00E550F1"/>
    <w:rsid w:val="00E55C5D"/>
    <w:rsid w:val="00E55E2B"/>
    <w:rsid w:val="00E55F17"/>
    <w:rsid w:val="00E5625F"/>
    <w:rsid w:val="00E564B5"/>
    <w:rsid w:val="00E56C74"/>
    <w:rsid w:val="00E57564"/>
    <w:rsid w:val="00E601EC"/>
    <w:rsid w:val="00E602E1"/>
    <w:rsid w:val="00E603AF"/>
    <w:rsid w:val="00E605E0"/>
    <w:rsid w:val="00E6065D"/>
    <w:rsid w:val="00E608CF"/>
    <w:rsid w:val="00E60C60"/>
    <w:rsid w:val="00E60E75"/>
    <w:rsid w:val="00E60F0E"/>
    <w:rsid w:val="00E61097"/>
    <w:rsid w:val="00E61444"/>
    <w:rsid w:val="00E629C0"/>
    <w:rsid w:val="00E62F4D"/>
    <w:rsid w:val="00E6329D"/>
    <w:rsid w:val="00E6372F"/>
    <w:rsid w:val="00E6377F"/>
    <w:rsid w:val="00E63846"/>
    <w:rsid w:val="00E639CB"/>
    <w:rsid w:val="00E63CCE"/>
    <w:rsid w:val="00E6441E"/>
    <w:rsid w:val="00E64F6B"/>
    <w:rsid w:val="00E6611F"/>
    <w:rsid w:val="00E66393"/>
    <w:rsid w:val="00E66C98"/>
    <w:rsid w:val="00E670AF"/>
    <w:rsid w:val="00E67C42"/>
    <w:rsid w:val="00E7001E"/>
    <w:rsid w:val="00E7030B"/>
    <w:rsid w:val="00E705C3"/>
    <w:rsid w:val="00E70FB5"/>
    <w:rsid w:val="00E712EA"/>
    <w:rsid w:val="00E73334"/>
    <w:rsid w:val="00E73636"/>
    <w:rsid w:val="00E73970"/>
    <w:rsid w:val="00E74566"/>
    <w:rsid w:val="00E755E5"/>
    <w:rsid w:val="00E75673"/>
    <w:rsid w:val="00E75D59"/>
    <w:rsid w:val="00E76029"/>
    <w:rsid w:val="00E768BA"/>
    <w:rsid w:val="00E76AF8"/>
    <w:rsid w:val="00E77A7F"/>
    <w:rsid w:val="00E80A54"/>
    <w:rsid w:val="00E80BAF"/>
    <w:rsid w:val="00E81265"/>
    <w:rsid w:val="00E816EF"/>
    <w:rsid w:val="00E81815"/>
    <w:rsid w:val="00E819B4"/>
    <w:rsid w:val="00E829F0"/>
    <w:rsid w:val="00E84A36"/>
    <w:rsid w:val="00E84A4C"/>
    <w:rsid w:val="00E84B83"/>
    <w:rsid w:val="00E84E3B"/>
    <w:rsid w:val="00E872EB"/>
    <w:rsid w:val="00E90299"/>
    <w:rsid w:val="00E90990"/>
    <w:rsid w:val="00E9171F"/>
    <w:rsid w:val="00E91AF1"/>
    <w:rsid w:val="00E92E6D"/>
    <w:rsid w:val="00E93112"/>
    <w:rsid w:val="00E9324E"/>
    <w:rsid w:val="00E939AE"/>
    <w:rsid w:val="00E93A66"/>
    <w:rsid w:val="00E93D51"/>
    <w:rsid w:val="00E94C34"/>
    <w:rsid w:val="00E94E5C"/>
    <w:rsid w:val="00E95B94"/>
    <w:rsid w:val="00E95D25"/>
    <w:rsid w:val="00E96274"/>
    <w:rsid w:val="00E96A08"/>
    <w:rsid w:val="00E96A7F"/>
    <w:rsid w:val="00E9759C"/>
    <w:rsid w:val="00EA0162"/>
    <w:rsid w:val="00EA02E9"/>
    <w:rsid w:val="00EA0FF5"/>
    <w:rsid w:val="00EA13AF"/>
    <w:rsid w:val="00EA1AD5"/>
    <w:rsid w:val="00EA1EAE"/>
    <w:rsid w:val="00EA2B71"/>
    <w:rsid w:val="00EA31AE"/>
    <w:rsid w:val="00EA3363"/>
    <w:rsid w:val="00EA377A"/>
    <w:rsid w:val="00EA3896"/>
    <w:rsid w:val="00EA3B2B"/>
    <w:rsid w:val="00EA41B7"/>
    <w:rsid w:val="00EA4F8A"/>
    <w:rsid w:val="00EA6B0C"/>
    <w:rsid w:val="00EA6BAD"/>
    <w:rsid w:val="00EB0C75"/>
    <w:rsid w:val="00EB1413"/>
    <w:rsid w:val="00EB14D6"/>
    <w:rsid w:val="00EB1956"/>
    <w:rsid w:val="00EB196C"/>
    <w:rsid w:val="00EB1A4F"/>
    <w:rsid w:val="00EB1F57"/>
    <w:rsid w:val="00EB2D50"/>
    <w:rsid w:val="00EB2F1C"/>
    <w:rsid w:val="00EB3A41"/>
    <w:rsid w:val="00EB434F"/>
    <w:rsid w:val="00EB46E1"/>
    <w:rsid w:val="00EB4BB7"/>
    <w:rsid w:val="00EB4DFE"/>
    <w:rsid w:val="00EB53D6"/>
    <w:rsid w:val="00EB5A13"/>
    <w:rsid w:val="00EB5ACA"/>
    <w:rsid w:val="00EB5D3F"/>
    <w:rsid w:val="00EB5EA4"/>
    <w:rsid w:val="00EB6008"/>
    <w:rsid w:val="00EB6932"/>
    <w:rsid w:val="00EB6EB7"/>
    <w:rsid w:val="00EB73F3"/>
    <w:rsid w:val="00EB7491"/>
    <w:rsid w:val="00EC0080"/>
    <w:rsid w:val="00EC07E4"/>
    <w:rsid w:val="00EC0BAE"/>
    <w:rsid w:val="00EC0C05"/>
    <w:rsid w:val="00EC0C58"/>
    <w:rsid w:val="00EC11B5"/>
    <w:rsid w:val="00EC1943"/>
    <w:rsid w:val="00EC1A50"/>
    <w:rsid w:val="00EC1D62"/>
    <w:rsid w:val="00EC246C"/>
    <w:rsid w:val="00EC2655"/>
    <w:rsid w:val="00EC267B"/>
    <w:rsid w:val="00EC288E"/>
    <w:rsid w:val="00EC2CFA"/>
    <w:rsid w:val="00EC3052"/>
    <w:rsid w:val="00EC3177"/>
    <w:rsid w:val="00EC3E96"/>
    <w:rsid w:val="00EC4459"/>
    <w:rsid w:val="00EC4EF1"/>
    <w:rsid w:val="00EC529C"/>
    <w:rsid w:val="00EC6012"/>
    <w:rsid w:val="00EC60BD"/>
    <w:rsid w:val="00EC662D"/>
    <w:rsid w:val="00EC78DC"/>
    <w:rsid w:val="00EC7D68"/>
    <w:rsid w:val="00ED0719"/>
    <w:rsid w:val="00ED20F5"/>
    <w:rsid w:val="00ED252E"/>
    <w:rsid w:val="00ED2639"/>
    <w:rsid w:val="00ED3090"/>
    <w:rsid w:val="00ED332D"/>
    <w:rsid w:val="00ED3948"/>
    <w:rsid w:val="00ED39BD"/>
    <w:rsid w:val="00ED3B6F"/>
    <w:rsid w:val="00ED3B89"/>
    <w:rsid w:val="00ED4823"/>
    <w:rsid w:val="00ED4845"/>
    <w:rsid w:val="00ED48DD"/>
    <w:rsid w:val="00ED4BB0"/>
    <w:rsid w:val="00ED4D60"/>
    <w:rsid w:val="00ED5151"/>
    <w:rsid w:val="00ED5D5F"/>
    <w:rsid w:val="00ED5FD0"/>
    <w:rsid w:val="00ED67C5"/>
    <w:rsid w:val="00ED6A6B"/>
    <w:rsid w:val="00ED7A06"/>
    <w:rsid w:val="00ED7D66"/>
    <w:rsid w:val="00ED7E74"/>
    <w:rsid w:val="00ED7F34"/>
    <w:rsid w:val="00EE018E"/>
    <w:rsid w:val="00EE0339"/>
    <w:rsid w:val="00EE07FC"/>
    <w:rsid w:val="00EE0A33"/>
    <w:rsid w:val="00EE0B98"/>
    <w:rsid w:val="00EE1303"/>
    <w:rsid w:val="00EE147C"/>
    <w:rsid w:val="00EE1BF1"/>
    <w:rsid w:val="00EE1F5A"/>
    <w:rsid w:val="00EE2FA2"/>
    <w:rsid w:val="00EE3019"/>
    <w:rsid w:val="00EE33E2"/>
    <w:rsid w:val="00EE34AA"/>
    <w:rsid w:val="00EE3723"/>
    <w:rsid w:val="00EE3A49"/>
    <w:rsid w:val="00EE46E3"/>
    <w:rsid w:val="00EE501D"/>
    <w:rsid w:val="00EE5BBD"/>
    <w:rsid w:val="00EE613E"/>
    <w:rsid w:val="00EE62CB"/>
    <w:rsid w:val="00EE64D4"/>
    <w:rsid w:val="00EE6962"/>
    <w:rsid w:val="00EE75D1"/>
    <w:rsid w:val="00EF0227"/>
    <w:rsid w:val="00EF0E3E"/>
    <w:rsid w:val="00EF1284"/>
    <w:rsid w:val="00EF19FE"/>
    <w:rsid w:val="00EF23C4"/>
    <w:rsid w:val="00EF3ABD"/>
    <w:rsid w:val="00EF3BD0"/>
    <w:rsid w:val="00EF4DD3"/>
    <w:rsid w:val="00EF5727"/>
    <w:rsid w:val="00EF5CF4"/>
    <w:rsid w:val="00EF63F7"/>
    <w:rsid w:val="00EF7A1C"/>
    <w:rsid w:val="00EF7FA0"/>
    <w:rsid w:val="00F00C94"/>
    <w:rsid w:val="00F0157E"/>
    <w:rsid w:val="00F01615"/>
    <w:rsid w:val="00F0182F"/>
    <w:rsid w:val="00F01C52"/>
    <w:rsid w:val="00F029B6"/>
    <w:rsid w:val="00F032B7"/>
    <w:rsid w:val="00F0357E"/>
    <w:rsid w:val="00F04142"/>
    <w:rsid w:val="00F0478B"/>
    <w:rsid w:val="00F04A2D"/>
    <w:rsid w:val="00F05958"/>
    <w:rsid w:val="00F069FC"/>
    <w:rsid w:val="00F103EF"/>
    <w:rsid w:val="00F10B00"/>
    <w:rsid w:val="00F1101D"/>
    <w:rsid w:val="00F1104F"/>
    <w:rsid w:val="00F1211F"/>
    <w:rsid w:val="00F13842"/>
    <w:rsid w:val="00F14CB2"/>
    <w:rsid w:val="00F14DD6"/>
    <w:rsid w:val="00F15021"/>
    <w:rsid w:val="00F159C9"/>
    <w:rsid w:val="00F15CA2"/>
    <w:rsid w:val="00F163D0"/>
    <w:rsid w:val="00F164DA"/>
    <w:rsid w:val="00F169AF"/>
    <w:rsid w:val="00F16FC9"/>
    <w:rsid w:val="00F22CE9"/>
    <w:rsid w:val="00F232D1"/>
    <w:rsid w:val="00F23B84"/>
    <w:rsid w:val="00F242C2"/>
    <w:rsid w:val="00F244EC"/>
    <w:rsid w:val="00F24694"/>
    <w:rsid w:val="00F25DFD"/>
    <w:rsid w:val="00F31852"/>
    <w:rsid w:val="00F31E75"/>
    <w:rsid w:val="00F32281"/>
    <w:rsid w:val="00F32A88"/>
    <w:rsid w:val="00F32DD9"/>
    <w:rsid w:val="00F32DEC"/>
    <w:rsid w:val="00F32DED"/>
    <w:rsid w:val="00F33F74"/>
    <w:rsid w:val="00F340ED"/>
    <w:rsid w:val="00F34753"/>
    <w:rsid w:val="00F34E72"/>
    <w:rsid w:val="00F34FB7"/>
    <w:rsid w:val="00F3544A"/>
    <w:rsid w:val="00F35697"/>
    <w:rsid w:val="00F35E9C"/>
    <w:rsid w:val="00F3649D"/>
    <w:rsid w:val="00F3671B"/>
    <w:rsid w:val="00F3750D"/>
    <w:rsid w:val="00F37801"/>
    <w:rsid w:val="00F41050"/>
    <w:rsid w:val="00F41335"/>
    <w:rsid w:val="00F41816"/>
    <w:rsid w:val="00F420C3"/>
    <w:rsid w:val="00F42460"/>
    <w:rsid w:val="00F43124"/>
    <w:rsid w:val="00F433B8"/>
    <w:rsid w:val="00F434A1"/>
    <w:rsid w:val="00F436D1"/>
    <w:rsid w:val="00F43ABF"/>
    <w:rsid w:val="00F43B30"/>
    <w:rsid w:val="00F44352"/>
    <w:rsid w:val="00F446B5"/>
    <w:rsid w:val="00F44B55"/>
    <w:rsid w:val="00F44E73"/>
    <w:rsid w:val="00F460ED"/>
    <w:rsid w:val="00F462FF"/>
    <w:rsid w:val="00F46301"/>
    <w:rsid w:val="00F463D8"/>
    <w:rsid w:val="00F469B7"/>
    <w:rsid w:val="00F46C5E"/>
    <w:rsid w:val="00F46EA5"/>
    <w:rsid w:val="00F4748E"/>
    <w:rsid w:val="00F474B1"/>
    <w:rsid w:val="00F5054F"/>
    <w:rsid w:val="00F5115A"/>
    <w:rsid w:val="00F51E67"/>
    <w:rsid w:val="00F52493"/>
    <w:rsid w:val="00F53DC5"/>
    <w:rsid w:val="00F53E3F"/>
    <w:rsid w:val="00F54CA1"/>
    <w:rsid w:val="00F55D9C"/>
    <w:rsid w:val="00F55ED8"/>
    <w:rsid w:val="00F56B96"/>
    <w:rsid w:val="00F56F6E"/>
    <w:rsid w:val="00F57166"/>
    <w:rsid w:val="00F60B75"/>
    <w:rsid w:val="00F62B5E"/>
    <w:rsid w:val="00F62BC1"/>
    <w:rsid w:val="00F62E6A"/>
    <w:rsid w:val="00F63033"/>
    <w:rsid w:val="00F63EF8"/>
    <w:rsid w:val="00F64590"/>
    <w:rsid w:val="00F65B82"/>
    <w:rsid w:val="00F65CDF"/>
    <w:rsid w:val="00F668DE"/>
    <w:rsid w:val="00F67806"/>
    <w:rsid w:val="00F704E6"/>
    <w:rsid w:val="00F70F05"/>
    <w:rsid w:val="00F716AC"/>
    <w:rsid w:val="00F71B72"/>
    <w:rsid w:val="00F71F06"/>
    <w:rsid w:val="00F7252E"/>
    <w:rsid w:val="00F7276F"/>
    <w:rsid w:val="00F72B58"/>
    <w:rsid w:val="00F72E78"/>
    <w:rsid w:val="00F740B4"/>
    <w:rsid w:val="00F7456E"/>
    <w:rsid w:val="00F74DBB"/>
    <w:rsid w:val="00F7512A"/>
    <w:rsid w:val="00F75429"/>
    <w:rsid w:val="00F75BE3"/>
    <w:rsid w:val="00F76FD8"/>
    <w:rsid w:val="00F770FA"/>
    <w:rsid w:val="00F771FD"/>
    <w:rsid w:val="00F776F5"/>
    <w:rsid w:val="00F779B3"/>
    <w:rsid w:val="00F80547"/>
    <w:rsid w:val="00F80CDA"/>
    <w:rsid w:val="00F8216B"/>
    <w:rsid w:val="00F82525"/>
    <w:rsid w:val="00F82973"/>
    <w:rsid w:val="00F82AB8"/>
    <w:rsid w:val="00F82EEE"/>
    <w:rsid w:val="00F83F0A"/>
    <w:rsid w:val="00F8452D"/>
    <w:rsid w:val="00F84C0A"/>
    <w:rsid w:val="00F84D44"/>
    <w:rsid w:val="00F8587C"/>
    <w:rsid w:val="00F85A4C"/>
    <w:rsid w:val="00F85A9F"/>
    <w:rsid w:val="00F86596"/>
    <w:rsid w:val="00F86A7C"/>
    <w:rsid w:val="00F873F5"/>
    <w:rsid w:val="00F87511"/>
    <w:rsid w:val="00F879A5"/>
    <w:rsid w:val="00F87B20"/>
    <w:rsid w:val="00F902C3"/>
    <w:rsid w:val="00F90606"/>
    <w:rsid w:val="00F90D8B"/>
    <w:rsid w:val="00F90F7E"/>
    <w:rsid w:val="00F91471"/>
    <w:rsid w:val="00F91AB5"/>
    <w:rsid w:val="00F91B6D"/>
    <w:rsid w:val="00F91C63"/>
    <w:rsid w:val="00F93620"/>
    <w:rsid w:val="00F9524D"/>
    <w:rsid w:val="00F95414"/>
    <w:rsid w:val="00F96281"/>
    <w:rsid w:val="00F96B37"/>
    <w:rsid w:val="00F96D74"/>
    <w:rsid w:val="00F97AFB"/>
    <w:rsid w:val="00F97D29"/>
    <w:rsid w:val="00FA0C46"/>
    <w:rsid w:val="00FA14C7"/>
    <w:rsid w:val="00FA19CD"/>
    <w:rsid w:val="00FA1AAB"/>
    <w:rsid w:val="00FA1C48"/>
    <w:rsid w:val="00FA279A"/>
    <w:rsid w:val="00FA2982"/>
    <w:rsid w:val="00FA2BFC"/>
    <w:rsid w:val="00FA3658"/>
    <w:rsid w:val="00FA37F8"/>
    <w:rsid w:val="00FA3EEA"/>
    <w:rsid w:val="00FA5516"/>
    <w:rsid w:val="00FA67F2"/>
    <w:rsid w:val="00FA6B5A"/>
    <w:rsid w:val="00FA7DA8"/>
    <w:rsid w:val="00FB0174"/>
    <w:rsid w:val="00FB036B"/>
    <w:rsid w:val="00FB0A5C"/>
    <w:rsid w:val="00FB0FA3"/>
    <w:rsid w:val="00FB1CA6"/>
    <w:rsid w:val="00FB1D89"/>
    <w:rsid w:val="00FB30F4"/>
    <w:rsid w:val="00FB4876"/>
    <w:rsid w:val="00FB4E15"/>
    <w:rsid w:val="00FB5740"/>
    <w:rsid w:val="00FB5C4A"/>
    <w:rsid w:val="00FB5D66"/>
    <w:rsid w:val="00FB6124"/>
    <w:rsid w:val="00FB6F35"/>
    <w:rsid w:val="00FB7957"/>
    <w:rsid w:val="00FC0169"/>
    <w:rsid w:val="00FC105E"/>
    <w:rsid w:val="00FC15AC"/>
    <w:rsid w:val="00FC1B6A"/>
    <w:rsid w:val="00FC1C9F"/>
    <w:rsid w:val="00FC1D3C"/>
    <w:rsid w:val="00FC219C"/>
    <w:rsid w:val="00FC230A"/>
    <w:rsid w:val="00FC280A"/>
    <w:rsid w:val="00FC33A5"/>
    <w:rsid w:val="00FC40D5"/>
    <w:rsid w:val="00FC45B6"/>
    <w:rsid w:val="00FC4ACD"/>
    <w:rsid w:val="00FC50A9"/>
    <w:rsid w:val="00FC58FF"/>
    <w:rsid w:val="00FC5AF1"/>
    <w:rsid w:val="00FC5BCE"/>
    <w:rsid w:val="00FC6BB4"/>
    <w:rsid w:val="00FD08F7"/>
    <w:rsid w:val="00FD19DE"/>
    <w:rsid w:val="00FD2204"/>
    <w:rsid w:val="00FD24F7"/>
    <w:rsid w:val="00FD27BB"/>
    <w:rsid w:val="00FD282D"/>
    <w:rsid w:val="00FD31A3"/>
    <w:rsid w:val="00FD3239"/>
    <w:rsid w:val="00FD40E6"/>
    <w:rsid w:val="00FD49E1"/>
    <w:rsid w:val="00FD4EFB"/>
    <w:rsid w:val="00FD57C8"/>
    <w:rsid w:val="00FD5BF0"/>
    <w:rsid w:val="00FD621B"/>
    <w:rsid w:val="00FD6405"/>
    <w:rsid w:val="00FD66A6"/>
    <w:rsid w:val="00FD7B64"/>
    <w:rsid w:val="00FD7BE6"/>
    <w:rsid w:val="00FE026C"/>
    <w:rsid w:val="00FE0724"/>
    <w:rsid w:val="00FE1130"/>
    <w:rsid w:val="00FE1499"/>
    <w:rsid w:val="00FE1C57"/>
    <w:rsid w:val="00FE29B6"/>
    <w:rsid w:val="00FE2B74"/>
    <w:rsid w:val="00FE3347"/>
    <w:rsid w:val="00FE3423"/>
    <w:rsid w:val="00FE368E"/>
    <w:rsid w:val="00FE3802"/>
    <w:rsid w:val="00FE3D36"/>
    <w:rsid w:val="00FE4120"/>
    <w:rsid w:val="00FE46D6"/>
    <w:rsid w:val="00FE4A9A"/>
    <w:rsid w:val="00FE56C7"/>
    <w:rsid w:val="00FE58E0"/>
    <w:rsid w:val="00FE5A55"/>
    <w:rsid w:val="00FE5D23"/>
    <w:rsid w:val="00FE6302"/>
    <w:rsid w:val="00FE66BE"/>
    <w:rsid w:val="00FE67EB"/>
    <w:rsid w:val="00FE69F9"/>
    <w:rsid w:val="00FE6D0A"/>
    <w:rsid w:val="00FE7244"/>
    <w:rsid w:val="00FE7803"/>
    <w:rsid w:val="00FE7AF5"/>
    <w:rsid w:val="00FE7BF4"/>
    <w:rsid w:val="00FF0D46"/>
    <w:rsid w:val="00FF0D69"/>
    <w:rsid w:val="00FF12DF"/>
    <w:rsid w:val="00FF32DB"/>
    <w:rsid w:val="00FF3C69"/>
    <w:rsid w:val="00FF3C9A"/>
    <w:rsid w:val="00FF443F"/>
    <w:rsid w:val="00FF492D"/>
    <w:rsid w:val="00FF4D73"/>
    <w:rsid w:val="00FF5645"/>
    <w:rsid w:val="00FF5FDE"/>
    <w:rsid w:val="00FF6DA5"/>
    <w:rsid w:val="00FF772E"/>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iPriority="9"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index heading" w:uiPriority="99"/>
    <w:lsdException w:name="caption"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066AD"/>
    <w:pPr>
      <w:suppressAutoHyphens/>
      <w:spacing w:line="360" w:lineRule="auto"/>
      <w:jc w:val="both"/>
    </w:pPr>
    <w:rPr>
      <w:rFonts w:ascii="Calibri" w:hAnsi="Calibri"/>
      <w:szCs w:val="24"/>
      <w:lang w:val="en-GB" w:eastAsia="ar-SA"/>
    </w:rPr>
  </w:style>
  <w:style w:type="paragraph" w:styleId="1">
    <w:name w:val="heading 1"/>
    <w:basedOn w:val="a1"/>
    <w:next w:val="a1"/>
    <w:link w:val="1Char"/>
    <w:qFormat/>
    <w:rsid w:val="00664723"/>
    <w:pPr>
      <w:keepNext/>
      <w:numPr>
        <w:numId w:val="27"/>
      </w:numPr>
      <w:tabs>
        <w:tab w:val="left" w:pos="0"/>
      </w:tabs>
      <w:spacing w:before="360" w:after="120" w:line="360" w:lineRule="atLeast"/>
      <w:ind w:left="431" w:hanging="431"/>
      <w:outlineLvl w:val="0"/>
    </w:pPr>
    <w:rPr>
      <w:b/>
      <w:bCs/>
      <w:caps/>
      <w:kern w:val="24"/>
      <w:sz w:val="24"/>
      <w:lang w:val="el-GR"/>
      <w14:shadow w14:blurRad="50800" w14:dist="38100" w14:dir="2700000" w14:sx="100000" w14:sy="100000" w14:kx="0" w14:ky="0" w14:algn="tl">
        <w14:srgbClr w14:val="000000">
          <w14:alpha w14:val="60000"/>
        </w14:srgbClr>
      </w14:shadow>
    </w:rPr>
  </w:style>
  <w:style w:type="paragraph" w:styleId="20">
    <w:name w:val="heading 2"/>
    <w:basedOn w:val="a1"/>
    <w:next w:val="a1"/>
    <w:link w:val="2Char"/>
    <w:qFormat/>
    <w:rsid w:val="00E33EB4"/>
    <w:pPr>
      <w:keepNext/>
      <w:numPr>
        <w:ilvl w:val="1"/>
        <w:numId w:val="27"/>
      </w:numPr>
      <w:tabs>
        <w:tab w:val="left" w:pos="0"/>
      </w:tabs>
      <w:spacing w:before="240" w:after="120" w:line="280" w:lineRule="atLeast"/>
      <w:jc w:val="left"/>
      <w:outlineLvl w:val="1"/>
    </w:pPr>
    <w:rPr>
      <w:rFonts w:cs="Arial"/>
      <w:b/>
      <w:bCs/>
      <w:sz w:val="24"/>
      <w:szCs w:val="26"/>
      <w:lang w:val="el-GR"/>
    </w:rPr>
  </w:style>
  <w:style w:type="paragraph" w:styleId="3">
    <w:name w:val="heading 3"/>
    <w:basedOn w:val="a1"/>
    <w:next w:val="a1"/>
    <w:link w:val="3Char"/>
    <w:qFormat/>
    <w:rsid w:val="001036A6"/>
    <w:pPr>
      <w:keepNext/>
      <w:numPr>
        <w:ilvl w:val="2"/>
        <w:numId w:val="27"/>
      </w:numPr>
      <w:spacing w:before="240" w:after="60" w:line="280" w:lineRule="atLeast"/>
      <w:outlineLvl w:val="2"/>
    </w:pPr>
    <w:rPr>
      <w:b/>
      <w:bCs/>
      <w:i/>
      <w:sz w:val="22"/>
      <w:szCs w:val="26"/>
      <w:lang w:val="el-GR"/>
    </w:rPr>
  </w:style>
  <w:style w:type="paragraph" w:styleId="4">
    <w:name w:val="heading 4"/>
    <w:basedOn w:val="a1"/>
    <w:next w:val="a1"/>
    <w:link w:val="4Char"/>
    <w:qFormat/>
    <w:rsid w:val="00B470EF"/>
    <w:pPr>
      <w:keepNext/>
      <w:numPr>
        <w:ilvl w:val="3"/>
        <w:numId w:val="27"/>
      </w:numPr>
      <w:spacing w:before="240" w:after="60"/>
      <w:outlineLvl w:val="3"/>
    </w:pPr>
    <w:rPr>
      <w:b/>
      <w:bCs/>
      <w:color w:val="000000"/>
      <w:sz w:val="22"/>
      <w:szCs w:val="22"/>
      <w:lang w:val="el-GR"/>
    </w:rPr>
  </w:style>
  <w:style w:type="paragraph" w:styleId="5">
    <w:name w:val="heading 5"/>
    <w:basedOn w:val="a1"/>
    <w:next w:val="a1"/>
    <w:link w:val="5Char"/>
    <w:qFormat/>
    <w:pPr>
      <w:numPr>
        <w:ilvl w:val="4"/>
        <w:numId w:val="27"/>
      </w:numPr>
      <w:spacing w:before="240" w:after="60"/>
      <w:outlineLvl w:val="4"/>
    </w:pPr>
    <w:rPr>
      <w:b/>
      <w:bCs/>
      <w:i/>
      <w:iCs/>
      <w:sz w:val="26"/>
      <w:szCs w:val="26"/>
    </w:rPr>
  </w:style>
  <w:style w:type="paragraph" w:styleId="6">
    <w:name w:val="heading 6"/>
    <w:basedOn w:val="a1"/>
    <w:next w:val="a1"/>
    <w:link w:val="6Char"/>
    <w:uiPriority w:val="9"/>
    <w:qFormat/>
    <w:pPr>
      <w:numPr>
        <w:ilvl w:val="5"/>
        <w:numId w:val="27"/>
      </w:numPr>
      <w:spacing w:before="240" w:after="60"/>
      <w:outlineLvl w:val="5"/>
    </w:pPr>
    <w:rPr>
      <w:b/>
      <w:bCs/>
      <w:sz w:val="22"/>
      <w:szCs w:val="22"/>
    </w:rPr>
  </w:style>
  <w:style w:type="paragraph" w:styleId="7">
    <w:name w:val="heading 7"/>
    <w:basedOn w:val="a1"/>
    <w:next w:val="a1"/>
    <w:link w:val="7Char"/>
    <w:qFormat/>
    <w:pPr>
      <w:numPr>
        <w:ilvl w:val="6"/>
        <w:numId w:val="27"/>
      </w:numPr>
      <w:spacing w:before="240" w:after="60"/>
      <w:outlineLvl w:val="6"/>
    </w:pPr>
  </w:style>
  <w:style w:type="paragraph" w:styleId="8">
    <w:name w:val="heading 8"/>
    <w:basedOn w:val="a1"/>
    <w:next w:val="a1"/>
    <w:link w:val="8Char"/>
    <w:qFormat/>
    <w:pPr>
      <w:numPr>
        <w:ilvl w:val="7"/>
        <w:numId w:val="27"/>
      </w:numPr>
      <w:spacing w:before="240" w:after="60"/>
      <w:outlineLvl w:val="7"/>
    </w:pPr>
    <w:rPr>
      <w:i/>
      <w:iCs/>
    </w:rPr>
  </w:style>
  <w:style w:type="paragraph" w:styleId="9">
    <w:name w:val="heading 9"/>
    <w:basedOn w:val="a1"/>
    <w:next w:val="a1"/>
    <w:link w:val="9Char"/>
    <w:qFormat/>
    <w:pPr>
      <w:numPr>
        <w:ilvl w:val="8"/>
        <w:numId w:val="27"/>
      </w:numPr>
      <w:spacing w:before="240" w:after="60"/>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Pr>
      <w:rFonts w:ascii="Symbol" w:hAnsi="Symbol"/>
    </w:rPr>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Wingdings" w:hAnsi="Wingdings"/>
    </w:rPr>
  </w:style>
  <w:style w:type="character" w:customStyle="1" w:styleId="WW8Num6z3">
    <w:name w:val="WW8Num6z3"/>
    <w:rPr>
      <w:rFonts w:ascii="Symbol" w:hAnsi="Symbol"/>
    </w:rPr>
  </w:style>
  <w:style w:type="character" w:customStyle="1" w:styleId="WW8Num6z4">
    <w:name w:val="WW8Num6z4"/>
    <w:rPr>
      <w:rFonts w:ascii="Courier New" w:hAnsi="Courier New"/>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b w:val="0"/>
      <w:i w:val="0"/>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8z1">
    <w:name w:val="WW8Num28z1"/>
    <w:rPr>
      <w:rFonts w:ascii="Symbol" w:hAnsi="Symbol"/>
    </w:rPr>
  </w:style>
  <w:style w:type="character" w:customStyle="1" w:styleId="WW8Num29z0">
    <w:name w:val="WW8Num29z0"/>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Symbol" w:hAnsi="Symbol"/>
    </w:rPr>
  </w:style>
  <w:style w:type="character" w:customStyle="1" w:styleId="WW8Num33z0">
    <w:name w:val="WW8Num33z0"/>
    <w:rPr>
      <w:b w:val="0"/>
      <w:i w:val="0"/>
    </w:rPr>
  </w:style>
  <w:style w:type="character" w:customStyle="1" w:styleId="WW8Num34z0">
    <w:name w:val="WW8Num34z0"/>
    <w:rPr>
      <w:rFonts w:ascii="Wingdings" w:hAnsi="Wingdings"/>
      <w:sz w:val="12"/>
    </w:rPr>
  </w:style>
  <w:style w:type="character" w:customStyle="1" w:styleId="WW8Num35z0">
    <w:name w:val="WW8Num35z0"/>
    <w:rPr>
      <w:rFonts w:ascii="Symbol" w:hAnsi="Symbol"/>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6z0">
    <w:name w:val="WW8Num36z0"/>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2z0">
    <w:name w:val="WW8Num42z0"/>
    <w:rPr>
      <w:rFonts w:ascii="Symbol" w:hAnsi="Symbol"/>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5z0">
    <w:name w:val="WW8Num45z0"/>
    <w:rPr>
      <w:rFonts w:ascii="Symbol" w:hAnsi="Symbol"/>
    </w:rPr>
  </w:style>
  <w:style w:type="character" w:customStyle="1" w:styleId="WW8Num45z1">
    <w:name w:val="WW8Num45z1"/>
    <w:rPr>
      <w:rFonts w:ascii="Courier New" w:hAnsi="Courier New"/>
    </w:rPr>
  </w:style>
  <w:style w:type="character" w:customStyle="1" w:styleId="WW8Num45z2">
    <w:name w:val="WW8Num45z2"/>
    <w:rPr>
      <w:rFonts w:ascii="Wingdings" w:hAnsi="Wingdings"/>
    </w:rPr>
  </w:style>
  <w:style w:type="character" w:customStyle="1" w:styleId="WW8Num46z0">
    <w:name w:val="WW8Num46z0"/>
    <w:rPr>
      <w:rFonts w:ascii="Symbol" w:hAnsi="Symbol"/>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9z0">
    <w:name w:val="WW8Num49z0"/>
    <w:rPr>
      <w:rFonts w:ascii="Symbol" w:hAnsi="Symbol"/>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3z0">
    <w:name w:val="WW8Num53z0"/>
    <w:rPr>
      <w:rFonts w:ascii="Symbol" w:hAnsi="Symbol"/>
    </w:rPr>
  </w:style>
  <w:style w:type="character" w:customStyle="1" w:styleId="WW8Num53z1">
    <w:name w:val="WW8Num53z1"/>
    <w:rPr>
      <w:rFonts w:ascii="Monotype Sorts" w:eastAsia="Times New Roman" w:hAnsi="Monotype Sorts" w:cs="Times New Roman"/>
      <w:b/>
    </w:rPr>
  </w:style>
  <w:style w:type="character" w:customStyle="1" w:styleId="WW8Num53z2">
    <w:name w:val="WW8Num53z2"/>
    <w:rPr>
      <w:rFonts w:ascii="Wingdings" w:hAnsi="Wingdings"/>
    </w:rPr>
  </w:style>
  <w:style w:type="character" w:customStyle="1" w:styleId="WW8Num53z4">
    <w:name w:val="WW8Num53z4"/>
    <w:rPr>
      <w:rFonts w:ascii="Courier New" w:hAnsi="Courier New"/>
    </w:rPr>
  </w:style>
  <w:style w:type="character" w:customStyle="1" w:styleId="WW8Num54z0">
    <w:name w:val="WW8Num54z0"/>
    <w:rPr>
      <w:rFonts w:ascii="Symbol" w:hAnsi="Symbol"/>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6z0">
    <w:name w:val="WW8Num56z0"/>
    <w:rPr>
      <w:rFonts w:ascii="Wingdings" w:hAnsi="Wingdings"/>
      <w:sz w:val="20"/>
    </w:rPr>
  </w:style>
  <w:style w:type="character" w:customStyle="1" w:styleId="WW8Num57z0">
    <w:name w:val="WW8Num57z0"/>
    <w:rPr>
      <w:rFonts w:ascii="Symbol" w:hAnsi="Symbol"/>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9z0">
    <w:name w:val="WW8Num59z0"/>
    <w:rPr>
      <w:rFonts w:ascii="Symbol" w:hAnsi="Symbol"/>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61z0">
    <w:name w:val="WW8Num61z0"/>
    <w:rPr>
      <w:rFonts w:ascii="Symbol" w:hAnsi="Symbol"/>
    </w:rPr>
  </w:style>
  <w:style w:type="character" w:customStyle="1" w:styleId="WW8Num61z1">
    <w:name w:val="WW8Num61z1"/>
    <w:rPr>
      <w:rFonts w:ascii="Courier New" w:hAnsi="Courier New"/>
    </w:rPr>
  </w:style>
  <w:style w:type="character" w:customStyle="1" w:styleId="WW8Num61z2">
    <w:name w:val="WW8Num61z2"/>
    <w:rPr>
      <w:rFonts w:ascii="Wingdings" w:hAnsi="Wingdings"/>
    </w:rPr>
  </w:style>
  <w:style w:type="character" w:customStyle="1" w:styleId="WW8Num62z0">
    <w:name w:val="WW8Num62z0"/>
    <w:rPr>
      <w:rFonts w:ascii="Symbol" w:hAnsi="Symbol"/>
    </w:rPr>
  </w:style>
  <w:style w:type="character" w:customStyle="1" w:styleId="WW8Num62z1">
    <w:name w:val="WW8Num62z1"/>
    <w:rPr>
      <w:rFonts w:ascii="Courier New" w:hAnsi="Courier New"/>
    </w:rPr>
  </w:style>
  <w:style w:type="character" w:customStyle="1" w:styleId="WW8Num62z2">
    <w:name w:val="WW8Num62z2"/>
    <w:rPr>
      <w:rFonts w:ascii="Wingdings" w:hAnsi="Wingdings"/>
    </w:rPr>
  </w:style>
  <w:style w:type="character" w:customStyle="1" w:styleId="WW8Num63z0">
    <w:name w:val="WW8Num63z0"/>
    <w:rPr>
      <w:rFonts w:ascii="Symbol" w:hAnsi="Symbol"/>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4z0">
    <w:name w:val="WW8Num64z0"/>
    <w:rPr>
      <w:rFonts w:ascii="Symbol" w:hAnsi="Symbol"/>
    </w:rPr>
  </w:style>
  <w:style w:type="character" w:customStyle="1" w:styleId="WW8Num64z1">
    <w:name w:val="WW8Num64z1"/>
    <w:rPr>
      <w:rFonts w:ascii="Courier New" w:hAnsi="Courier New"/>
    </w:rPr>
  </w:style>
  <w:style w:type="character" w:customStyle="1" w:styleId="WW8Num64z2">
    <w:name w:val="WW8Num64z2"/>
    <w:rPr>
      <w:rFonts w:ascii="Wingdings" w:hAnsi="Wingdings"/>
    </w:rPr>
  </w:style>
  <w:style w:type="character" w:customStyle="1" w:styleId="WW8Num65z0">
    <w:name w:val="WW8Num65z0"/>
    <w:rPr>
      <w:rFonts w:ascii="Symbol" w:hAnsi="Symbol"/>
      <w:color w:val="auto"/>
    </w:rPr>
  </w:style>
  <w:style w:type="character" w:customStyle="1" w:styleId="WW8Num65z1">
    <w:name w:val="WW8Num65z1"/>
    <w:rPr>
      <w:rFonts w:ascii="Symbol" w:hAnsi="Symbol"/>
    </w:rPr>
  </w:style>
  <w:style w:type="character" w:customStyle="1" w:styleId="WW8Num65z2">
    <w:name w:val="WW8Num65z2"/>
    <w:rPr>
      <w:rFonts w:ascii="Wingdings" w:hAnsi="Wingdings"/>
    </w:rPr>
  </w:style>
  <w:style w:type="character" w:customStyle="1" w:styleId="WW8Num65z4">
    <w:name w:val="WW8Num65z4"/>
    <w:rPr>
      <w:rFonts w:ascii="Courier New" w:hAnsi="Courier New"/>
    </w:rPr>
  </w:style>
  <w:style w:type="character" w:customStyle="1" w:styleId="WW8Num66z0">
    <w:name w:val="WW8Num66z0"/>
    <w:rPr>
      <w:rFonts w:ascii="Symbol" w:hAnsi="Symbol"/>
    </w:rPr>
  </w:style>
  <w:style w:type="character" w:customStyle="1" w:styleId="WW8Num66z1">
    <w:name w:val="WW8Num66z1"/>
    <w:rPr>
      <w:rFonts w:ascii="Courier New" w:hAnsi="Courier New"/>
    </w:rPr>
  </w:style>
  <w:style w:type="character" w:customStyle="1" w:styleId="WW8Num66z2">
    <w:name w:val="WW8Num66z2"/>
    <w:rPr>
      <w:rFonts w:ascii="Wingdings" w:hAnsi="Wingdings"/>
    </w:rPr>
  </w:style>
  <w:style w:type="character" w:customStyle="1" w:styleId="WW8Num68z0">
    <w:name w:val="WW8Num68z0"/>
    <w:rPr>
      <w:rFonts w:ascii="Symbol" w:hAnsi="Symbol"/>
    </w:rPr>
  </w:style>
  <w:style w:type="character" w:customStyle="1" w:styleId="WW8Num68z1">
    <w:name w:val="WW8Num68z1"/>
    <w:rPr>
      <w:rFonts w:ascii="Courier New" w:hAnsi="Courier New"/>
    </w:rPr>
  </w:style>
  <w:style w:type="character" w:customStyle="1" w:styleId="WW8Num68z2">
    <w:name w:val="WW8Num68z2"/>
    <w:rPr>
      <w:rFonts w:ascii="Wingdings" w:hAnsi="Wingdings"/>
    </w:rPr>
  </w:style>
  <w:style w:type="character" w:customStyle="1" w:styleId="WW8Num69z0">
    <w:name w:val="WW8Num69z0"/>
    <w:rPr>
      <w:rFonts w:ascii="Times New Roman" w:hAnsi="Times New Roman"/>
      <w:b/>
      <w:i w:val="0"/>
      <w:sz w:val="22"/>
    </w:rPr>
  </w:style>
  <w:style w:type="character" w:customStyle="1" w:styleId="WW8Num70z0">
    <w:name w:val="WW8Num70z0"/>
    <w:rPr>
      <w:rFonts w:ascii="Symbol" w:hAnsi="Symbol"/>
    </w:rPr>
  </w:style>
  <w:style w:type="character" w:customStyle="1" w:styleId="WW8Num70z1">
    <w:name w:val="WW8Num70z1"/>
    <w:rPr>
      <w:rFonts w:ascii="Courier New" w:hAnsi="Courier New"/>
    </w:rPr>
  </w:style>
  <w:style w:type="character" w:customStyle="1" w:styleId="WW8Num70z2">
    <w:name w:val="WW8Num70z2"/>
    <w:rPr>
      <w:rFonts w:ascii="Wingdings" w:hAnsi="Wingdings"/>
    </w:rPr>
  </w:style>
  <w:style w:type="character" w:customStyle="1" w:styleId="WW8Num72z0">
    <w:name w:val="WW8Num72z0"/>
    <w:rPr>
      <w:rFonts w:ascii="Symbol" w:hAnsi="Symbol"/>
      <w:color w:val="auto"/>
    </w:rPr>
  </w:style>
  <w:style w:type="character" w:customStyle="1" w:styleId="WW8Num72z1">
    <w:name w:val="WW8Num72z1"/>
    <w:rPr>
      <w:rFonts w:ascii="Courier New" w:hAnsi="Courier New"/>
    </w:rPr>
  </w:style>
  <w:style w:type="character" w:customStyle="1" w:styleId="WW8Num72z2">
    <w:name w:val="WW8Num72z2"/>
    <w:rPr>
      <w:rFonts w:ascii="Wingdings" w:hAnsi="Wingdings"/>
    </w:rPr>
  </w:style>
  <w:style w:type="character" w:customStyle="1" w:styleId="WW8Num72z3">
    <w:name w:val="WW8Num72z3"/>
    <w:rPr>
      <w:rFonts w:ascii="Symbol" w:hAnsi="Symbol"/>
    </w:rPr>
  </w:style>
  <w:style w:type="character" w:customStyle="1" w:styleId="WW8Num74z0">
    <w:name w:val="WW8Num74z0"/>
    <w:rPr>
      <w:rFonts w:ascii="Symbol" w:hAnsi="Symbol"/>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5z0">
    <w:name w:val="WW8Num75z0"/>
    <w:rPr>
      <w:rFonts w:ascii="Symbol" w:hAnsi="Symbol"/>
    </w:rPr>
  </w:style>
  <w:style w:type="character" w:customStyle="1" w:styleId="WW8Num75z1">
    <w:name w:val="WW8Num75z1"/>
    <w:rPr>
      <w:rFonts w:ascii="Courier New" w:hAnsi="Courier New"/>
    </w:rPr>
  </w:style>
  <w:style w:type="character" w:customStyle="1" w:styleId="WW8Num75z2">
    <w:name w:val="WW8Num75z2"/>
    <w:rPr>
      <w:rFonts w:ascii="Wingdings" w:hAnsi="Wingdings"/>
    </w:rPr>
  </w:style>
  <w:style w:type="character" w:customStyle="1" w:styleId="WW8Num77z0">
    <w:name w:val="WW8Num77z0"/>
    <w:rPr>
      <w:rFonts w:ascii="Symbol" w:hAnsi="Symbol"/>
    </w:rPr>
  </w:style>
  <w:style w:type="character" w:customStyle="1" w:styleId="WW8Num77z1">
    <w:name w:val="WW8Num77z1"/>
    <w:rPr>
      <w:rFonts w:ascii="Courier New" w:hAnsi="Courier New"/>
    </w:rPr>
  </w:style>
  <w:style w:type="character" w:customStyle="1" w:styleId="WW8Num77z2">
    <w:name w:val="WW8Num77z2"/>
    <w:rPr>
      <w:rFonts w:ascii="Wingdings" w:hAnsi="Wingdings"/>
    </w:rPr>
  </w:style>
  <w:style w:type="character" w:customStyle="1" w:styleId="WW8Num79z0">
    <w:name w:val="WW8Num79z0"/>
    <w:rPr>
      <w:rFonts w:ascii="Wingdings" w:hAnsi="Wingdings"/>
      <w:sz w:val="20"/>
    </w:rPr>
  </w:style>
  <w:style w:type="character" w:customStyle="1" w:styleId="WW8Num79z1">
    <w:name w:val="WW8Num79z1"/>
    <w:rPr>
      <w:b w:val="0"/>
      <w:i w:val="0"/>
      <w:sz w:val="20"/>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79z4">
    <w:name w:val="WW8Num79z4"/>
    <w:rPr>
      <w:rFonts w:ascii="Courier New" w:hAnsi="Courier New"/>
    </w:rPr>
  </w:style>
  <w:style w:type="character" w:customStyle="1" w:styleId="WW8Num80z0">
    <w:name w:val="WW8Num80z0"/>
    <w:rPr>
      <w:rFonts w:ascii="Symbol" w:hAnsi="Symbol"/>
    </w:rPr>
  </w:style>
  <w:style w:type="character" w:customStyle="1" w:styleId="WW8Num80z1">
    <w:name w:val="WW8Num80z1"/>
    <w:rPr>
      <w:rFonts w:ascii="Courier New" w:hAnsi="Courier New" w:cs="Courier New"/>
    </w:rPr>
  </w:style>
  <w:style w:type="character" w:customStyle="1" w:styleId="WW8Num80z2">
    <w:name w:val="WW8Num80z2"/>
    <w:rPr>
      <w:rFonts w:ascii="Wingdings" w:hAnsi="Wingdings" w:cs="Times New Roman"/>
    </w:rPr>
  </w:style>
  <w:style w:type="character" w:customStyle="1" w:styleId="WW8Num80z3">
    <w:name w:val="WW8Num80z3"/>
    <w:rPr>
      <w:rFonts w:ascii="Symbol" w:hAnsi="Symbol" w:cs="Times New Roman"/>
    </w:rPr>
  </w:style>
  <w:style w:type="character" w:customStyle="1" w:styleId="WW8Num81z0">
    <w:name w:val="WW8Num81z0"/>
    <w:rPr>
      <w:rFonts w:ascii="Symbol" w:hAnsi="Symbol"/>
    </w:rPr>
  </w:style>
  <w:style w:type="character" w:customStyle="1" w:styleId="WW8Num82z0">
    <w:name w:val="WW8Num82z0"/>
    <w:rPr>
      <w:rFonts w:ascii="Symbol" w:hAnsi="Symbol"/>
    </w:rPr>
  </w:style>
  <w:style w:type="character" w:customStyle="1" w:styleId="WW8Num82z1">
    <w:name w:val="WW8Num82z1"/>
    <w:rPr>
      <w:rFonts w:ascii="Courier New" w:hAnsi="Courier New"/>
    </w:rPr>
  </w:style>
  <w:style w:type="character" w:customStyle="1" w:styleId="WW8Num82z2">
    <w:name w:val="WW8Num82z2"/>
    <w:rPr>
      <w:rFonts w:ascii="Wingdings" w:hAnsi="Wingdings"/>
    </w:rPr>
  </w:style>
  <w:style w:type="character" w:customStyle="1" w:styleId="WW8Num84z0">
    <w:name w:val="WW8Num84z0"/>
    <w:rPr>
      <w:rFonts w:ascii="Symbol" w:hAnsi="Symbol"/>
    </w:rPr>
  </w:style>
  <w:style w:type="character" w:customStyle="1" w:styleId="WW8Num84z1">
    <w:name w:val="WW8Num84z1"/>
    <w:rPr>
      <w:rFonts w:ascii="Times New Roman" w:eastAsia="Times New Roman" w:hAnsi="Times New Roman" w:cs="Times New Roman"/>
      <w:b w:val="0"/>
    </w:rPr>
  </w:style>
  <w:style w:type="character" w:customStyle="1" w:styleId="WW8Num84z2">
    <w:name w:val="WW8Num84z2"/>
    <w:rPr>
      <w:rFonts w:ascii="Wingdings" w:hAnsi="Wingdings"/>
    </w:rPr>
  </w:style>
  <w:style w:type="character" w:customStyle="1" w:styleId="WW8Num84z4">
    <w:name w:val="WW8Num84z4"/>
    <w:rPr>
      <w:rFonts w:ascii="Courier New" w:hAnsi="Courier New"/>
    </w:rPr>
  </w:style>
  <w:style w:type="character" w:customStyle="1" w:styleId="WW8Num85z0">
    <w:name w:val="WW8Num85z0"/>
    <w:rPr>
      <w:rFonts w:ascii="Symbol" w:hAnsi="Symbol"/>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cs="Times New Roman"/>
    </w:rPr>
  </w:style>
  <w:style w:type="character" w:customStyle="1" w:styleId="WW8Num85z3">
    <w:name w:val="WW8Num85z3"/>
    <w:rPr>
      <w:rFonts w:ascii="Symbol" w:hAnsi="Symbol" w:cs="Times New Roman"/>
    </w:rPr>
  </w:style>
  <w:style w:type="character" w:customStyle="1" w:styleId="WW8Num86z0">
    <w:name w:val="WW8Num86z0"/>
    <w:rPr>
      <w:rFonts w:ascii="Symbol" w:hAnsi="Symbol"/>
    </w:rPr>
  </w:style>
  <w:style w:type="character" w:customStyle="1" w:styleId="WW8Num86z1">
    <w:name w:val="WW8Num86z1"/>
    <w:rPr>
      <w:rFonts w:ascii="Courier New" w:hAnsi="Courier New"/>
    </w:rPr>
  </w:style>
  <w:style w:type="character" w:customStyle="1" w:styleId="WW8Num86z2">
    <w:name w:val="WW8Num86z2"/>
    <w:rPr>
      <w:rFonts w:ascii="Wingdings" w:hAnsi="Wingdings"/>
    </w:rPr>
  </w:style>
  <w:style w:type="character" w:customStyle="1" w:styleId="WW8Num87z0">
    <w:name w:val="WW8Num87z0"/>
    <w:rPr>
      <w:b w:val="0"/>
      <w:i w:val="0"/>
    </w:rPr>
  </w:style>
  <w:style w:type="character" w:customStyle="1" w:styleId="WW8Num87z1">
    <w:name w:val="WW8Num87z1"/>
    <w:rPr>
      <w:rFonts w:ascii="Courier New" w:hAnsi="Courier New" w:cs="Wingdings"/>
    </w:rPr>
  </w:style>
  <w:style w:type="character" w:customStyle="1" w:styleId="WW8Num87z2">
    <w:name w:val="WW8Num87z2"/>
    <w:rPr>
      <w:rFonts w:ascii="Wingdings" w:hAnsi="Wingdings" w:cs="Times New Roman"/>
    </w:rPr>
  </w:style>
  <w:style w:type="character" w:customStyle="1" w:styleId="WW8Num87z3">
    <w:name w:val="WW8Num87z3"/>
    <w:rPr>
      <w:rFonts w:ascii="Symbol" w:hAnsi="Symbol" w:cs="Times New Roman"/>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rFonts w:ascii="Symbol" w:hAnsi="Symbol"/>
    </w:rPr>
  </w:style>
  <w:style w:type="character" w:customStyle="1" w:styleId="WW8Num89z1">
    <w:name w:val="WW8Num89z1"/>
    <w:rPr>
      <w:rFonts w:ascii="Courier New" w:hAnsi="Courier New"/>
    </w:rPr>
  </w:style>
  <w:style w:type="character" w:customStyle="1" w:styleId="WW8Num89z2">
    <w:name w:val="WW8Num89z2"/>
    <w:rPr>
      <w:rFonts w:ascii="Wingdings" w:hAnsi="Wingdings"/>
    </w:rPr>
  </w:style>
  <w:style w:type="character" w:customStyle="1" w:styleId="WW8Num90z0">
    <w:name w:val="WW8Num90z0"/>
    <w:rPr>
      <w:rFonts w:ascii="Symbol" w:hAnsi="Symbol"/>
    </w:rPr>
  </w:style>
  <w:style w:type="character" w:customStyle="1" w:styleId="WW8Num90z1">
    <w:name w:val="WW8Num90z1"/>
    <w:rPr>
      <w:rFonts w:ascii="Courier New" w:hAnsi="Courier New"/>
    </w:rPr>
  </w:style>
  <w:style w:type="character" w:customStyle="1" w:styleId="WW8Num90z2">
    <w:name w:val="WW8Num90z2"/>
    <w:rPr>
      <w:rFonts w:ascii="Wingdings" w:hAnsi="Wingdings"/>
    </w:rPr>
  </w:style>
  <w:style w:type="character" w:customStyle="1" w:styleId="WW8Num91z0">
    <w:name w:val="WW8Num91z0"/>
    <w:rPr>
      <w:rFonts w:ascii="Wingdings" w:hAnsi="Wingdings"/>
      <w:sz w:val="24"/>
    </w:rPr>
  </w:style>
  <w:style w:type="character" w:customStyle="1" w:styleId="WW8Num91z1">
    <w:name w:val="WW8Num91z1"/>
    <w:rPr>
      <w:rFonts w:ascii="Courier New" w:hAnsi="Courier New"/>
    </w:rPr>
  </w:style>
  <w:style w:type="character" w:customStyle="1" w:styleId="WW8Num91z2">
    <w:name w:val="WW8Num91z2"/>
    <w:rPr>
      <w:rFonts w:ascii="Wingdings" w:hAnsi="Wingdings"/>
    </w:rPr>
  </w:style>
  <w:style w:type="character" w:customStyle="1" w:styleId="WW8Num91z3">
    <w:name w:val="WW8Num91z3"/>
    <w:rPr>
      <w:rFonts w:ascii="Symbol" w:hAnsi="Symbol"/>
    </w:rPr>
  </w:style>
  <w:style w:type="character" w:customStyle="1" w:styleId="WW8Num92z0">
    <w:name w:val="WW8Num92z0"/>
    <w:rPr>
      <w:rFonts w:ascii="Symbol" w:hAnsi="Symbol"/>
    </w:rPr>
  </w:style>
  <w:style w:type="character" w:customStyle="1" w:styleId="WW8Num92z1">
    <w:name w:val="WW8Num92z1"/>
    <w:rPr>
      <w:rFonts w:ascii="Courier New" w:hAnsi="Courier New"/>
    </w:rPr>
  </w:style>
  <w:style w:type="character" w:customStyle="1" w:styleId="WW8Num92z2">
    <w:name w:val="WW8Num92z2"/>
    <w:rPr>
      <w:rFonts w:ascii="Wingdings" w:hAnsi="Wingdings"/>
    </w:rPr>
  </w:style>
  <w:style w:type="character" w:customStyle="1" w:styleId="WW8Num93z0">
    <w:name w:val="WW8Num93z0"/>
    <w:rPr>
      <w:rFonts w:ascii="Symbol" w:hAnsi="Symbol"/>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4z0">
    <w:name w:val="WW8Num94z0"/>
    <w:rPr>
      <w:rFonts w:ascii="Symbol" w:hAnsi="Symbol"/>
    </w:rPr>
  </w:style>
  <w:style w:type="character" w:customStyle="1" w:styleId="WW8Num94z1">
    <w:name w:val="WW8Num94z1"/>
    <w:rPr>
      <w:rFonts w:ascii="Courier New" w:hAnsi="Courier New"/>
    </w:rPr>
  </w:style>
  <w:style w:type="character" w:customStyle="1" w:styleId="WW8Num94z2">
    <w:name w:val="WW8Num94z2"/>
    <w:rPr>
      <w:rFonts w:ascii="Wingdings" w:hAnsi="Wingdings"/>
    </w:rPr>
  </w:style>
  <w:style w:type="character" w:customStyle="1" w:styleId="WW8Num95z0">
    <w:name w:val="WW8Num95z0"/>
    <w:rPr>
      <w:rFonts w:ascii="Symbol" w:hAnsi="Symbol"/>
    </w:rPr>
  </w:style>
  <w:style w:type="character" w:customStyle="1" w:styleId="WW8Num95z1">
    <w:name w:val="WW8Num95z1"/>
    <w:rPr>
      <w:rFonts w:ascii="Courier New" w:hAnsi="Courier New"/>
    </w:rPr>
  </w:style>
  <w:style w:type="character" w:customStyle="1" w:styleId="WW8Num95z2">
    <w:name w:val="WW8Num95z2"/>
    <w:rPr>
      <w:rFonts w:ascii="Wingdings" w:hAnsi="Wingdings"/>
    </w:rPr>
  </w:style>
  <w:style w:type="character" w:customStyle="1" w:styleId="WW8Num99z0">
    <w:name w:val="WW8Num99z0"/>
    <w:rPr>
      <w:rFonts w:ascii="Wingdings" w:hAnsi="Wingdings"/>
      <w:sz w:val="24"/>
    </w:rPr>
  </w:style>
  <w:style w:type="character" w:customStyle="1" w:styleId="WW8Num99z1">
    <w:name w:val="WW8Num99z1"/>
    <w:rPr>
      <w:rFonts w:ascii="Courier New" w:hAnsi="Courier New"/>
    </w:rPr>
  </w:style>
  <w:style w:type="character" w:customStyle="1" w:styleId="WW8Num99z2">
    <w:name w:val="WW8Num99z2"/>
    <w:rPr>
      <w:rFonts w:ascii="Wingdings" w:hAnsi="Wingdings"/>
    </w:rPr>
  </w:style>
  <w:style w:type="character" w:customStyle="1" w:styleId="WW8Num99z3">
    <w:name w:val="WW8Num99z3"/>
    <w:rPr>
      <w:rFonts w:ascii="Symbol" w:hAnsi="Symbol"/>
    </w:rPr>
  </w:style>
  <w:style w:type="character" w:customStyle="1" w:styleId="WW8Num100z0">
    <w:name w:val="WW8Num100z0"/>
    <w:rPr>
      <w:rFonts w:ascii="Symbol" w:hAnsi="Symbol"/>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1z0">
    <w:name w:val="WW8Num101z0"/>
    <w:rPr>
      <w:rFonts w:ascii="Symbol" w:hAnsi="Symbol"/>
    </w:rPr>
  </w:style>
  <w:style w:type="character" w:customStyle="1" w:styleId="WW8Num101z1">
    <w:name w:val="WW8Num101z1"/>
    <w:rPr>
      <w:rFonts w:ascii="Courier New" w:hAnsi="Courier New"/>
    </w:rPr>
  </w:style>
  <w:style w:type="character" w:customStyle="1" w:styleId="WW8Num101z2">
    <w:name w:val="WW8Num101z2"/>
    <w:rPr>
      <w:rFonts w:ascii="Wingdings" w:hAnsi="Wingdings"/>
    </w:rPr>
  </w:style>
  <w:style w:type="character" w:customStyle="1" w:styleId="WW8Num102z0">
    <w:name w:val="WW8Num102z0"/>
    <w:rPr>
      <w:rFonts w:ascii="Symbol" w:hAnsi="Symbol"/>
    </w:rPr>
  </w:style>
  <w:style w:type="character" w:customStyle="1" w:styleId="WW8Num103z0">
    <w:name w:val="WW8Num103z0"/>
    <w:rPr>
      <w:rFonts w:ascii="Symbol" w:hAnsi="Symbol"/>
    </w:rPr>
  </w:style>
  <w:style w:type="character" w:customStyle="1" w:styleId="WW8Num103z1">
    <w:name w:val="WW8Num103z1"/>
    <w:rPr>
      <w:rFonts w:ascii="Courier New" w:hAnsi="Courier New"/>
    </w:rPr>
  </w:style>
  <w:style w:type="character" w:customStyle="1" w:styleId="WW8Num103z2">
    <w:name w:val="WW8Num103z2"/>
    <w:rPr>
      <w:rFonts w:ascii="Wingdings" w:hAnsi="Wingdings"/>
    </w:rPr>
  </w:style>
  <w:style w:type="character" w:customStyle="1" w:styleId="WW8Num104z0">
    <w:name w:val="WW8Num104z0"/>
    <w:rPr>
      <w:rFonts w:ascii="Symbol" w:hAnsi="Symbol"/>
    </w:rPr>
  </w:style>
  <w:style w:type="character" w:customStyle="1" w:styleId="WW8Num104z1">
    <w:name w:val="WW8Num104z1"/>
    <w:rPr>
      <w:rFonts w:ascii="Courier New" w:hAnsi="Courier New"/>
    </w:rPr>
  </w:style>
  <w:style w:type="character" w:customStyle="1" w:styleId="WW8Num104z2">
    <w:name w:val="WW8Num104z2"/>
    <w:rPr>
      <w:rFonts w:ascii="Wingdings" w:hAnsi="Wingdings"/>
    </w:rPr>
  </w:style>
  <w:style w:type="character" w:customStyle="1" w:styleId="WW8Num105z0">
    <w:name w:val="WW8Num105z0"/>
    <w:rPr>
      <w:rFonts w:ascii="Symbol" w:hAnsi="Symbol"/>
    </w:rPr>
  </w:style>
  <w:style w:type="character" w:customStyle="1" w:styleId="WW8Num105z1">
    <w:name w:val="WW8Num105z1"/>
    <w:rPr>
      <w:rFonts w:ascii="Courier New" w:hAnsi="Courier New"/>
    </w:rPr>
  </w:style>
  <w:style w:type="character" w:customStyle="1" w:styleId="WW8Num105z2">
    <w:name w:val="WW8Num105z2"/>
    <w:rPr>
      <w:rFonts w:ascii="Wingdings" w:hAnsi="Wingdings"/>
    </w:rPr>
  </w:style>
  <w:style w:type="character" w:customStyle="1" w:styleId="WW8Num106z0">
    <w:name w:val="WW8Num106z0"/>
    <w:rPr>
      <w:rFonts w:ascii="Symbol" w:hAnsi="Symbol"/>
    </w:rPr>
  </w:style>
  <w:style w:type="character" w:customStyle="1" w:styleId="WW8Num106z1">
    <w:name w:val="WW8Num106z1"/>
    <w:rPr>
      <w:rFonts w:ascii="Courier New" w:hAnsi="Courier New"/>
    </w:rPr>
  </w:style>
  <w:style w:type="character" w:customStyle="1" w:styleId="WW8Num106z2">
    <w:name w:val="WW8Num106z2"/>
    <w:rPr>
      <w:rFonts w:ascii="Wingdings" w:hAnsi="Wingdings"/>
    </w:rPr>
  </w:style>
  <w:style w:type="character" w:customStyle="1" w:styleId="WW8Num107z1">
    <w:name w:val="WW8Num107z1"/>
    <w:rPr>
      <w:rFonts w:ascii="Symbol" w:hAnsi="Symbol"/>
    </w:rPr>
  </w:style>
  <w:style w:type="character" w:customStyle="1" w:styleId="WW8Num109z0">
    <w:name w:val="WW8Num109z0"/>
    <w:rPr>
      <w:rFonts w:ascii="Symbol" w:hAnsi="Symbol"/>
    </w:rPr>
  </w:style>
  <w:style w:type="character" w:customStyle="1" w:styleId="WW8Num110z0">
    <w:name w:val="WW8Num110z0"/>
    <w:rPr>
      <w:rFonts w:ascii="Wingdings" w:hAnsi="Wingdings"/>
    </w:rPr>
  </w:style>
  <w:style w:type="character" w:customStyle="1" w:styleId="WW8Num111z0">
    <w:name w:val="WW8Num111z0"/>
    <w:rPr>
      <w:rFonts w:ascii="Wingdings" w:hAnsi="Wingdings"/>
      <w:sz w:val="24"/>
    </w:rPr>
  </w:style>
  <w:style w:type="character" w:customStyle="1" w:styleId="WW8Num111z1">
    <w:name w:val="WW8Num111z1"/>
    <w:rPr>
      <w:rFonts w:ascii="Courier New" w:hAnsi="Courier New"/>
    </w:rPr>
  </w:style>
  <w:style w:type="character" w:customStyle="1" w:styleId="WW8Num111z2">
    <w:name w:val="WW8Num111z2"/>
    <w:rPr>
      <w:rFonts w:ascii="Wingdings" w:hAnsi="Wingdings"/>
    </w:rPr>
  </w:style>
  <w:style w:type="character" w:customStyle="1" w:styleId="WW8Num111z3">
    <w:name w:val="WW8Num111z3"/>
    <w:rPr>
      <w:rFonts w:ascii="Symbol" w:hAnsi="Symbol"/>
    </w:rPr>
  </w:style>
  <w:style w:type="character" w:customStyle="1" w:styleId="WW8Num112z0">
    <w:name w:val="WW8Num112z0"/>
    <w:rPr>
      <w:rFonts w:ascii="Symbol" w:hAnsi="Symbol"/>
      <w:color w:val="auto"/>
    </w:rPr>
  </w:style>
  <w:style w:type="character" w:customStyle="1" w:styleId="WW8Num112z1">
    <w:name w:val="WW8Num112z1"/>
    <w:rPr>
      <w:rFonts w:ascii="Wingdings" w:hAnsi="Wingdings"/>
    </w:rPr>
  </w:style>
  <w:style w:type="character" w:customStyle="1" w:styleId="WW8Num112z3">
    <w:name w:val="WW8Num112z3"/>
    <w:rPr>
      <w:rFonts w:ascii="Symbol" w:hAnsi="Symbol"/>
    </w:rPr>
  </w:style>
  <w:style w:type="character" w:customStyle="1" w:styleId="WW8Num112z4">
    <w:name w:val="WW8Num112z4"/>
    <w:rPr>
      <w:rFonts w:ascii="Courier New" w:hAnsi="Courier New"/>
    </w:rPr>
  </w:style>
  <w:style w:type="character" w:customStyle="1" w:styleId="WW8Num113z0">
    <w:name w:val="WW8Num113z0"/>
    <w:rPr>
      <w:rFonts w:ascii="Wingdings" w:hAnsi="Wingdings"/>
      <w:sz w:val="24"/>
    </w:rPr>
  </w:style>
  <w:style w:type="character" w:customStyle="1" w:styleId="WW8Num113z1">
    <w:name w:val="WW8Num113z1"/>
    <w:rPr>
      <w:rFonts w:ascii="Courier New" w:hAnsi="Courier New"/>
    </w:rPr>
  </w:style>
  <w:style w:type="character" w:customStyle="1" w:styleId="WW8Num113z2">
    <w:name w:val="WW8Num113z2"/>
    <w:rPr>
      <w:rFonts w:ascii="Wingdings" w:hAnsi="Wingdings"/>
    </w:rPr>
  </w:style>
  <w:style w:type="character" w:customStyle="1" w:styleId="WW8Num113z3">
    <w:name w:val="WW8Num113z3"/>
    <w:rPr>
      <w:rFonts w:ascii="Symbol" w:hAnsi="Symbol"/>
    </w:rPr>
  </w:style>
  <w:style w:type="character" w:customStyle="1" w:styleId="WW8Num115z0">
    <w:name w:val="WW8Num115z0"/>
    <w:rPr>
      <w:rFonts w:ascii="Wingdings" w:hAnsi="Wingdings"/>
      <w:sz w:val="24"/>
    </w:rPr>
  </w:style>
  <w:style w:type="character" w:customStyle="1" w:styleId="WW8Num115z1">
    <w:name w:val="WW8Num115z1"/>
    <w:rPr>
      <w:rFonts w:ascii="Courier New" w:hAnsi="Courier New"/>
    </w:rPr>
  </w:style>
  <w:style w:type="character" w:customStyle="1" w:styleId="WW8Num115z2">
    <w:name w:val="WW8Num115z2"/>
    <w:rPr>
      <w:rFonts w:ascii="Wingdings" w:hAnsi="Wingdings"/>
    </w:rPr>
  </w:style>
  <w:style w:type="character" w:customStyle="1" w:styleId="WW8Num115z3">
    <w:name w:val="WW8Num115z3"/>
    <w:rPr>
      <w:rFonts w:ascii="Symbol" w:hAnsi="Symbol"/>
    </w:rPr>
  </w:style>
  <w:style w:type="character" w:customStyle="1" w:styleId="WW8Num116z2">
    <w:name w:val="WW8Num116z2"/>
    <w:rPr>
      <w:rFonts w:ascii="Wingdings" w:hAnsi="Wingdings"/>
    </w:rPr>
  </w:style>
  <w:style w:type="character" w:customStyle="1" w:styleId="WW8Num116z3">
    <w:name w:val="WW8Num116z3"/>
    <w:rPr>
      <w:rFonts w:ascii="Symbol" w:hAnsi="Symbol"/>
    </w:rPr>
  </w:style>
  <w:style w:type="character" w:customStyle="1" w:styleId="WW8Num116z4">
    <w:name w:val="WW8Num116z4"/>
    <w:rPr>
      <w:rFonts w:ascii="Courier New" w:hAnsi="Courier New"/>
    </w:rPr>
  </w:style>
  <w:style w:type="character" w:customStyle="1" w:styleId="WW8Num118z0">
    <w:name w:val="WW8Num118z0"/>
    <w:rPr>
      <w:rFonts w:ascii="Symbol" w:hAnsi="Symbol"/>
    </w:rPr>
  </w:style>
  <w:style w:type="character" w:customStyle="1" w:styleId="WW8Num118z1">
    <w:name w:val="WW8Num118z1"/>
    <w:rPr>
      <w:rFonts w:ascii="Courier New" w:hAnsi="Courier New"/>
    </w:rPr>
  </w:style>
  <w:style w:type="character" w:customStyle="1" w:styleId="WW8Num118z2">
    <w:name w:val="WW8Num118z2"/>
    <w:rPr>
      <w:rFonts w:ascii="Wingdings" w:hAnsi="Wingdings"/>
    </w:rPr>
  </w:style>
  <w:style w:type="character" w:customStyle="1" w:styleId="WW8Num119z1">
    <w:name w:val="WW8Num119z1"/>
    <w:rPr>
      <w:rFonts w:ascii="Symbol" w:hAnsi="Symbol"/>
    </w:rPr>
  </w:style>
  <w:style w:type="character" w:customStyle="1" w:styleId="WW8Num121z0">
    <w:name w:val="WW8Num121z0"/>
    <w:rPr>
      <w:rFonts w:ascii="Wingdings" w:hAnsi="Wingdings"/>
    </w:rPr>
  </w:style>
  <w:style w:type="character" w:customStyle="1" w:styleId="WW8Num122z0">
    <w:name w:val="WW8Num122z0"/>
    <w:rPr>
      <w:rFonts w:ascii="Symbol" w:hAnsi="Symbol"/>
    </w:rPr>
  </w:style>
  <w:style w:type="character" w:customStyle="1" w:styleId="WW8Num122z2">
    <w:name w:val="WW8Num122z2"/>
    <w:rPr>
      <w:rFonts w:ascii="Wingdings" w:hAnsi="Wingdings"/>
    </w:rPr>
  </w:style>
  <w:style w:type="character" w:customStyle="1" w:styleId="WW8Num122z4">
    <w:name w:val="WW8Num122z4"/>
    <w:rPr>
      <w:rFonts w:ascii="Courier New" w:hAnsi="Courier New"/>
    </w:rPr>
  </w:style>
  <w:style w:type="character" w:customStyle="1" w:styleId="WW8Num123z0">
    <w:name w:val="WW8Num123z0"/>
    <w:rPr>
      <w:rFonts w:ascii="Symbol" w:hAnsi="Symbol"/>
    </w:rPr>
  </w:style>
  <w:style w:type="character" w:customStyle="1" w:styleId="WW8Num123z1">
    <w:name w:val="WW8Num123z1"/>
    <w:rPr>
      <w:rFonts w:ascii="Courier New" w:hAnsi="Courier New"/>
    </w:rPr>
  </w:style>
  <w:style w:type="character" w:customStyle="1" w:styleId="WW8Num123z2">
    <w:name w:val="WW8Num123z2"/>
    <w:rPr>
      <w:rFonts w:ascii="Wingdings" w:hAnsi="Wingdings"/>
    </w:rPr>
  </w:style>
  <w:style w:type="character" w:customStyle="1" w:styleId="WW8Num124z0">
    <w:name w:val="WW8Num124z0"/>
    <w:rPr>
      <w:rFonts w:ascii="Symbol" w:hAnsi="Symbol" w:cs="Times New Roman"/>
    </w:rPr>
  </w:style>
  <w:style w:type="character" w:customStyle="1" w:styleId="WW8Num124z1">
    <w:name w:val="WW8Num124z1"/>
    <w:rPr>
      <w:rFonts w:ascii="Courier New" w:hAnsi="Courier New" w:cs="Courier New"/>
    </w:rPr>
  </w:style>
  <w:style w:type="character" w:customStyle="1" w:styleId="WW8Num124z2">
    <w:name w:val="WW8Num124z2"/>
    <w:rPr>
      <w:rFonts w:ascii="Wingdings" w:hAnsi="Wingdings" w:cs="Times New Roman"/>
    </w:rPr>
  </w:style>
  <w:style w:type="character" w:customStyle="1" w:styleId="WW8Num125z0">
    <w:name w:val="WW8Num125z0"/>
    <w:rPr>
      <w:rFonts w:ascii="Symbol" w:hAnsi="Symbol"/>
    </w:rPr>
  </w:style>
  <w:style w:type="character" w:customStyle="1" w:styleId="WW8Num126z0">
    <w:name w:val="WW8Num126z0"/>
    <w:rPr>
      <w:rFonts w:ascii="Wingdings" w:hAnsi="Wingdings"/>
    </w:rPr>
  </w:style>
  <w:style w:type="character" w:customStyle="1" w:styleId="WW8Num126z1">
    <w:name w:val="WW8Num126z1"/>
    <w:rPr>
      <w:rFonts w:ascii="Courier New" w:hAnsi="Courier New"/>
    </w:rPr>
  </w:style>
  <w:style w:type="character" w:customStyle="1" w:styleId="WW8Num126z3">
    <w:name w:val="WW8Num126z3"/>
    <w:rPr>
      <w:rFonts w:ascii="Symbol" w:hAnsi="Symbol"/>
    </w:rPr>
  </w:style>
  <w:style w:type="character" w:customStyle="1" w:styleId="WW8Num127z0">
    <w:name w:val="WW8Num127z0"/>
    <w:rPr>
      <w:rFonts w:ascii="Symbol" w:hAnsi="Symbol"/>
    </w:rPr>
  </w:style>
  <w:style w:type="character" w:customStyle="1" w:styleId="WW8Num127z1">
    <w:name w:val="WW8Num127z1"/>
    <w:rPr>
      <w:rFonts w:ascii="Courier New" w:hAnsi="Courier New"/>
    </w:rPr>
  </w:style>
  <w:style w:type="character" w:customStyle="1" w:styleId="WW8Num127z2">
    <w:name w:val="WW8Num127z2"/>
    <w:rPr>
      <w:rFonts w:ascii="Wingdings" w:hAnsi="Wingdings"/>
    </w:rPr>
  </w:style>
  <w:style w:type="character" w:customStyle="1" w:styleId="WW8Num128z0">
    <w:name w:val="WW8Num128z0"/>
    <w:rPr>
      <w:rFonts w:ascii="Wingdings" w:hAnsi="Wingdings"/>
      <w:sz w:val="24"/>
    </w:rPr>
  </w:style>
  <w:style w:type="character" w:customStyle="1" w:styleId="WW8Num128z1">
    <w:name w:val="WW8Num128z1"/>
    <w:rPr>
      <w:rFonts w:ascii="Courier New" w:hAnsi="Courier New"/>
    </w:rPr>
  </w:style>
  <w:style w:type="character" w:customStyle="1" w:styleId="WW8Num128z2">
    <w:name w:val="WW8Num128z2"/>
    <w:rPr>
      <w:rFonts w:ascii="Wingdings" w:hAnsi="Wingdings"/>
    </w:rPr>
  </w:style>
  <w:style w:type="character" w:customStyle="1" w:styleId="WW8Num128z3">
    <w:name w:val="WW8Num128z3"/>
    <w:rPr>
      <w:rFonts w:ascii="Symbol" w:hAnsi="Symbol"/>
    </w:rPr>
  </w:style>
  <w:style w:type="character" w:customStyle="1" w:styleId="WW8Num129z0">
    <w:name w:val="WW8Num129z0"/>
    <w:rPr>
      <w:rFonts w:ascii="Symbol" w:hAnsi="Symbol"/>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30z0">
    <w:name w:val="WW8Num130z0"/>
    <w:rPr>
      <w:rFonts w:ascii="Wingdings" w:hAnsi="Wingdings"/>
    </w:rPr>
  </w:style>
  <w:style w:type="character" w:customStyle="1" w:styleId="WW8Num130z1">
    <w:name w:val="WW8Num130z1"/>
    <w:rPr>
      <w:rFonts w:ascii="Courier New" w:hAnsi="Courier New"/>
    </w:rPr>
  </w:style>
  <w:style w:type="character" w:customStyle="1" w:styleId="WW8Num130z3">
    <w:name w:val="WW8Num130z3"/>
    <w:rPr>
      <w:rFonts w:ascii="Symbol" w:hAnsi="Symbol"/>
    </w:rPr>
  </w:style>
  <w:style w:type="character" w:customStyle="1" w:styleId="WW8Num131z0">
    <w:name w:val="WW8Num131z0"/>
    <w:rPr>
      <w:rFonts w:ascii="Symbol" w:hAnsi="Symbol"/>
    </w:rPr>
  </w:style>
  <w:style w:type="character" w:customStyle="1" w:styleId="WW8Num131z1">
    <w:name w:val="WW8Num131z1"/>
    <w:rPr>
      <w:rFonts w:ascii="Courier New" w:hAnsi="Courier New"/>
    </w:rPr>
  </w:style>
  <w:style w:type="character" w:customStyle="1" w:styleId="WW8Num131z2">
    <w:name w:val="WW8Num131z2"/>
    <w:rPr>
      <w:rFonts w:ascii="Wingdings" w:hAnsi="Wingdings"/>
    </w:rPr>
  </w:style>
  <w:style w:type="character" w:customStyle="1" w:styleId="WW8Num132z0">
    <w:name w:val="WW8Num132z0"/>
    <w:rPr>
      <w:b w:val="0"/>
      <w:i w:val="0"/>
    </w:rPr>
  </w:style>
  <w:style w:type="character" w:customStyle="1" w:styleId="WW8Num133z0">
    <w:name w:val="WW8Num133z0"/>
    <w:rPr>
      <w:b w:val="0"/>
    </w:rPr>
  </w:style>
  <w:style w:type="character" w:customStyle="1" w:styleId="WW8Num134z0">
    <w:name w:val="WW8Num134z0"/>
    <w:rPr>
      <w:rFonts w:ascii="Wingdings" w:hAnsi="Wingdings"/>
      <w:sz w:val="20"/>
    </w:rPr>
  </w:style>
  <w:style w:type="character" w:customStyle="1" w:styleId="WW8Num134z1">
    <w:name w:val="WW8Num134z1"/>
    <w:rPr>
      <w:rFonts w:ascii="Courier New" w:hAnsi="Courier New"/>
    </w:rPr>
  </w:style>
  <w:style w:type="character" w:customStyle="1" w:styleId="WW8Num134z2">
    <w:name w:val="WW8Num134z2"/>
    <w:rPr>
      <w:rFonts w:ascii="Wingdings" w:hAnsi="Wingdings"/>
    </w:rPr>
  </w:style>
  <w:style w:type="character" w:customStyle="1" w:styleId="WW8Num134z3">
    <w:name w:val="WW8Num134z3"/>
    <w:rPr>
      <w:rFonts w:ascii="Symbol" w:hAnsi="Symbol"/>
    </w:rPr>
  </w:style>
  <w:style w:type="character" w:customStyle="1" w:styleId="WW8Num135z0">
    <w:name w:val="WW8Num135z0"/>
    <w:rPr>
      <w:b w:val="0"/>
      <w:i w:val="0"/>
    </w:rPr>
  </w:style>
  <w:style w:type="character" w:customStyle="1" w:styleId="WW8Num136z1">
    <w:name w:val="WW8Num136z1"/>
    <w:rPr>
      <w:rFonts w:ascii="Courier New" w:hAnsi="Courier New"/>
    </w:rPr>
  </w:style>
  <w:style w:type="character" w:customStyle="1" w:styleId="WW8Num136z2">
    <w:name w:val="WW8Num136z2"/>
    <w:rPr>
      <w:rFonts w:ascii="Wingdings" w:hAnsi="Wingdings"/>
    </w:rPr>
  </w:style>
  <w:style w:type="character" w:customStyle="1" w:styleId="WW8Num136z3">
    <w:name w:val="WW8Num136z3"/>
    <w:rPr>
      <w:rFonts w:ascii="Symbol" w:hAnsi="Symbol"/>
    </w:rPr>
  </w:style>
  <w:style w:type="character" w:customStyle="1" w:styleId="WW8Num137z0">
    <w:name w:val="WW8Num137z0"/>
    <w:rPr>
      <w:rFonts w:ascii="Symbol" w:hAnsi="Symbol"/>
    </w:rPr>
  </w:style>
  <w:style w:type="character" w:customStyle="1" w:styleId="WW8Num137z1">
    <w:name w:val="WW8Num137z1"/>
    <w:rPr>
      <w:rFonts w:ascii="Courier New" w:hAnsi="Courier New"/>
    </w:rPr>
  </w:style>
  <w:style w:type="character" w:customStyle="1" w:styleId="WW8Num137z2">
    <w:name w:val="WW8Num137z2"/>
    <w:rPr>
      <w:rFonts w:ascii="Wingdings" w:hAnsi="Wingdings"/>
    </w:rPr>
  </w:style>
  <w:style w:type="character" w:customStyle="1" w:styleId="WW8Num138z0">
    <w:name w:val="WW8Num138z0"/>
    <w:rPr>
      <w:rFonts w:ascii="Wingdings" w:hAnsi="Wingdings"/>
    </w:rPr>
  </w:style>
  <w:style w:type="character" w:customStyle="1" w:styleId="WW8Num139z0">
    <w:name w:val="WW8Num139z0"/>
    <w:rPr>
      <w:rFonts w:ascii="Symbol" w:hAnsi="Symbol"/>
    </w:rPr>
  </w:style>
  <w:style w:type="character" w:customStyle="1" w:styleId="WW8Num139z1">
    <w:name w:val="WW8Num139z1"/>
    <w:rPr>
      <w:rFonts w:ascii="Courier New" w:hAnsi="Courier New"/>
    </w:rPr>
  </w:style>
  <w:style w:type="character" w:customStyle="1" w:styleId="WW8Num139z2">
    <w:name w:val="WW8Num139z2"/>
    <w:rPr>
      <w:rFonts w:ascii="Wingdings" w:hAnsi="Wingdings"/>
    </w:rPr>
  </w:style>
  <w:style w:type="character" w:customStyle="1" w:styleId="WW8Num141z0">
    <w:name w:val="WW8Num141z0"/>
    <w:rPr>
      <w:rFonts w:ascii="Symbol" w:hAnsi="Symbol"/>
    </w:rPr>
  </w:style>
  <w:style w:type="character" w:customStyle="1" w:styleId="WW8Num141z1">
    <w:name w:val="WW8Num141z1"/>
    <w:rPr>
      <w:rFonts w:ascii="Courier New" w:hAnsi="Courier New"/>
    </w:rPr>
  </w:style>
  <w:style w:type="character" w:customStyle="1" w:styleId="WW8Num141z2">
    <w:name w:val="WW8Num141z2"/>
    <w:rPr>
      <w:rFonts w:ascii="Wingdings" w:hAnsi="Wingdings"/>
    </w:rPr>
  </w:style>
  <w:style w:type="character" w:customStyle="1" w:styleId="WW8Num142z1">
    <w:name w:val="WW8Num142z1"/>
    <w:rPr>
      <w:rFonts w:ascii="Symbol" w:hAnsi="Symbol"/>
    </w:rPr>
  </w:style>
  <w:style w:type="character" w:customStyle="1" w:styleId="WW8Num143z0">
    <w:name w:val="WW8Num143z0"/>
    <w:rPr>
      <w:rFonts w:ascii="Symbol" w:hAnsi="Symbol"/>
    </w:rPr>
  </w:style>
  <w:style w:type="character" w:customStyle="1" w:styleId="WW8Num143z1">
    <w:name w:val="WW8Num143z1"/>
    <w:rPr>
      <w:rFonts w:ascii="Courier New" w:hAnsi="Courier New"/>
    </w:rPr>
  </w:style>
  <w:style w:type="character" w:customStyle="1" w:styleId="WW8Num143z2">
    <w:name w:val="WW8Num143z2"/>
    <w:rPr>
      <w:rFonts w:ascii="Wingdings" w:hAnsi="Wingdings"/>
    </w:rPr>
  </w:style>
  <w:style w:type="character" w:customStyle="1" w:styleId="WW8Num144z0">
    <w:name w:val="WW8Num144z0"/>
    <w:rPr>
      <w:rFonts w:ascii="Symbol" w:hAnsi="Symbol"/>
    </w:rPr>
  </w:style>
  <w:style w:type="character" w:customStyle="1" w:styleId="WW8Num145z0">
    <w:name w:val="WW8Num145z0"/>
    <w:rPr>
      <w:rFonts w:ascii="Symbol" w:hAnsi="Symbol"/>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7z0">
    <w:name w:val="WW8Num147z0"/>
    <w:rPr>
      <w:rFonts w:ascii="Symbol" w:hAnsi="Symbol"/>
      <w:sz w:val="16"/>
    </w:rPr>
  </w:style>
  <w:style w:type="character" w:customStyle="1" w:styleId="WW8Num148z0">
    <w:name w:val="WW8Num148z0"/>
    <w:rPr>
      <w:rFonts w:ascii="Symbol" w:hAnsi="Symbol"/>
    </w:rPr>
  </w:style>
  <w:style w:type="character" w:customStyle="1" w:styleId="WW8Num148z1">
    <w:name w:val="WW8Num148z1"/>
    <w:rPr>
      <w:rFonts w:ascii="Courier New" w:hAnsi="Courier New"/>
    </w:rPr>
  </w:style>
  <w:style w:type="character" w:customStyle="1" w:styleId="WW8Num148z2">
    <w:name w:val="WW8Num148z2"/>
    <w:rPr>
      <w:rFonts w:ascii="Wingdings" w:hAnsi="Wingdings"/>
    </w:rPr>
  </w:style>
  <w:style w:type="character" w:customStyle="1" w:styleId="WW8Num149z0">
    <w:name w:val="WW8Num149z0"/>
    <w:rPr>
      <w:rFonts w:ascii="Times New Roman" w:eastAsia="Times New Roman" w:hAnsi="Times New Roman" w:cs="Times New Roman"/>
    </w:rPr>
  </w:style>
  <w:style w:type="character" w:customStyle="1" w:styleId="WW8Num149z1">
    <w:name w:val="WW8Num149z1"/>
    <w:rPr>
      <w:rFonts w:ascii="Courier New" w:hAnsi="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8Num150z0">
    <w:name w:val="WW8Num150z0"/>
    <w:rPr>
      <w:rFonts w:ascii="Wingdings" w:hAnsi="Wingdings"/>
    </w:rPr>
  </w:style>
  <w:style w:type="character" w:customStyle="1" w:styleId="WW8Num150z1">
    <w:name w:val="WW8Num150z1"/>
    <w:rPr>
      <w:rFonts w:ascii="Courier New" w:hAnsi="Courier New"/>
    </w:rPr>
  </w:style>
  <w:style w:type="character" w:customStyle="1" w:styleId="WW8Num150z3">
    <w:name w:val="WW8Num150z3"/>
    <w:rPr>
      <w:rFonts w:ascii="Symbol" w:hAnsi="Symbol"/>
    </w:rPr>
  </w:style>
  <w:style w:type="character" w:customStyle="1" w:styleId="WW8Num152z0">
    <w:name w:val="WW8Num152z0"/>
    <w:rPr>
      <w:rFonts w:ascii="Symbol" w:hAnsi="Symbol"/>
    </w:rPr>
  </w:style>
  <w:style w:type="character" w:customStyle="1" w:styleId="WW8Num152z1">
    <w:name w:val="WW8Num152z1"/>
    <w:rPr>
      <w:rFonts w:ascii="Courier New" w:hAnsi="Courier New"/>
    </w:rPr>
  </w:style>
  <w:style w:type="character" w:customStyle="1" w:styleId="WW8Num152z2">
    <w:name w:val="WW8Num152z2"/>
    <w:rPr>
      <w:rFonts w:ascii="Wingdings" w:hAnsi="Wingdings"/>
    </w:rPr>
  </w:style>
  <w:style w:type="character" w:customStyle="1" w:styleId="WW8Num153z0">
    <w:name w:val="WW8Num153z0"/>
    <w:rPr>
      <w:rFonts w:ascii="Symbol" w:hAnsi="Symbol"/>
    </w:rPr>
  </w:style>
  <w:style w:type="character" w:customStyle="1" w:styleId="WW8Num154z0">
    <w:name w:val="WW8Num154z0"/>
    <w:rPr>
      <w:rFonts w:ascii="Wingdings" w:hAnsi="Wingdings"/>
    </w:rPr>
  </w:style>
  <w:style w:type="character" w:customStyle="1" w:styleId="WW8Num154z1">
    <w:name w:val="WW8Num154z1"/>
    <w:rPr>
      <w:rFonts w:ascii="Courier New" w:hAnsi="Courier New"/>
    </w:rPr>
  </w:style>
  <w:style w:type="character" w:customStyle="1" w:styleId="WW8Num154z3">
    <w:name w:val="WW8Num154z3"/>
    <w:rPr>
      <w:rFonts w:ascii="Symbol" w:hAnsi="Symbol"/>
    </w:rPr>
  </w:style>
  <w:style w:type="character" w:customStyle="1" w:styleId="WW8Num155z0">
    <w:name w:val="WW8Num155z0"/>
    <w:rPr>
      <w:rFonts w:ascii="Symbol" w:hAnsi="Symbol"/>
    </w:rPr>
  </w:style>
  <w:style w:type="character" w:customStyle="1" w:styleId="WW8Num155z1">
    <w:name w:val="WW8Num155z1"/>
    <w:rPr>
      <w:rFonts w:ascii="Courier New" w:hAnsi="Courier New"/>
    </w:rPr>
  </w:style>
  <w:style w:type="character" w:customStyle="1" w:styleId="WW8Num155z2">
    <w:name w:val="WW8Num155z2"/>
    <w:rPr>
      <w:rFonts w:ascii="Wingdings" w:hAnsi="Wingdings"/>
    </w:rPr>
  </w:style>
  <w:style w:type="character" w:customStyle="1" w:styleId="WW8Num156z0">
    <w:name w:val="WW8Num156z0"/>
    <w:rPr>
      <w:rFonts w:ascii="Symbol" w:hAnsi="Symbol"/>
    </w:rPr>
  </w:style>
  <w:style w:type="character" w:customStyle="1" w:styleId="WW8Num156z1">
    <w:name w:val="WW8Num156z1"/>
    <w:rPr>
      <w:rFonts w:ascii="Courier New" w:hAnsi="Courier New" w:cs="Courier New"/>
    </w:rPr>
  </w:style>
  <w:style w:type="character" w:customStyle="1" w:styleId="WW8Num156z2">
    <w:name w:val="WW8Num156z2"/>
    <w:rPr>
      <w:rFonts w:ascii="Wingdings" w:hAnsi="Wingdings" w:cs="Times New Roman"/>
    </w:rPr>
  </w:style>
  <w:style w:type="character" w:customStyle="1" w:styleId="WW8Num156z3">
    <w:name w:val="WW8Num156z3"/>
    <w:rPr>
      <w:rFonts w:ascii="Symbol" w:hAnsi="Symbol" w:cs="Times New Roman"/>
    </w:rPr>
  </w:style>
  <w:style w:type="character" w:customStyle="1" w:styleId="WW8Num157z0">
    <w:name w:val="WW8Num157z0"/>
    <w:rPr>
      <w:rFonts w:ascii="Symbol" w:hAnsi="Symbol"/>
    </w:rPr>
  </w:style>
  <w:style w:type="character" w:customStyle="1" w:styleId="WW8Num157z1">
    <w:name w:val="WW8Num157z1"/>
    <w:rPr>
      <w:rFonts w:ascii="Courier New" w:hAnsi="Courier New"/>
    </w:rPr>
  </w:style>
  <w:style w:type="character" w:customStyle="1" w:styleId="WW8Num157z2">
    <w:name w:val="WW8Num157z2"/>
    <w:rPr>
      <w:rFonts w:ascii="Wingdings" w:hAnsi="Wingdings"/>
    </w:rPr>
  </w:style>
  <w:style w:type="character" w:customStyle="1" w:styleId="WW8Num158z0">
    <w:name w:val="WW8Num158z0"/>
    <w:rPr>
      <w:b/>
      <w:i w:val="0"/>
    </w:rPr>
  </w:style>
  <w:style w:type="character" w:customStyle="1" w:styleId="WW8Num159z0">
    <w:name w:val="WW8Num159z0"/>
    <w:rPr>
      <w:rFonts w:ascii="Wingdings" w:hAnsi="Wingdings"/>
    </w:rPr>
  </w:style>
  <w:style w:type="character" w:customStyle="1" w:styleId="WW8Num159z1">
    <w:name w:val="WW8Num159z1"/>
    <w:rPr>
      <w:rFonts w:ascii="Courier New" w:hAnsi="Courier New"/>
    </w:rPr>
  </w:style>
  <w:style w:type="character" w:customStyle="1" w:styleId="WW8Num159z3">
    <w:name w:val="WW8Num159z3"/>
    <w:rPr>
      <w:rFonts w:ascii="Symbol" w:hAnsi="Symbol"/>
    </w:rPr>
  </w:style>
  <w:style w:type="character" w:customStyle="1" w:styleId="WW8Num160z0">
    <w:name w:val="WW8Num160z0"/>
    <w:rPr>
      <w:rFonts w:ascii="Wingdings" w:hAnsi="Wingdings"/>
    </w:rPr>
  </w:style>
  <w:style w:type="character" w:customStyle="1" w:styleId="WW8Num160z1">
    <w:name w:val="WW8Num160z1"/>
    <w:rPr>
      <w:rFonts w:ascii="Courier New" w:hAnsi="Courier New" w:cs="Courier New"/>
    </w:rPr>
  </w:style>
  <w:style w:type="character" w:customStyle="1" w:styleId="WW8Num160z3">
    <w:name w:val="WW8Num160z3"/>
    <w:rPr>
      <w:rFonts w:ascii="Symbol" w:hAnsi="Symbol"/>
    </w:rPr>
  </w:style>
  <w:style w:type="character" w:customStyle="1" w:styleId="WW8Num162z0">
    <w:name w:val="WW8Num162z0"/>
    <w:rPr>
      <w:rFonts w:ascii="Symbol" w:hAnsi="Symbol"/>
    </w:rPr>
  </w:style>
  <w:style w:type="character" w:customStyle="1" w:styleId="WW8Num162z1">
    <w:name w:val="WW8Num162z1"/>
    <w:rPr>
      <w:rFonts w:ascii="Courier New" w:hAnsi="Courier New"/>
    </w:rPr>
  </w:style>
  <w:style w:type="character" w:customStyle="1" w:styleId="WW8Num162z2">
    <w:name w:val="WW8Num162z2"/>
    <w:rPr>
      <w:rFonts w:ascii="Wingdings" w:hAnsi="Wingdings"/>
    </w:rPr>
  </w:style>
  <w:style w:type="character" w:customStyle="1" w:styleId="WW8Num164z0">
    <w:name w:val="WW8Num164z0"/>
    <w:rPr>
      <w:rFonts w:ascii="Symbol" w:hAnsi="Symbol"/>
    </w:rPr>
  </w:style>
  <w:style w:type="character" w:customStyle="1" w:styleId="WW8Num164z1">
    <w:name w:val="WW8Num164z1"/>
    <w:rPr>
      <w:rFonts w:ascii="Courier New" w:hAnsi="Courier New"/>
    </w:rPr>
  </w:style>
  <w:style w:type="character" w:customStyle="1" w:styleId="WW8Num164z2">
    <w:name w:val="WW8Num164z2"/>
    <w:rPr>
      <w:rFonts w:ascii="Wingdings" w:hAnsi="Wingdings"/>
    </w:rPr>
  </w:style>
  <w:style w:type="character" w:customStyle="1" w:styleId="WW8Num165z0">
    <w:name w:val="WW8Num165z0"/>
    <w:rPr>
      <w:rFonts w:ascii="Symbol" w:hAnsi="Symbol"/>
    </w:rPr>
  </w:style>
  <w:style w:type="character" w:customStyle="1" w:styleId="WW8Num165z1">
    <w:name w:val="WW8Num165z1"/>
    <w:rPr>
      <w:rFonts w:ascii="Courier New" w:hAnsi="Courier New"/>
    </w:rPr>
  </w:style>
  <w:style w:type="character" w:customStyle="1" w:styleId="WW8Num165z2">
    <w:name w:val="WW8Num165z2"/>
    <w:rPr>
      <w:rFonts w:ascii="Wingdings" w:hAnsi="Wingdings"/>
    </w:rPr>
  </w:style>
  <w:style w:type="character" w:customStyle="1" w:styleId="WW8Num166z1">
    <w:name w:val="WW8Num166z1"/>
    <w:rPr>
      <w:b w:val="0"/>
      <w:i w:val="0"/>
    </w:rPr>
  </w:style>
  <w:style w:type="character" w:customStyle="1" w:styleId="WW8Num168z0">
    <w:name w:val="WW8Num168z0"/>
    <w:rPr>
      <w:rFonts w:ascii="Symbol" w:hAnsi="Symbol"/>
    </w:rPr>
  </w:style>
  <w:style w:type="character" w:customStyle="1" w:styleId="WW8Num168z1">
    <w:name w:val="WW8Num168z1"/>
    <w:rPr>
      <w:rFonts w:ascii="Courier New" w:hAnsi="Courier New"/>
    </w:rPr>
  </w:style>
  <w:style w:type="character" w:customStyle="1" w:styleId="WW8Num168z2">
    <w:name w:val="WW8Num168z2"/>
    <w:rPr>
      <w:rFonts w:ascii="Wingdings" w:hAnsi="Wingdings"/>
    </w:rPr>
  </w:style>
  <w:style w:type="character" w:customStyle="1" w:styleId="WW8Num169z0">
    <w:name w:val="WW8Num169z0"/>
    <w:rPr>
      <w:rFonts w:ascii="Symbol" w:hAnsi="Symbol"/>
    </w:rPr>
  </w:style>
  <w:style w:type="character" w:customStyle="1" w:styleId="WW8Num172z0">
    <w:name w:val="WW8Num172z0"/>
    <w:rPr>
      <w:rFonts w:ascii="Symbol" w:hAnsi="Symbol"/>
    </w:rPr>
  </w:style>
  <w:style w:type="character" w:customStyle="1" w:styleId="WW8Num172z1">
    <w:name w:val="WW8Num172z1"/>
    <w:rPr>
      <w:rFonts w:ascii="Courier New" w:hAnsi="Courier New"/>
    </w:rPr>
  </w:style>
  <w:style w:type="character" w:customStyle="1" w:styleId="WW8Num172z2">
    <w:name w:val="WW8Num172z2"/>
    <w:rPr>
      <w:rFonts w:ascii="Wingdings" w:hAnsi="Wingdings"/>
    </w:rPr>
  </w:style>
  <w:style w:type="character" w:customStyle="1" w:styleId="WW8Num176z0">
    <w:name w:val="WW8Num176z0"/>
    <w:rPr>
      <w:rFonts w:ascii="Times New Roman" w:hAnsi="Times New Roman"/>
    </w:rPr>
  </w:style>
  <w:style w:type="character" w:customStyle="1" w:styleId="WW8Num176z1">
    <w:name w:val="WW8Num176z1"/>
    <w:rPr>
      <w:rFonts w:ascii="Courier New" w:hAnsi="Courier New"/>
    </w:rPr>
  </w:style>
  <w:style w:type="character" w:customStyle="1" w:styleId="WW8Num176z2">
    <w:name w:val="WW8Num176z2"/>
    <w:rPr>
      <w:rFonts w:ascii="Wingdings" w:hAnsi="Wingdings"/>
    </w:rPr>
  </w:style>
  <w:style w:type="character" w:customStyle="1" w:styleId="WW8Num176z3">
    <w:name w:val="WW8Num176z3"/>
    <w:rPr>
      <w:rFonts w:ascii="Symbol" w:hAnsi="Symbol"/>
    </w:rPr>
  </w:style>
  <w:style w:type="character" w:customStyle="1" w:styleId="WW8Num177z0">
    <w:name w:val="WW8Num177z0"/>
    <w:rPr>
      <w:rFonts w:ascii="Wingdings" w:hAnsi="Wingdings"/>
    </w:rPr>
  </w:style>
  <w:style w:type="character" w:customStyle="1" w:styleId="WW8Num177z1">
    <w:name w:val="WW8Num177z1"/>
    <w:rPr>
      <w:rFonts w:ascii="Courier New" w:hAnsi="Courier New"/>
    </w:rPr>
  </w:style>
  <w:style w:type="character" w:customStyle="1" w:styleId="WW8Num177z3">
    <w:name w:val="WW8Num177z3"/>
    <w:rPr>
      <w:rFonts w:ascii="Symbol" w:hAnsi="Symbol"/>
    </w:rPr>
  </w:style>
  <w:style w:type="character" w:customStyle="1" w:styleId="WW8Num178z0">
    <w:name w:val="WW8Num178z0"/>
    <w:rPr>
      <w:rFonts w:ascii="Symbol" w:hAnsi="Symbol"/>
    </w:rPr>
  </w:style>
  <w:style w:type="character" w:customStyle="1" w:styleId="WW8Num179z0">
    <w:name w:val="WW8Num179z0"/>
    <w:rPr>
      <w:rFonts w:ascii="Symbol" w:hAnsi="Symbol"/>
    </w:rPr>
  </w:style>
  <w:style w:type="character" w:customStyle="1" w:styleId="WW8Num179z1">
    <w:name w:val="WW8Num179z1"/>
    <w:rPr>
      <w:rFonts w:ascii="Courier New" w:hAnsi="Courier New"/>
    </w:rPr>
  </w:style>
  <w:style w:type="character" w:customStyle="1" w:styleId="WW8Num179z2">
    <w:name w:val="WW8Num179z2"/>
    <w:rPr>
      <w:rFonts w:ascii="Wingdings" w:hAnsi="Wingdings"/>
    </w:rPr>
  </w:style>
  <w:style w:type="character" w:customStyle="1" w:styleId="WW8Num180z0">
    <w:name w:val="WW8Num180z0"/>
    <w:rPr>
      <w:rFonts w:ascii="Symbol" w:hAnsi="Symbol"/>
    </w:rPr>
  </w:style>
  <w:style w:type="character" w:customStyle="1" w:styleId="WW8Num180z1">
    <w:name w:val="WW8Num180z1"/>
    <w:rPr>
      <w:rFonts w:ascii="Courier New" w:hAnsi="Courier New"/>
    </w:rPr>
  </w:style>
  <w:style w:type="character" w:customStyle="1" w:styleId="WW8Num180z2">
    <w:name w:val="WW8Num180z2"/>
    <w:rPr>
      <w:rFonts w:ascii="Wingdings" w:hAnsi="Wingdings"/>
    </w:rPr>
  </w:style>
  <w:style w:type="character" w:customStyle="1" w:styleId="WW8Num181z0">
    <w:name w:val="WW8Num181z0"/>
    <w:rPr>
      <w:rFonts w:ascii="Symbol" w:hAnsi="Symbol"/>
    </w:rPr>
  </w:style>
  <w:style w:type="character" w:customStyle="1" w:styleId="WW8Num181z1">
    <w:name w:val="WW8Num181z1"/>
    <w:rPr>
      <w:rFonts w:ascii="Courier New" w:hAnsi="Courier New"/>
    </w:rPr>
  </w:style>
  <w:style w:type="character" w:customStyle="1" w:styleId="WW8Num181z2">
    <w:name w:val="WW8Num181z2"/>
    <w:rPr>
      <w:rFonts w:ascii="Wingdings" w:hAnsi="Wingdings"/>
    </w:rPr>
  </w:style>
  <w:style w:type="character" w:customStyle="1" w:styleId="WW8Num184z0">
    <w:name w:val="WW8Num184z0"/>
    <w:rPr>
      <w:rFonts w:ascii="Symbol" w:hAnsi="Symbol"/>
    </w:rPr>
  </w:style>
  <w:style w:type="character" w:customStyle="1" w:styleId="WW8Num185z0">
    <w:name w:val="WW8Num185z0"/>
    <w:rPr>
      <w:rFonts w:ascii="Symbol" w:hAnsi="Symbol"/>
    </w:rPr>
  </w:style>
  <w:style w:type="character" w:customStyle="1" w:styleId="WW8Num185z1">
    <w:name w:val="WW8Num185z1"/>
    <w:rPr>
      <w:rFonts w:ascii="Courier New" w:hAnsi="Courier New"/>
    </w:rPr>
  </w:style>
  <w:style w:type="character" w:customStyle="1" w:styleId="WW8Num185z2">
    <w:name w:val="WW8Num185z2"/>
    <w:rPr>
      <w:rFonts w:ascii="Wingdings" w:hAnsi="Wingdings"/>
    </w:rPr>
  </w:style>
  <w:style w:type="character" w:customStyle="1" w:styleId="WW8Num186z0">
    <w:name w:val="WW8Num186z0"/>
    <w:rPr>
      <w:rFonts w:ascii="Symbol" w:hAnsi="Symbol"/>
    </w:rPr>
  </w:style>
  <w:style w:type="character" w:customStyle="1" w:styleId="WW8Num186z1">
    <w:name w:val="WW8Num186z1"/>
    <w:rPr>
      <w:rFonts w:ascii="Courier New" w:hAnsi="Courier New"/>
    </w:rPr>
  </w:style>
  <w:style w:type="character" w:customStyle="1" w:styleId="WW8Num186z2">
    <w:name w:val="WW8Num186z2"/>
    <w:rPr>
      <w:rFonts w:ascii="Wingdings" w:hAnsi="Wingdings"/>
    </w:rPr>
  </w:style>
  <w:style w:type="character" w:customStyle="1" w:styleId="WW8Num187z0">
    <w:name w:val="WW8Num187z0"/>
    <w:rPr>
      <w:rFonts w:ascii="Symbol" w:hAnsi="Symbol"/>
    </w:rPr>
  </w:style>
  <w:style w:type="character" w:customStyle="1" w:styleId="WW8Num187z1">
    <w:name w:val="WW8Num187z1"/>
    <w:rPr>
      <w:rFonts w:ascii="Courier New" w:hAnsi="Courier New"/>
    </w:rPr>
  </w:style>
  <w:style w:type="character" w:customStyle="1" w:styleId="WW8Num187z2">
    <w:name w:val="WW8Num187z2"/>
    <w:rPr>
      <w:rFonts w:ascii="Wingdings" w:hAnsi="Wingdings"/>
    </w:rPr>
  </w:style>
  <w:style w:type="character" w:customStyle="1" w:styleId="WW8Num188z0">
    <w:name w:val="WW8Num188z0"/>
    <w:rPr>
      <w:rFonts w:ascii="Symbol" w:hAnsi="Symbol"/>
    </w:rPr>
  </w:style>
  <w:style w:type="character" w:customStyle="1" w:styleId="WW8Num188z1">
    <w:name w:val="WW8Num188z1"/>
    <w:rPr>
      <w:rFonts w:ascii="Courier New" w:hAnsi="Courier New"/>
    </w:rPr>
  </w:style>
  <w:style w:type="character" w:customStyle="1" w:styleId="WW8Num188z2">
    <w:name w:val="WW8Num188z2"/>
    <w:rPr>
      <w:rFonts w:ascii="Wingdings" w:hAnsi="Wingdings"/>
    </w:rPr>
  </w:style>
  <w:style w:type="character" w:customStyle="1" w:styleId="WW8Num189z0">
    <w:name w:val="WW8Num189z0"/>
    <w:rPr>
      <w:rFonts w:ascii="Symbol" w:hAnsi="Symbol"/>
    </w:rPr>
  </w:style>
  <w:style w:type="character" w:customStyle="1" w:styleId="WW8Num189z1">
    <w:name w:val="WW8Num189z1"/>
    <w:rPr>
      <w:rFonts w:ascii="Courier New" w:hAnsi="Courier New"/>
    </w:rPr>
  </w:style>
  <w:style w:type="character" w:customStyle="1" w:styleId="WW8Num189z2">
    <w:name w:val="WW8Num189z2"/>
    <w:rPr>
      <w:rFonts w:ascii="Wingdings" w:hAnsi="Wingdings"/>
    </w:rPr>
  </w:style>
  <w:style w:type="character" w:customStyle="1" w:styleId="WW8Num190z1">
    <w:name w:val="WW8Num190z1"/>
    <w:rPr>
      <w:rFonts w:ascii="Symbol" w:hAnsi="Symbol"/>
    </w:rPr>
  </w:style>
  <w:style w:type="character" w:customStyle="1" w:styleId="WW8Num191z0">
    <w:name w:val="WW8Num191z0"/>
    <w:rPr>
      <w:rFonts w:ascii="Wingdings" w:hAnsi="Wingdings"/>
    </w:rPr>
  </w:style>
  <w:style w:type="character" w:customStyle="1" w:styleId="WW8Num191z1">
    <w:name w:val="WW8Num191z1"/>
    <w:rPr>
      <w:rFonts w:ascii="Courier New" w:hAnsi="Courier New"/>
    </w:rPr>
  </w:style>
  <w:style w:type="character" w:customStyle="1" w:styleId="WW8Num191z3">
    <w:name w:val="WW8Num191z3"/>
    <w:rPr>
      <w:rFonts w:ascii="Symbol" w:hAnsi="Symbol"/>
    </w:rPr>
  </w:style>
  <w:style w:type="character" w:customStyle="1" w:styleId="WW8Num192z0">
    <w:name w:val="WW8Num192z0"/>
    <w:rPr>
      <w:rFonts w:ascii="Symbol" w:hAnsi="Symbol"/>
    </w:rPr>
  </w:style>
  <w:style w:type="character" w:customStyle="1" w:styleId="WW8Num192z1">
    <w:name w:val="WW8Num192z1"/>
    <w:rPr>
      <w:rFonts w:ascii="Courier New" w:hAnsi="Courier New"/>
    </w:rPr>
  </w:style>
  <w:style w:type="character" w:customStyle="1" w:styleId="WW8Num192z2">
    <w:name w:val="WW8Num192z2"/>
    <w:rPr>
      <w:rFonts w:ascii="Wingdings" w:hAnsi="Wingdings"/>
    </w:rPr>
  </w:style>
  <w:style w:type="character" w:customStyle="1" w:styleId="WW8Num193z0">
    <w:name w:val="WW8Num193z0"/>
    <w:rPr>
      <w:rFonts w:ascii="Symbol" w:hAnsi="Symbol"/>
    </w:rPr>
  </w:style>
  <w:style w:type="character" w:customStyle="1" w:styleId="WW8Num193z1">
    <w:name w:val="WW8Num193z1"/>
    <w:rPr>
      <w:rFonts w:ascii="Courier New" w:hAnsi="Courier New"/>
    </w:rPr>
  </w:style>
  <w:style w:type="character" w:customStyle="1" w:styleId="WW8Num193z2">
    <w:name w:val="WW8Num193z2"/>
    <w:rPr>
      <w:rFonts w:ascii="Wingdings" w:hAnsi="Wingdings"/>
    </w:rPr>
  </w:style>
  <w:style w:type="character" w:customStyle="1" w:styleId="WW8Num195z0">
    <w:name w:val="WW8Num195z0"/>
    <w:rPr>
      <w:rFonts w:ascii="Symbol" w:hAnsi="Symbol"/>
    </w:rPr>
  </w:style>
  <w:style w:type="character" w:customStyle="1" w:styleId="WW8Num195z1">
    <w:name w:val="WW8Num195z1"/>
    <w:rPr>
      <w:rFonts w:ascii="Courier New" w:hAnsi="Courier New"/>
    </w:rPr>
  </w:style>
  <w:style w:type="character" w:customStyle="1" w:styleId="WW8Num195z2">
    <w:name w:val="WW8Num195z2"/>
    <w:rPr>
      <w:rFonts w:ascii="Wingdings" w:hAnsi="Wingdings"/>
    </w:rPr>
  </w:style>
  <w:style w:type="character" w:customStyle="1" w:styleId="WW8Num196z0">
    <w:name w:val="WW8Num196z0"/>
    <w:rPr>
      <w:b w:val="0"/>
      <w:i w:val="0"/>
    </w:rPr>
  </w:style>
  <w:style w:type="character" w:customStyle="1" w:styleId="WW8Num197z0">
    <w:name w:val="WW8Num197z0"/>
    <w:rPr>
      <w:rFonts w:ascii="Symbol" w:hAnsi="Symbol"/>
    </w:rPr>
  </w:style>
  <w:style w:type="character" w:customStyle="1" w:styleId="WW8Num197z1">
    <w:name w:val="WW8Num197z1"/>
    <w:rPr>
      <w:rFonts w:ascii="Courier New" w:hAnsi="Courier New"/>
    </w:rPr>
  </w:style>
  <w:style w:type="character" w:customStyle="1" w:styleId="WW8Num197z2">
    <w:name w:val="WW8Num197z2"/>
    <w:rPr>
      <w:rFonts w:ascii="Wingdings" w:hAnsi="Wingdings"/>
    </w:rPr>
  </w:style>
  <w:style w:type="character" w:customStyle="1" w:styleId="WW8Num199z0">
    <w:name w:val="WW8Num199z0"/>
    <w:rPr>
      <w:rFonts w:ascii="Wingdings" w:hAnsi="Wingdings"/>
      <w:sz w:val="24"/>
    </w:rPr>
  </w:style>
  <w:style w:type="character" w:customStyle="1" w:styleId="WW8Num199z1">
    <w:name w:val="WW8Num199z1"/>
    <w:rPr>
      <w:rFonts w:ascii="Courier New" w:hAnsi="Courier New"/>
    </w:rPr>
  </w:style>
  <w:style w:type="character" w:customStyle="1" w:styleId="WW8Num199z2">
    <w:name w:val="WW8Num199z2"/>
    <w:rPr>
      <w:rFonts w:ascii="Wingdings" w:hAnsi="Wingdings"/>
    </w:rPr>
  </w:style>
  <w:style w:type="character" w:customStyle="1" w:styleId="WW8Num199z3">
    <w:name w:val="WW8Num199z3"/>
    <w:rPr>
      <w:rFonts w:ascii="Symbol" w:hAnsi="Symbol"/>
    </w:rPr>
  </w:style>
  <w:style w:type="character" w:customStyle="1" w:styleId="WW8Num203z0">
    <w:name w:val="WW8Num203z0"/>
    <w:rPr>
      <w:rFonts w:ascii="Symbol" w:hAnsi="Symbol"/>
    </w:rPr>
  </w:style>
  <w:style w:type="character" w:customStyle="1" w:styleId="WW8Num203z1">
    <w:name w:val="WW8Num203z1"/>
    <w:rPr>
      <w:rFonts w:ascii="Courier New" w:hAnsi="Courier New"/>
    </w:rPr>
  </w:style>
  <w:style w:type="character" w:customStyle="1" w:styleId="WW8Num203z2">
    <w:name w:val="WW8Num203z2"/>
    <w:rPr>
      <w:rFonts w:ascii="Wingdings" w:hAnsi="Wingdings"/>
    </w:rPr>
  </w:style>
  <w:style w:type="character" w:customStyle="1" w:styleId="WW8Num205z0">
    <w:name w:val="WW8Num205z0"/>
    <w:rPr>
      <w:rFonts w:ascii="Symbol" w:hAnsi="Symbol"/>
    </w:rPr>
  </w:style>
  <w:style w:type="character" w:customStyle="1" w:styleId="WW8Num205z1">
    <w:name w:val="WW8Num205z1"/>
    <w:rPr>
      <w:rFonts w:ascii="Courier New" w:hAnsi="Courier New"/>
    </w:rPr>
  </w:style>
  <w:style w:type="character" w:customStyle="1" w:styleId="WW8Num205z2">
    <w:name w:val="WW8Num205z2"/>
    <w:rPr>
      <w:rFonts w:ascii="Wingdings" w:hAnsi="Wingdings"/>
    </w:rPr>
  </w:style>
  <w:style w:type="character" w:customStyle="1" w:styleId="WW8Num206z0">
    <w:name w:val="WW8Num206z0"/>
    <w:rPr>
      <w:rFonts w:ascii="Wingdings" w:hAnsi="Wingdings"/>
      <w:sz w:val="20"/>
    </w:rPr>
  </w:style>
  <w:style w:type="character" w:customStyle="1" w:styleId="WW8Num206z1">
    <w:name w:val="WW8Num206z1"/>
    <w:rPr>
      <w:rFonts w:ascii="Courier New" w:hAnsi="Courier New"/>
    </w:rPr>
  </w:style>
  <w:style w:type="character" w:customStyle="1" w:styleId="WW8Num206z2">
    <w:name w:val="WW8Num206z2"/>
    <w:rPr>
      <w:rFonts w:ascii="Wingdings" w:hAnsi="Wingdings"/>
    </w:rPr>
  </w:style>
  <w:style w:type="character" w:customStyle="1" w:styleId="WW8Num206z3">
    <w:name w:val="WW8Num206z3"/>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7z3">
    <w:name w:val="WW8Num207z3"/>
    <w:rPr>
      <w:rFonts w:ascii="Symbol" w:hAnsi="Symbol"/>
    </w:rPr>
  </w:style>
  <w:style w:type="character" w:customStyle="1" w:styleId="WW8Num208z0">
    <w:name w:val="WW8Num208z0"/>
    <w:rPr>
      <w:rFonts w:ascii="Symbol" w:hAnsi="Symbol"/>
    </w:rPr>
  </w:style>
  <w:style w:type="character" w:customStyle="1" w:styleId="WW8Num208z1">
    <w:name w:val="WW8Num208z1"/>
    <w:rPr>
      <w:rFonts w:ascii="Courier New" w:hAnsi="Courier New"/>
    </w:rPr>
  </w:style>
  <w:style w:type="character" w:customStyle="1" w:styleId="WW8Num208z2">
    <w:name w:val="WW8Num208z2"/>
    <w:rPr>
      <w:rFonts w:ascii="Wingdings" w:hAnsi="Wingdings"/>
    </w:rPr>
  </w:style>
  <w:style w:type="character" w:customStyle="1" w:styleId="WW8Num209z0">
    <w:name w:val="WW8Num209z0"/>
    <w:rPr>
      <w:rFonts w:ascii="Symbol" w:hAnsi="Symbol"/>
    </w:rPr>
  </w:style>
  <w:style w:type="character" w:customStyle="1" w:styleId="WW8Num209z1">
    <w:name w:val="WW8Num209z1"/>
    <w:rPr>
      <w:rFonts w:ascii="Courier New" w:hAnsi="Courier New"/>
    </w:rPr>
  </w:style>
  <w:style w:type="character" w:customStyle="1" w:styleId="WW8Num209z2">
    <w:name w:val="WW8Num209z2"/>
    <w:rPr>
      <w:rFonts w:ascii="Wingdings" w:hAnsi="Wingdings"/>
    </w:rPr>
  </w:style>
  <w:style w:type="character" w:customStyle="1" w:styleId="WW8Num211z1">
    <w:name w:val="WW8Num211z1"/>
    <w:rPr>
      <w:rFonts w:ascii="Courier New" w:hAnsi="Courier New"/>
    </w:rPr>
  </w:style>
  <w:style w:type="character" w:customStyle="1" w:styleId="WW8Num211z2">
    <w:name w:val="WW8Num211z2"/>
    <w:rPr>
      <w:rFonts w:ascii="Wingdings" w:hAnsi="Wingdings"/>
    </w:rPr>
  </w:style>
  <w:style w:type="character" w:customStyle="1" w:styleId="WW8Num211z3">
    <w:name w:val="WW8Num211z3"/>
    <w:rPr>
      <w:rFonts w:ascii="Symbol" w:hAnsi="Symbol"/>
    </w:rPr>
  </w:style>
  <w:style w:type="character" w:customStyle="1" w:styleId="WW8Num212z1">
    <w:name w:val="WW8Num212z1"/>
    <w:rPr>
      <w:rFonts w:ascii="Symbol" w:hAnsi="Symbol"/>
    </w:rPr>
  </w:style>
  <w:style w:type="character" w:customStyle="1" w:styleId="WW8Num213z0">
    <w:name w:val="WW8Num213z0"/>
    <w:rPr>
      <w:rFonts w:ascii="Wingdings" w:hAnsi="Wingdings"/>
      <w:sz w:val="20"/>
    </w:rPr>
  </w:style>
  <w:style w:type="character" w:customStyle="1" w:styleId="WW8Num213z1">
    <w:name w:val="WW8Num213z1"/>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14z0">
    <w:name w:val="WW8Num214z0"/>
    <w:rPr>
      <w:rFonts w:ascii="Wingdings" w:hAnsi="Wingdings"/>
    </w:rPr>
  </w:style>
  <w:style w:type="character" w:customStyle="1" w:styleId="WW8Num214z1">
    <w:name w:val="WW8Num214z1"/>
    <w:rPr>
      <w:rFonts w:ascii="Courier New" w:hAnsi="Courier New"/>
    </w:rPr>
  </w:style>
  <w:style w:type="character" w:customStyle="1" w:styleId="WW8Num214z3">
    <w:name w:val="WW8Num214z3"/>
    <w:rPr>
      <w:rFonts w:ascii="Symbol" w:hAnsi="Symbol"/>
    </w:rPr>
  </w:style>
  <w:style w:type="character" w:customStyle="1" w:styleId="WW8Num215z0">
    <w:name w:val="WW8Num215z0"/>
    <w:rPr>
      <w:rFonts w:ascii="Symbol" w:hAnsi="Symbol"/>
    </w:rPr>
  </w:style>
  <w:style w:type="character" w:customStyle="1" w:styleId="WW8Num215z1">
    <w:name w:val="WW8Num215z1"/>
    <w:rPr>
      <w:rFonts w:ascii="Courier New" w:hAnsi="Courier New"/>
    </w:rPr>
  </w:style>
  <w:style w:type="character" w:customStyle="1" w:styleId="WW8Num215z2">
    <w:name w:val="WW8Num215z2"/>
    <w:rPr>
      <w:rFonts w:ascii="Wingdings" w:hAnsi="Wingdings"/>
    </w:rPr>
  </w:style>
  <w:style w:type="character" w:customStyle="1" w:styleId="WW8Num216z0">
    <w:name w:val="WW8Num216z0"/>
    <w:rPr>
      <w:rFonts w:ascii="Symbol" w:hAnsi="Symbol"/>
    </w:rPr>
  </w:style>
  <w:style w:type="character" w:customStyle="1" w:styleId="WW8Num216z1">
    <w:name w:val="WW8Num216z1"/>
    <w:rPr>
      <w:rFonts w:ascii="Courier New" w:hAnsi="Courier New"/>
    </w:rPr>
  </w:style>
  <w:style w:type="character" w:customStyle="1" w:styleId="WW8Num216z2">
    <w:name w:val="WW8Num216z2"/>
    <w:rPr>
      <w:rFonts w:ascii="Wingdings" w:hAnsi="Wingdings"/>
    </w:rPr>
  </w:style>
  <w:style w:type="character" w:customStyle="1" w:styleId="WW8Num217z2">
    <w:name w:val="WW8Num217z2"/>
    <w:rPr>
      <w:rFonts w:ascii="Wingdings" w:hAnsi="Wingdings"/>
    </w:rPr>
  </w:style>
  <w:style w:type="character" w:customStyle="1" w:styleId="WW8Num217z3">
    <w:name w:val="WW8Num217z3"/>
    <w:rPr>
      <w:rFonts w:ascii="Symbol" w:hAnsi="Symbol"/>
    </w:rPr>
  </w:style>
  <w:style w:type="character" w:customStyle="1" w:styleId="WW8Num217z4">
    <w:name w:val="WW8Num217z4"/>
    <w:rPr>
      <w:rFonts w:ascii="Courier New" w:hAnsi="Courier New"/>
    </w:rPr>
  </w:style>
  <w:style w:type="character" w:customStyle="1" w:styleId="WW8Num218z0">
    <w:name w:val="WW8Num218z0"/>
    <w:rPr>
      <w:rFonts w:ascii="Wingdings" w:hAnsi="Wingdings"/>
      <w:sz w:val="20"/>
    </w:rPr>
  </w:style>
  <w:style w:type="character" w:customStyle="1" w:styleId="WW8Num218z1">
    <w:name w:val="WW8Num218z1"/>
    <w:rPr>
      <w:rFonts w:ascii="Wingdings" w:hAnsi="Wingdings"/>
      <w:sz w:val="12"/>
    </w:rPr>
  </w:style>
  <w:style w:type="character" w:customStyle="1" w:styleId="WW8Num218z2">
    <w:name w:val="WW8Num218z2"/>
    <w:rPr>
      <w:rFonts w:ascii="Wingdings" w:hAnsi="Wingdings"/>
    </w:rPr>
  </w:style>
  <w:style w:type="character" w:customStyle="1" w:styleId="WW8Num218z3">
    <w:name w:val="WW8Num218z3"/>
    <w:rPr>
      <w:rFonts w:ascii="Symbol" w:hAnsi="Symbol"/>
    </w:rPr>
  </w:style>
  <w:style w:type="character" w:customStyle="1" w:styleId="WW8Num218z4">
    <w:name w:val="WW8Num218z4"/>
    <w:rPr>
      <w:rFonts w:ascii="Courier New" w:hAnsi="Courier New"/>
    </w:rPr>
  </w:style>
  <w:style w:type="character" w:customStyle="1" w:styleId="WW8Num219z0">
    <w:name w:val="WW8Num219z0"/>
    <w:rPr>
      <w:rFonts w:ascii="Symbol" w:hAnsi="Symbol"/>
    </w:rPr>
  </w:style>
  <w:style w:type="character" w:customStyle="1" w:styleId="WW8Num219z1">
    <w:name w:val="WW8Num219z1"/>
    <w:rPr>
      <w:rFonts w:ascii="Courier New" w:hAnsi="Courier New"/>
    </w:rPr>
  </w:style>
  <w:style w:type="character" w:customStyle="1" w:styleId="WW8Num219z2">
    <w:name w:val="WW8Num219z2"/>
    <w:rPr>
      <w:rFonts w:ascii="Wingdings" w:hAnsi="Wingdings"/>
    </w:rPr>
  </w:style>
  <w:style w:type="character" w:customStyle="1" w:styleId="WW8Num221z0">
    <w:name w:val="WW8Num221z0"/>
    <w:rPr>
      <w:rFonts w:ascii="Symbol" w:hAnsi="Symbol"/>
    </w:rPr>
  </w:style>
  <w:style w:type="character" w:customStyle="1" w:styleId="WW8Num224z0">
    <w:name w:val="WW8Num224z0"/>
    <w:rPr>
      <w:rFonts w:ascii="Symbol" w:hAnsi="Symbol"/>
    </w:rPr>
  </w:style>
  <w:style w:type="character" w:customStyle="1" w:styleId="WW8Num224z1">
    <w:name w:val="WW8Num224z1"/>
    <w:rPr>
      <w:rFonts w:ascii="Courier New" w:hAnsi="Courier New"/>
    </w:rPr>
  </w:style>
  <w:style w:type="character" w:customStyle="1" w:styleId="WW8Num224z2">
    <w:name w:val="WW8Num224z2"/>
    <w:rPr>
      <w:rFonts w:ascii="Wingdings" w:hAnsi="Wingdings"/>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6z0">
    <w:name w:val="WW8Num226z0"/>
    <w:rPr>
      <w:b w:val="0"/>
      <w:i w:val="0"/>
    </w:rPr>
  </w:style>
  <w:style w:type="character" w:customStyle="1" w:styleId="WW8Num227z0">
    <w:name w:val="WW8Num227z0"/>
    <w:rPr>
      <w:rFonts w:ascii="Symbol" w:hAnsi="Symbol"/>
    </w:rPr>
  </w:style>
  <w:style w:type="character" w:customStyle="1" w:styleId="WW8Num227z1">
    <w:name w:val="WW8Num227z1"/>
    <w:rPr>
      <w:rFonts w:ascii="Courier New" w:hAnsi="Courier New"/>
    </w:rPr>
  </w:style>
  <w:style w:type="character" w:customStyle="1" w:styleId="WW8Num227z2">
    <w:name w:val="WW8Num227z2"/>
    <w:rPr>
      <w:rFonts w:ascii="Wingdings" w:hAnsi="Wingdings"/>
    </w:rPr>
  </w:style>
  <w:style w:type="character" w:customStyle="1" w:styleId="WW8Num228z0">
    <w:name w:val="WW8Num228z0"/>
    <w:rPr>
      <w:rFonts w:ascii="Symbol" w:hAnsi="Symbol"/>
    </w:rPr>
  </w:style>
  <w:style w:type="character" w:customStyle="1" w:styleId="WW8Num230z0">
    <w:name w:val="WW8Num230z0"/>
    <w:rPr>
      <w:rFonts w:ascii="Symbol" w:hAnsi="Symbol"/>
    </w:rPr>
  </w:style>
  <w:style w:type="character" w:customStyle="1" w:styleId="WW8Num230z1">
    <w:name w:val="WW8Num230z1"/>
    <w:rPr>
      <w:rFonts w:ascii="Courier New" w:hAnsi="Courier New"/>
    </w:rPr>
  </w:style>
  <w:style w:type="character" w:customStyle="1" w:styleId="WW8Num230z2">
    <w:name w:val="WW8Num230z2"/>
    <w:rPr>
      <w:rFonts w:ascii="Wingdings" w:hAnsi="Wingdings"/>
    </w:rPr>
  </w:style>
  <w:style w:type="character" w:customStyle="1" w:styleId="WW8Num232z0">
    <w:name w:val="WW8Num232z0"/>
    <w:rPr>
      <w:rFonts w:ascii="Symbol" w:hAnsi="Symbol"/>
    </w:rPr>
  </w:style>
  <w:style w:type="character" w:customStyle="1" w:styleId="WW8Num232z1">
    <w:name w:val="WW8Num232z1"/>
    <w:rPr>
      <w:rFonts w:ascii="Courier New" w:hAnsi="Courier New"/>
    </w:rPr>
  </w:style>
  <w:style w:type="character" w:customStyle="1" w:styleId="WW8Num232z2">
    <w:name w:val="WW8Num232z2"/>
    <w:rPr>
      <w:rFonts w:ascii="Wingdings" w:hAnsi="Wingdings"/>
    </w:rPr>
  </w:style>
  <w:style w:type="character" w:customStyle="1" w:styleId="WW8Num233z0">
    <w:name w:val="WW8Num233z0"/>
    <w:rPr>
      <w:rFonts w:ascii="Symbol" w:hAnsi="Symbol"/>
    </w:rPr>
  </w:style>
  <w:style w:type="character" w:customStyle="1" w:styleId="WW8Num233z1">
    <w:name w:val="WW8Num233z1"/>
    <w:rPr>
      <w:rFonts w:ascii="Courier New" w:hAnsi="Courier New" w:cs="Courier New"/>
    </w:rPr>
  </w:style>
  <w:style w:type="character" w:customStyle="1" w:styleId="WW8Num233z2">
    <w:name w:val="WW8Num233z2"/>
    <w:rPr>
      <w:rFonts w:ascii="Wingdings" w:hAnsi="Wingdings"/>
    </w:rPr>
  </w:style>
  <w:style w:type="character" w:customStyle="1" w:styleId="WW8Num234z0">
    <w:name w:val="WW8Num234z0"/>
    <w:rPr>
      <w:rFonts w:ascii="Symbol" w:hAnsi="Symbol"/>
    </w:rPr>
  </w:style>
  <w:style w:type="character" w:customStyle="1" w:styleId="WW8Num234z1">
    <w:name w:val="WW8Num234z1"/>
    <w:rPr>
      <w:rFonts w:ascii="Courier New" w:hAnsi="Courier New"/>
    </w:rPr>
  </w:style>
  <w:style w:type="character" w:customStyle="1" w:styleId="WW8Num234z2">
    <w:name w:val="WW8Num234z2"/>
    <w:rPr>
      <w:rFonts w:ascii="Wingdings" w:hAnsi="Wingdings"/>
    </w:rPr>
  </w:style>
  <w:style w:type="character" w:customStyle="1" w:styleId="WW8Num235z0">
    <w:name w:val="WW8Num235z0"/>
    <w:rPr>
      <w:rFonts w:ascii="Symbol" w:hAnsi="Symbol"/>
    </w:rPr>
  </w:style>
  <w:style w:type="character" w:customStyle="1" w:styleId="WW8Num235z1">
    <w:name w:val="WW8Num235z1"/>
    <w:rPr>
      <w:rFonts w:ascii="Courier New" w:hAnsi="Courier New"/>
    </w:rPr>
  </w:style>
  <w:style w:type="character" w:customStyle="1" w:styleId="WW8Num235z2">
    <w:name w:val="WW8Num235z2"/>
    <w:rPr>
      <w:rFonts w:ascii="Wingdings" w:hAnsi="Wingdings"/>
    </w:rPr>
  </w:style>
  <w:style w:type="character" w:customStyle="1" w:styleId="WW8Num236z0">
    <w:name w:val="WW8Num236z0"/>
    <w:rPr>
      <w:rFonts w:ascii="Wingdings" w:hAnsi="Wingdings"/>
      <w:sz w:val="20"/>
    </w:rPr>
  </w:style>
  <w:style w:type="character" w:customStyle="1" w:styleId="WW8Num236z1">
    <w:name w:val="WW8Num236z1"/>
    <w:rPr>
      <w:rFonts w:ascii="Courier New" w:hAnsi="Courier New"/>
    </w:rPr>
  </w:style>
  <w:style w:type="character" w:customStyle="1" w:styleId="WW8Num236z2">
    <w:name w:val="WW8Num236z2"/>
    <w:rPr>
      <w:rFonts w:ascii="Wingdings" w:hAnsi="Wingdings"/>
    </w:rPr>
  </w:style>
  <w:style w:type="character" w:customStyle="1" w:styleId="WW8Num236z3">
    <w:name w:val="WW8Num236z3"/>
    <w:rPr>
      <w:rFonts w:ascii="Symbol" w:hAnsi="Symbol"/>
    </w:rPr>
  </w:style>
  <w:style w:type="character" w:customStyle="1" w:styleId="WW8Num237z0">
    <w:name w:val="WW8Num237z0"/>
    <w:rPr>
      <w:rFonts w:ascii="Symbol" w:hAnsi="Symbol"/>
    </w:rPr>
  </w:style>
  <w:style w:type="character" w:customStyle="1" w:styleId="WW8Num237z1">
    <w:name w:val="WW8Num237z1"/>
    <w:rPr>
      <w:rFonts w:ascii="Courier New" w:hAnsi="Courier New"/>
    </w:rPr>
  </w:style>
  <w:style w:type="character" w:customStyle="1" w:styleId="WW8Num237z2">
    <w:name w:val="WW8Num237z2"/>
    <w:rPr>
      <w:rFonts w:ascii="Wingdings" w:hAnsi="Wingdings"/>
    </w:rPr>
  </w:style>
  <w:style w:type="character" w:customStyle="1" w:styleId="WW8Num238z0">
    <w:name w:val="WW8Num238z0"/>
    <w:rPr>
      <w:rFonts w:ascii="Wingdings" w:hAnsi="Wingdings"/>
    </w:rPr>
  </w:style>
  <w:style w:type="character" w:customStyle="1" w:styleId="WW8Num238z1">
    <w:name w:val="WW8Num238z1"/>
    <w:rPr>
      <w:rFonts w:ascii="Courier New" w:hAnsi="Courier New"/>
    </w:rPr>
  </w:style>
  <w:style w:type="character" w:customStyle="1" w:styleId="WW8Num238z3">
    <w:name w:val="WW8Num238z3"/>
    <w:rPr>
      <w:rFonts w:ascii="Symbol" w:hAnsi="Symbol"/>
    </w:rPr>
  </w:style>
  <w:style w:type="character" w:customStyle="1" w:styleId="WW8Num240z0">
    <w:name w:val="WW8Num240z0"/>
    <w:rPr>
      <w:rFonts w:ascii="Symbol" w:hAnsi="Symbol"/>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2z0">
    <w:name w:val="WW8Num242z0"/>
    <w:rPr>
      <w:rFonts w:ascii="Symbol" w:hAnsi="Symbol"/>
    </w:rPr>
  </w:style>
  <w:style w:type="character" w:customStyle="1" w:styleId="WW8Num242z1">
    <w:name w:val="WW8Num242z1"/>
    <w:rPr>
      <w:rFonts w:ascii="Courier New" w:hAnsi="Courier New"/>
    </w:rPr>
  </w:style>
  <w:style w:type="character" w:customStyle="1" w:styleId="WW8Num242z2">
    <w:name w:val="WW8Num242z2"/>
    <w:rPr>
      <w:rFonts w:ascii="Wingdings" w:hAnsi="Wingdings"/>
    </w:rPr>
  </w:style>
  <w:style w:type="character" w:customStyle="1" w:styleId="WW8Num243z0">
    <w:name w:val="WW8Num243z0"/>
    <w:rPr>
      <w:rFonts w:ascii="Symbol" w:hAnsi="Symbol"/>
    </w:rPr>
  </w:style>
  <w:style w:type="character" w:customStyle="1" w:styleId="WW8Num245z0">
    <w:name w:val="WW8Num245z0"/>
    <w:rPr>
      <w:rFonts w:ascii="Symbol" w:hAnsi="Symbol"/>
    </w:rPr>
  </w:style>
  <w:style w:type="character" w:customStyle="1" w:styleId="WW8Num245z1">
    <w:name w:val="WW8Num245z1"/>
    <w:rPr>
      <w:rFonts w:ascii="Courier New" w:hAnsi="Courier New"/>
    </w:rPr>
  </w:style>
  <w:style w:type="character" w:customStyle="1" w:styleId="WW8Num245z2">
    <w:name w:val="WW8Num245z2"/>
    <w:rPr>
      <w:rFonts w:ascii="Wingdings" w:hAnsi="Wingdings"/>
    </w:rPr>
  </w:style>
  <w:style w:type="character" w:customStyle="1" w:styleId="WW8Num248z0">
    <w:name w:val="WW8Num248z0"/>
    <w:rPr>
      <w:rFonts w:ascii="Wingdings" w:hAnsi="Wingdings"/>
    </w:rPr>
  </w:style>
  <w:style w:type="character" w:customStyle="1" w:styleId="WW8Num249z0">
    <w:name w:val="WW8Num249z0"/>
    <w:rPr>
      <w:rFonts w:ascii="Wingdings" w:hAnsi="Wingdings"/>
      <w:sz w:val="20"/>
    </w:rPr>
  </w:style>
  <w:style w:type="character" w:customStyle="1" w:styleId="WW8Num249z1">
    <w:name w:val="WW8Num249z1"/>
    <w:rPr>
      <w:rFonts w:ascii="Courier New" w:hAnsi="Courier New"/>
    </w:rPr>
  </w:style>
  <w:style w:type="character" w:customStyle="1" w:styleId="WW8Num249z2">
    <w:name w:val="WW8Num249z2"/>
    <w:rPr>
      <w:rFonts w:ascii="Wingdings" w:hAnsi="Wingdings"/>
    </w:rPr>
  </w:style>
  <w:style w:type="character" w:customStyle="1" w:styleId="WW8Num249z3">
    <w:name w:val="WW8Num249z3"/>
    <w:rPr>
      <w:rFonts w:ascii="Symbol" w:hAnsi="Symbol"/>
    </w:rPr>
  </w:style>
  <w:style w:type="character" w:customStyle="1" w:styleId="WW8Num250z0">
    <w:name w:val="WW8Num250z0"/>
    <w:rPr>
      <w:rFonts w:ascii="Wingdings" w:hAnsi="Wingdings"/>
    </w:rPr>
  </w:style>
  <w:style w:type="character" w:customStyle="1" w:styleId="WW8Num252z0">
    <w:name w:val="WW8Num252z0"/>
    <w:rPr>
      <w:rFonts w:ascii="Wingdings" w:hAnsi="Wingdings"/>
      <w:sz w:val="20"/>
    </w:rPr>
  </w:style>
  <w:style w:type="character" w:customStyle="1" w:styleId="WW8Num252z1">
    <w:name w:val="WW8Num252z1"/>
    <w:rPr>
      <w:rFonts w:ascii="Courier New" w:hAnsi="Courier New"/>
    </w:rPr>
  </w:style>
  <w:style w:type="character" w:customStyle="1" w:styleId="WW8Num252z2">
    <w:name w:val="WW8Num252z2"/>
    <w:rPr>
      <w:rFonts w:ascii="Wingdings" w:hAnsi="Wingdings"/>
    </w:rPr>
  </w:style>
  <w:style w:type="character" w:customStyle="1" w:styleId="WW8Num252z3">
    <w:name w:val="WW8Num252z3"/>
    <w:rPr>
      <w:rFonts w:ascii="Symbol" w:hAnsi="Symbol"/>
    </w:rPr>
  </w:style>
  <w:style w:type="character" w:customStyle="1" w:styleId="WW8Num253z0">
    <w:name w:val="WW8Num253z0"/>
    <w:rPr>
      <w:rFonts w:ascii="Symbol" w:hAnsi="Symbol"/>
    </w:rPr>
  </w:style>
  <w:style w:type="character" w:customStyle="1" w:styleId="WW8Num253z1">
    <w:name w:val="WW8Num253z1"/>
    <w:rPr>
      <w:rFonts w:ascii="Courier New" w:hAnsi="Courier New"/>
    </w:rPr>
  </w:style>
  <w:style w:type="character" w:customStyle="1" w:styleId="WW8Num253z2">
    <w:name w:val="WW8Num253z2"/>
    <w:rPr>
      <w:rFonts w:ascii="Wingdings" w:hAnsi="Wingdings"/>
    </w:rPr>
  </w:style>
  <w:style w:type="character" w:customStyle="1" w:styleId="WW8Num254z0">
    <w:name w:val="WW8Num254z0"/>
    <w:rPr>
      <w:rFonts w:ascii="Symbol" w:hAnsi="Symbol"/>
    </w:rPr>
  </w:style>
  <w:style w:type="character" w:customStyle="1" w:styleId="WW8Num254z1">
    <w:name w:val="WW8Num254z1"/>
    <w:rPr>
      <w:rFonts w:ascii="Courier New" w:hAnsi="Courier New"/>
    </w:rPr>
  </w:style>
  <w:style w:type="character" w:customStyle="1" w:styleId="WW8Num254z2">
    <w:name w:val="WW8Num254z2"/>
    <w:rPr>
      <w:rFonts w:ascii="Wingdings" w:hAnsi="Wingdings"/>
    </w:rPr>
  </w:style>
  <w:style w:type="character" w:customStyle="1" w:styleId="WW8Num255z0">
    <w:name w:val="WW8Num255z0"/>
    <w:rPr>
      <w:rFonts w:ascii="Symbol" w:hAnsi="Symbol"/>
    </w:rPr>
  </w:style>
  <w:style w:type="character" w:customStyle="1" w:styleId="WW8Num255z1">
    <w:name w:val="WW8Num255z1"/>
    <w:rPr>
      <w:rFonts w:ascii="Courier New" w:hAnsi="Courier New"/>
    </w:rPr>
  </w:style>
  <w:style w:type="character" w:customStyle="1" w:styleId="WW8Num255z2">
    <w:name w:val="WW8Num255z2"/>
    <w:rPr>
      <w:rFonts w:ascii="Wingdings" w:hAnsi="Wingdings"/>
    </w:rPr>
  </w:style>
  <w:style w:type="character" w:customStyle="1" w:styleId="WW8Num256z0">
    <w:name w:val="WW8Num256z0"/>
    <w:rPr>
      <w:rFonts w:ascii="Symbol" w:hAnsi="Symbol"/>
    </w:rPr>
  </w:style>
  <w:style w:type="character" w:customStyle="1" w:styleId="WW8Num256z1">
    <w:name w:val="WW8Num256z1"/>
    <w:rPr>
      <w:rFonts w:ascii="Courier New" w:hAnsi="Courier New"/>
    </w:rPr>
  </w:style>
  <w:style w:type="character" w:customStyle="1" w:styleId="WW8Num256z2">
    <w:name w:val="WW8Num256z2"/>
    <w:rPr>
      <w:rFonts w:ascii="Wingdings" w:hAnsi="Wingdings"/>
    </w:rPr>
  </w:style>
  <w:style w:type="character" w:customStyle="1" w:styleId="WW8Num257z0">
    <w:name w:val="WW8Num257z0"/>
    <w:rPr>
      <w:rFonts w:ascii="Symbol" w:hAnsi="Symbol"/>
    </w:rPr>
  </w:style>
  <w:style w:type="character" w:customStyle="1" w:styleId="WW8Num257z2">
    <w:name w:val="WW8Num257z2"/>
    <w:rPr>
      <w:rFonts w:ascii="Wingdings" w:hAnsi="Wingdings"/>
    </w:rPr>
  </w:style>
  <w:style w:type="character" w:customStyle="1" w:styleId="WW8Num257z4">
    <w:name w:val="WW8Num257z4"/>
    <w:rPr>
      <w:rFonts w:ascii="Courier New" w:hAnsi="Courier New"/>
    </w:rPr>
  </w:style>
  <w:style w:type="character" w:customStyle="1" w:styleId="WW8Num258z0">
    <w:name w:val="WW8Num258z0"/>
    <w:rPr>
      <w:rFonts w:ascii="Symbol" w:hAnsi="Symbol"/>
    </w:rPr>
  </w:style>
  <w:style w:type="character" w:customStyle="1" w:styleId="WW8Num258z1">
    <w:name w:val="WW8Num258z1"/>
    <w:rPr>
      <w:rFonts w:ascii="Courier New" w:hAnsi="Courier New"/>
    </w:rPr>
  </w:style>
  <w:style w:type="character" w:customStyle="1" w:styleId="WW8Num258z2">
    <w:name w:val="WW8Num258z2"/>
    <w:rPr>
      <w:rFonts w:ascii="Wingdings" w:hAnsi="Wingdings"/>
    </w:rPr>
  </w:style>
  <w:style w:type="character" w:customStyle="1" w:styleId="WW8Num259z1">
    <w:name w:val="WW8Num259z1"/>
    <w:rPr>
      <w:rFonts w:ascii="Wingdings" w:hAnsi="Wingdings"/>
      <w:sz w:val="20"/>
    </w:rPr>
  </w:style>
  <w:style w:type="character" w:customStyle="1" w:styleId="WW8Num262z0">
    <w:name w:val="WW8Num262z0"/>
    <w:rPr>
      <w:rFonts w:ascii="Symbol" w:hAnsi="Symbol"/>
    </w:rPr>
  </w:style>
  <w:style w:type="character" w:customStyle="1" w:styleId="WW8Num262z1">
    <w:name w:val="WW8Num262z1"/>
    <w:rPr>
      <w:rFonts w:ascii="Courier New" w:hAnsi="Courier New" w:cs="Courier New"/>
    </w:rPr>
  </w:style>
  <w:style w:type="character" w:customStyle="1" w:styleId="WW8Num262z2">
    <w:name w:val="WW8Num262z2"/>
    <w:rPr>
      <w:rFonts w:ascii="Wingdings" w:hAnsi="Wingdings" w:cs="Times New Roman"/>
    </w:rPr>
  </w:style>
  <w:style w:type="character" w:customStyle="1" w:styleId="WW8Num262z3">
    <w:name w:val="WW8Num262z3"/>
    <w:rPr>
      <w:rFonts w:ascii="Symbol" w:hAnsi="Symbol" w:cs="Times New Roman"/>
    </w:rPr>
  </w:style>
  <w:style w:type="character" w:customStyle="1" w:styleId="WW8Num263z0">
    <w:name w:val="WW8Num263z0"/>
    <w:rPr>
      <w:rFonts w:ascii="Wingdings" w:hAnsi="Wingdings" w:cs="Times New Roman"/>
      <w:sz w:val="12"/>
      <w:szCs w:val="12"/>
    </w:rPr>
  </w:style>
  <w:style w:type="character" w:customStyle="1" w:styleId="WW8Num264z0">
    <w:name w:val="WW8Num264z0"/>
    <w:rPr>
      <w:rFonts w:ascii="Symbol" w:hAnsi="Symbol"/>
    </w:rPr>
  </w:style>
  <w:style w:type="character" w:customStyle="1" w:styleId="WW8Num264z1">
    <w:name w:val="WW8Num264z1"/>
    <w:rPr>
      <w:rFonts w:ascii="Courier New" w:hAnsi="Courier New"/>
    </w:rPr>
  </w:style>
  <w:style w:type="character" w:customStyle="1" w:styleId="WW8Num264z2">
    <w:name w:val="WW8Num264z2"/>
    <w:rPr>
      <w:rFonts w:ascii="Wingdings" w:hAnsi="Wingdings"/>
    </w:rPr>
  </w:style>
  <w:style w:type="character" w:customStyle="1" w:styleId="WW8Num265z1">
    <w:name w:val="WW8Num265z1"/>
    <w:rPr>
      <w:rFonts w:ascii="Courier New" w:hAnsi="Courier New"/>
    </w:rPr>
  </w:style>
  <w:style w:type="character" w:customStyle="1" w:styleId="WW8Num265z2">
    <w:name w:val="WW8Num265z2"/>
    <w:rPr>
      <w:rFonts w:ascii="Wingdings" w:hAnsi="Wingdings"/>
    </w:rPr>
  </w:style>
  <w:style w:type="character" w:customStyle="1" w:styleId="WW8Num265z3">
    <w:name w:val="WW8Num265z3"/>
    <w:rPr>
      <w:rFonts w:ascii="Symbol" w:hAnsi="Symbol"/>
    </w:rPr>
  </w:style>
  <w:style w:type="character" w:customStyle="1" w:styleId="WW8Num266z0">
    <w:name w:val="WW8Num266z0"/>
    <w:rPr>
      <w:rFonts w:ascii="Symbol" w:hAnsi="Symbol"/>
    </w:rPr>
  </w:style>
  <w:style w:type="character" w:customStyle="1" w:styleId="WW8Num266z1">
    <w:name w:val="WW8Num266z1"/>
    <w:rPr>
      <w:rFonts w:ascii="Courier New" w:hAnsi="Courier New"/>
    </w:rPr>
  </w:style>
  <w:style w:type="character" w:customStyle="1" w:styleId="WW8Num266z2">
    <w:name w:val="WW8Num266z2"/>
    <w:rPr>
      <w:rFonts w:ascii="Wingdings" w:hAnsi="Wingdings"/>
    </w:rPr>
  </w:style>
  <w:style w:type="character" w:customStyle="1" w:styleId="WW8Num267z0">
    <w:name w:val="WW8Num267z0"/>
    <w:rPr>
      <w:rFonts w:ascii="Symbol" w:hAnsi="Symbol"/>
    </w:rPr>
  </w:style>
  <w:style w:type="character" w:customStyle="1" w:styleId="WW8Num267z1">
    <w:name w:val="WW8Num267z1"/>
    <w:rPr>
      <w:rFonts w:ascii="Courier New" w:hAnsi="Courier New"/>
    </w:rPr>
  </w:style>
  <w:style w:type="character" w:customStyle="1" w:styleId="WW8Num267z2">
    <w:name w:val="WW8Num267z2"/>
    <w:rPr>
      <w:rFonts w:ascii="Wingdings" w:hAnsi="Wingdings"/>
    </w:rPr>
  </w:style>
  <w:style w:type="character" w:customStyle="1" w:styleId="WW8Num268z0">
    <w:name w:val="WW8Num268z0"/>
    <w:rPr>
      <w:rFonts w:ascii="Arial" w:hAnsi="Arial" w:cs="Arial"/>
      <w:b w:val="0"/>
      <w:i w:val="0"/>
      <w:sz w:val="20"/>
      <w:szCs w:val="20"/>
    </w:rPr>
  </w:style>
  <w:style w:type="character" w:customStyle="1" w:styleId="WW8Num269z0">
    <w:name w:val="WW8Num269z0"/>
    <w:rPr>
      <w:rFonts w:ascii="Wingdings" w:hAnsi="Wingdings"/>
    </w:rPr>
  </w:style>
  <w:style w:type="character" w:customStyle="1" w:styleId="WW8Num270z0">
    <w:name w:val="WW8Num270z0"/>
    <w:rPr>
      <w:rFonts w:ascii="Symbol" w:hAnsi="Symbol"/>
    </w:rPr>
  </w:style>
  <w:style w:type="character" w:customStyle="1" w:styleId="WW8Num270z1">
    <w:name w:val="WW8Num270z1"/>
    <w:rPr>
      <w:rFonts w:ascii="Courier New" w:hAnsi="Courier New"/>
    </w:rPr>
  </w:style>
  <w:style w:type="character" w:customStyle="1" w:styleId="WW8Num270z2">
    <w:name w:val="WW8Num270z2"/>
    <w:rPr>
      <w:rFonts w:ascii="Wingdings" w:hAnsi="Wingdings"/>
    </w:rPr>
  </w:style>
  <w:style w:type="character" w:customStyle="1" w:styleId="WW8Num271z0">
    <w:name w:val="WW8Num271z0"/>
    <w:rPr>
      <w:rFonts w:ascii="Symbol" w:hAnsi="Symbol"/>
    </w:rPr>
  </w:style>
  <w:style w:type="character" w:customStyle="1" w:styleId="WW8Num271z1">
    <w:name w:val="WW8Num271z1"/>
    <w:rPr>
      <w:rFonts w:ascii="Courier New" w:hAnsi="Courier New"/>
    </w:rPr>
  </w:style>
  <w:style w:type="character" w:customStyle="1" w:styleId="WW8Num271z2">
    <w:name w:val="WW8Num271z2"/>
    <w:rPr>
      <w:rFonts w:ascii="Wingdings" w:hAnsi="Wingdings"/>
    </w:rPr>
  </w:style>
  <w:style w:type="character" w:customStyle="1" w:styleId="WW8Num272z0">
    <w:name w:val="WW8Num272z0"/>
    <w:rPr>
      <w:rFonts w:ascii="Symbol" w:hAnsi="Symbol"/>
    </w:rPr>
  </w:style>
  <w:style w:type="character" w:customStyle="1" w:styleId="WW8Num272z1">
    <w:name w:val="WW8Num272z1"/>
    <w:rPr>
      <w:rFonts w:ascii="Courier New" w:hAnsi="Courier New"/>
    </w:rPr>
  </w:style>
  <w:style w:type="character" w:customStyle="1" w:styleId="WW8Num272z2">
    <w:name w:val="WW8Num272z2"/>
    <w:rPr>
      <w:rFonts w:ascii="Wingdings" w:hAnsi="Wingdings"/>
    </w:rPr>
  </w:style>
  <w:style w:type="character" w:customStyle="1" w:styleId="WW8Num273z1">
    <w:name w:val="WW8Num273z1"/>
    <w:rPr>
      <w:rFonts w:ascii="Symbol" w:hAnsi="Symbol"/>
    </w:rPr>
  </w:style>
  <w:style w:type="character" w:customStyle="1" w:styleId="WW8Num274z0">
    <w:name w:val="WW8Num274z0"/>
    <w:rPr>
      <w:rFonts w:ascii="Symbol" w:hAnsi="Symbol"/>
    </w:rPr>
  </w:style>
  <w:style w:type="character" w:customStyle="1" w:styleId="WW8Num274z1">
    <w:name w:val="WW8Num274z1"/>
    <w:rPr>
      <w:rFonts w:ascii="Courier New" w:hAnsi="Courier New"/>
    </w:rPr>
  </w:style>
  <w:style w:type="character" w:customStyle="1" w:styleId="WW8Num274z2">
    <w:name w:val="WW8Num274z2"/>
    <w:rPr>
      <w:rFonts w:ascii="Wingdings" w:hAnsi="Wingdings"/>
    </w:rPr>
  </w:style>
  <w:style w:type="character" w:customStyle="1" w:styleId="WW8Num276z0">
    <w:name w:val="WW8Num276z0"/>
    <w:rPr>
      <w:rFonts w:ascii="Wingdings" w:hAnsi="Wingdings"/>
      <w:sz w:val="20"/>
    </w:rPr>
  </w:style>
  <w:style w:type="character" w:customStyle="1" w:styleId="WW8Num276z1">
    <w:name w:val="WW8Num276z1"/>
    <w:rPr>
      <w:rFonts w:ascii="Wingdings" w:hAnsi="Wingdings"/>
      <w:sz w:val="12"/>
    </w:rPr>
  </w:style>
  <w:style w:type="character" w:customStyle="1" w:styleId="WW8Num276z2">
    <w:name w:val="WW8Num276z2"/>
    <w:rPr>
      <w:rFonts w:ascii="Wingdings" w:hAnsi="Wingdings"/>
    </w:rPr>
  </w:style>
  <w:style w:type="character" w:customStyle="1" w:styleId="WW8Num276z3">
    <w:name w:val="WW8Num276z3"/>
    <w:rPr>
      <w:rFonts w:ascii="Symbol" w:hAnsi="Symbol"/>
    </w:rPr>
  </w:style>
  <w:style w:type="character" w:customStyle="1" w:styleId="WW8Num276z4">
    <w:name w:val="WW8Num276z4"/>
    <w:rPr>
      <w:rFonts w:ascii="Courier New" w:hAnsi="Courier New"/>
    </w:rPr>
  </w:style>
  <w:style w:type="character" w:customStyle="1" w:styleId="WW8Num277z0">
    <w:name w:val="WW8Num277z0"/>
    <w:rPr>
      <w:rFonts w:ascii="Symbol" w:hAnsi="Symbol"/>
    </w:rPr>
  </w:style>
  <w:style w:type="character" w:customStyle="1" w:styleId="WW8Num277z1">
    <w:name w:val="WW8Num277z1"/>
    <w:rPr>
      <w:rFonts w:ascii="Courier New" w:hAnsi="Courier New"/>
    </w:rPr>
  </w:style>
  <w:style w:type="character" w:customStyle="1" w:styleId="WW8Num277z2">
    <w:name w:val="WW8Num277z2"/>
    <w:rPr>
      <w:rFonts w:ascii="Wingdings" w:hAnsi="Wingdings"/>
    </w:rPr>
  </w:style>
  <w:style w:type="character" w:customStyle="1" w:styleId="WW8Num279z0">
    <w:name w:val="WW8Num279z0"/>
    <w:rPr>
      <w:rFonts w:ascii="Symbol" w:hAnsi="Symbol"/>
    </w:rPr>
  </w:style>
  <w:style w:type="character" w:customStyle="1" w:styleId="WW8Num279z1">
    <w:name w:val="WW8Num279z1"/>
    <w:rPr>
      <w:rFonts w:ascii="Courier New" w:hAnsi="Courier New"/>
    </w:rPr>
  </w:style>
  <w:style w:type="character" w:customStyle="1" w:styleId="WW8Num279z2">
    <w:name w:val="WW8Num279z2"/>
    <w:rPr>
      <w:rFonts w:ascii="Wingdings" w:hAnsi="Wingdings"/>
    </w:rPr>
  </w:style>
  <w:style w:type="character" w:customStyle="1" w:styleId="WW8Num280z0">
    <w:name w:val="WW8Num280z0"/>
    <w:rPr>
      <w:rFonts w:ascii="Symbol" w:hAnsi="Symbol"/>
    </w:rPr>
  </w:style>
  <w:style w:type="character" w:customStyle="1" w:styleId="WW8Num280z1">
    <w:name w:val="WW8Num280z1"/>
    <w:rPr>
      <w:rFonts w:ascii="Courier New" w:hAnsi="Courier New"/>
    </w:rPr>
  </w:style>
  <w:style w:type="character" w:customStyle="1" w:styleId="WW8Num280z2">
    <w:name w:val="WW8Num280z2"/>
    <w:rPr>
      <w:rFonts w:ascii="Wingdings" w:hAnsi="Wingdings"/>
    </w:rPr>
  </w:style>
  <w:style w:type="character" w:customStyle="1" w:styleId="WW8Num281z1">
    <w:name w:val="WW8Num281z1"/>
    <w:rPr>
      <w:rFonts w:ascii="Wingdings" w:hAnsi="Wingdings"/>
    </w:rPr>
  </w:style>
  <w:style w:type="character" w:customStyle="1" w:styleId="WW8Num282z0">
    <w:name w:val="WW8Num282z0"/>
    <w:rPr>
      <w:rFonts w:ascii="Symbol" w:hAnsi="Symbol"/>
    </w:rPr>
  </w:style>
  <w:style w:type="character" w:customStyle="1" w:styleId="WW8Num282z1">
    <w:name w:val="WW8Num282z1"/>
    <w:rPr>
      <w:rFonts w:ascii="Courier New" w:hAnsi="Courier New"/>
    </w:rPr>
  </w:style>
  <w:style w:type="character" w:customStyle="1" w:styleId="WW8Num282z2">
    <w:name w:val="WW8Num282z2"/>
    <w:rPr>
      <w:rFonts w:ascii="Wingdings" w:hAnsi="Wingdings"/>
    </w:rPr>
  </w:style>
  <w:style w:type="character" w:customStyle="1" w:styleId="WW8Num283z0">
    <w:name w:val="WW8Num283z0"/>
    <w:rPr>
      <w:rFonts w:ascii="Symbol" w:hAnsi="Symbol"/>
    </w:rPr>
  </w:style>
  <w:style w:type="character" w:customStyle="1" w:styleId="WW8Num285z0">
    <w:name w:val="WW8Num285z0"/>
    <w:rPr>
      <w:rFonts w:ascii="Wingdings" w:hAnsi="Wingdings"/>
    </w:rPr>
  </w:style>
  <w:style w:type="character" w:customStyle="1" w:styleId="WW8Num285z1">
    <w:name w:val="WW8Num285z1"/>
    <w:rPr>
      <w:rFonts w:ascii="Symbol" w:hAnsi="Symbol"/>
    </w:rPr>
  </w:style>
  <w:style w:type="character" w:customStyle="1" w:styleId="WW8Num286z0">
    <w:name w:val="WW8Num286z0"/>
    <w:rPr>
      <w:rFonts w:ascii="Symbol" w:hAnsi="Symbol"/>
    </w:rPr>
  </w:style>
  <w:style w:type="character" w:customStyle="1" w:styleId="WW8Num286z1">
    <w:name w:val="WW8Num286z1"/>
    <w:rPr>
      <w:rFonts w:ascii="Courier New" w:hAnsi="Courier New"/>
    </w:rPr>
  </w:style>
  <w:style w:type="character" w:customStyle="1" w:styleId="WW8Num286z2">
    <w:name w:val="WW8Num286z2"/>
    <w:rPr>
      <w:rFonts w:ascii="Wingdings" w:hAnsi="Wingdings"/>
    </w:rPr>
  </w:style>
  <w:style w:type="character" w:customStyle="1" w:styleId="WW8Num287z0">
    <w:name w:val="WW8Num287z0"/>
    <w:rPr>
      <w:rFonts w:ascii="Wingdings" w:hAnsi="Wingdings"/>
      <w:sz w:val="20"/>
    </w:rPr>
  </w:style>
  <w:style w:type="character" w:customStyle="1" w:styleId="WW8Num287z1">
    <w:name w:val="WW8Num287z1"/>
    <w:rPr>
      <w:rFonts w:ascii="Courier New" w:hAnsi="Courier New"/>
    </w:rPr>
  </w:style>
  <w:style w:type="character" w:customStyle="1" w:styleId="WW8Num287z2">
    <w:name w:val="WW8Num287z2"/>
    <w:rPr>
      <w:rFonts w:ascii="Wingdings" w:hAnsi="Wingdings"/>
    </w:rPr>
  </w:style>
  <w:style w:type="character" w:customStyle="1" w:styleId="WW8Num287z3">
    <w:name w:val="WW8Num287z3"/>
    <w:rPr>
      <w:rFonts w:ascii="Symbol" w:hAnsi="Symbol"/>
    </w:rPr>
  </w:style>
  <w:style w:type="character" w:customStyle="1" w:styleId="WW8Num288z0">
    <w:name w:val="WW8Num288z0"/>
    <w:rPr>
      <w:b w:val="0"/>
      <w:i w:val="0"/>
    </w:rPr>
  </w:style>
  <w:style w:type="character" w:customStyle="1" w:styleId="WW8Num289z0">
    <w:name w:val="WW8Num289z0"/>
    <w:rPr>
      <w:rFonts w:ascii="Symbol" w:hAnsi="Symbol"/>
    </w:rPr>
  </w:style>
  <w:style w:type="character" w:customStyle="1" w:styleId="WW8Num289z1">
    <w:name w:val="WW8Num289z1"/>
    <w:rPr>
      <w:rFonts w:ascii="Courier New" w:hAnsi="Courier New"/>
    </w:rPr>
  </w:style>
  <w:style w:type="character" w:customStyle="1" w:styleId="WW8Num289z2">
    <w:name w:val="WW8Num289z2"/>
    <w:rPr>
      <w:rFonts w:ascii="Wingdings" w:hAnsi="Wingdings"/>
    </w:rPr>
  </w:style>
  <w:style w:type="character" w:customStyle="1" w:styleId="WW8Num290z0">
    <w:name w:val="WW8Num290z0"/>
    <w:rPr>
      <w:rFonts w:ascii="Symbol" w:hAnsi="Symbol"/>
    </w:rPr>
  </w:style>
  <w:style w:type="character" w:customStyle="1" w:styleId="WW8Num290z1">
    <w:name w:val="WW8Num290z1"/>
    <w:rPr>
      <w:rFonts w:ascii="Courier New" w:hAnsi="Courier New"/>
    </w:rPr>
  </w:style>
  <w:style w:type="character" w:customStyle="1" w:styleId="WW8Num290z2">
    <w:name w:val="WW8Num290z2"/>
    <w:rPr>
      <w:rFonts w:ascii="Wingdings" w:hAnsi="Wingdings"/>
    </w:rPr>
  </w:style>
  <w:style w:type="character" w:customStyle="1" w:styleId="WW8Num291z0">
    <w:name w:val="WW8Num291z0"/>
    <w:rPr>
      <w:rFonts w:ascii="Wingdings" w:hAnsi="Wingdings"/>
      <w:sz w:val="24"/>
    </w:rPr>
  </w:style>
  <w:style w:type="character" w:customStyle="1" w:styleId="WW8Num291z1">
    <w:name w:val="WW8Num291z1"/>
    <w:rPr>
      <w:rFonts w:ascii="Courier New" w:hAnsi="Courier New"/>
    </w:rPr>
  </w:style>
  <w:style w:type="character" w:customStyle="1" w:styleId="WW8Num291z2">
    <w:name w:val="WW8Num291z2"/>
    <w:rPr>
      <w:rFonts w:ascii="Wingdings" w:hAnsi="Wingdings"/>
    </w:rPr>
  </w:style>
  <w:style w:type="character" w:customStyle="1" w:styleId="WW8Num291z3">
    <w:name w:val="WW8Num291z3"/>
    <w:rPr>
      <w:rFonts w:ascii="Symbol" w:hAnsi="Symbol"/>
    </w:rPr>
  </w:style>
  <w:style w:type="character" w:customStyle="1" w:styleId="WW8Num292z0">
    <w:name w:val="WW8Num292z0"/>
    <w:rPr>
      <w:b/>
      <w:i w:val="0"/>
    </w:rPr>
  </w:style>
  <w:style w:type="character" w:customStyle="1" w:styleId="WW8Num293z0">
    <w:name w:val="WW8Num293z0"/>
    <w:rPr>
      <w:rFonts w:ascii="Wingdings" w:eastAsia="Times New Roman" w:hAnsi="Wingdings" w:cs="Times New Roman"/>
    </w:rPr>
  </w:style>
  <w:style w:type="character" w:customStyle="1" w:styleId="WW8Num293z2">
    <w:name w:val="WW8Num293z2"/>
    <w:rPr>
      <w:rFonts w:ascii="Wingdings" w:hAnsi="Wingdings"/>
    </w:rPr>
  </w:style>
  <w:style w:type="character" w:customStyle="1" w:styleId="WW8Num293z3">
    <w:name w:val="WW8Num293z3"/>
    <w:rPr>
      <w:rFonts w:ascii="Symbol" w:hAnsi="Symbol"/>
    </w:rPr>
  </w:style>
  <w:style w:type="character" w:customStyle="1" w:styleId="WW8Num293z4">
    <w:name w:val="WW8Num293z4"/>
    <w:rPr>
      <w:rFonts w:ascii="Courier New" w:hAnsi="Courier New"/>
    </w:rPr>
  </w:style>
  <w:style w:type="character" w:customStyle="1" w:styleId="WW8Num294z0">
    <w:name w:val="WW8Num294z0"/>
    <w:rPr>
      <w:rFonts w:ascii="Wingdings" w:hAnsi="Wingdings"/>
    </w:rPr>
  </w:style>
  <w:style w:type="character" w:customStyle="1" w:styleId="WW8Num294z1">
    <w:name w:val="WW8Num294z1"/>
    <w:rPr>
      <w:rFonts w:ascii="Courier New" w:hAnsi="Courier New"/>
    </w:rPr>
  </w:style>
  <w:style w:type="character" w:customStyle="1" w:styleId="WW8Num294z3">
    <w:name w:val="WW8Num294z3"/>
    <w:rPr>
      <w:rFonts w:ascii="Symbol" w:hAnsi="Symbol"/>
    </w:rPr>
  </w:style>
  <w:style w:type="character" w:customStyle="1" w:styleId="WW8Num295z0">
    <w:name w:val="WW8Num295z0"/>
    <w:rPr>
      <w:rFonts w:ascii="Symbol" w:hAnsi="Symbol"/>
    </w:rPr>
  </w:style>
  <w:style w:type="character" w:customStyle="1" w:styleId="WW8Num295z1">
    <w:name w:val="WW8Num295z1"/>
    <w:rPr>
      <w:rFonts w:ascii="Courier New" w:hAnsi="Courier New"/>
    </w:rPr>
  </w:style>
  <w:style w:type="character" w:customStyle="1" w:styleId="WW8Num295z2">
    <w:name w:val="WW8Num295z2"/>
    <w:rPr>
      <w:rFonts w:ascii="Wingdings" w:hAnsi="Wingdings"/>
    </w:rPr>
  </w:style>
  <w:style w:type="character" w:customStyle="1" w:styleId="WW8Num296z0">
    <w:name w:val="WW8Num296z0"/>
    <w:rPr>
      <w:rFonts w:ascii="Symbol" w:hAnsi="Symbol"/>
    </w:rPr>
  </w:style>
  <w:style w:type="character" w:customStyle="1" w:styleId="WW8Num297z0">
    <w:name w:val="WW8Num297z0"/>
    <w:rPr>
      <w:rFonts w:ascii="Symbol" w:hAnsi="Symbol"/>
    </w:rPr>
  </w:style>
  <w:style w:type="character" w:customStyle="1" w:styleId="WW8Num297z1">
    <w:name w:val="WW8Num297z1"/>
    <w:rPr>
      <w:rFonts w:ascii="Courier New" w:hAnsi="Courier New"/>
    </w:rPr>
  </w:style>
  <w:style w:type="character" w:customStyle="1" w:styleId="WW8Num297z2">
    <w:name w:val="WW8Num297z2"/>
    <w:rPr>
      <w:rFonts w:ascii="Wingdings" w:hAnsi="Wingdings"/>
    </w:rPr>
  </w:style>
  <w:style w:type="character" w:customStyle="1" w:styleId="WW8Num298z0">
    <w:name w:val="WW8Num298z0"/>
    <w:rPr>
      <w:rFonts w:ascii="Symbol" w:hAnsi="Symbol"/>
    </w:rPr>
  </w:style>
  <w:style w:type="character" w:customStyle="1" w:styleId="WW8Num298z1">
    <w:name w:val="WW8Num298z1"/>
    <w:rPr>
      <w:rFonts w:ascii="Courier New" w:hAnsi="Courier New"/>
    </w:rPr>
  </w:style>
  <w:style w:type="character" w:customStyle="1" w:styleId="WW8Num298z2">
    <w:name w:val="WW8Num298z2"/>
    <w:rPr>
      <w:rFonts w:ascii="Wingdings" w:hAnsi="Wingdings"/>
    </w:rPr>
  </w:style>
  <w:style w:type="character" w:customStyle="1" w:styleId="WW8Num301z0">
    <w:name w:val="WW8Num301z0"/>
    <w:rPr>
      <w:rFonts w:ascii="Symbol" w:hAnsi="Symbol"/>
    </w:rPr>
  </w:style>
  <w:style w:type="character" w:customStyle="1" w:styleId="WW8Num301z1">
    <w:name w:val="WW8Num301z1"/>
    <w:rPr>
      <w:rFonts w:ascii="Courier New" w:hAnsi="Courier New"/>
    </w:rPr>
  </w:style>
  <w:style w:type="character" w:customStyle="1" w:styleId="WW8Num301z2">
    <w:name w:val="WW8Num301z2"/>
    <w:rPr>
      <w:rFonts w:ascii="Wingdings" w:hAnsi="Wingdings"/>
    </w:rPr>
  </w:style>
  <w:style w:type="character" w:customStyle="1" w:styleId="WW8Num302z0">
    <w:name w:val="WW8Num302z0"/>
    <w:rPr>
      <w:rFonts w:ascii="Symbol" w:hAnsi="Symbol"/>
    </w:rPr>
  </w:style>
  <w:style w:type="character" w:customStyle="1" w:styleId="WW8Num303z0">
    <w:name w:val="WW8Num303z0"/>
    <w:rPr>
      <w:rFonts w:ascii="Symbol" w:hAnsi="Symbol"/>
    </w:rPr>
  </w:style>
  <w:style w:type="character" w:customStyle="1" w:styleId="WW8Num303z1">
    <w:name w:val="WW8Num303z1"/>
    <w:rPr>
      <w:rFonts w:ascii="Courier New" w:hAnsi="Courier New"/>
    </w:rPr>
  </w:style>
  <w:style w:type="character" w:customStyle="1" w:styleId="WW8Num303z2">
    <w:name w:val="WW8Num303z2"/>
    <w:rPr>
      <w:rFonts w:ascii="Wingdings" w:hAnsi="Wingdings"/>
    </w:rPr>
  </w:style>
  <w:style w:type="character" w:customStyle="1" w:styleId="WW8Num304z0">
    <w:name w:val="WW8Num304z0"/>
    <w:rPr>
      <w:rFonts w:ascii="Symbol" w:hAnsi="Symbol"/>
    </w:rPr>
  </w:style>
  <w:style w:type="character" w:customStyle="1" w:styleId="WW8Num304z1">
    <w:name w:val="WW8Num304z1"/>
    <w:rPr>
      <w:rFonts w:ascii="Courier New" w:hAnsi="Courier New"/>
    </w:rPr>
  </w:style>
  <w:style w:type="character" w:customStyle="1" w:styleId="WW8Num304z2">
    <w:name w:val="WW8Num304z2"/>
    <w:rPr>
      <w:rFonts w:ascii="Wingdings" w:hAnsi="Wingdings"/>
    </w:rPr>
  </w:style>
  <w:style w:type="character" w:customStyle="1" w:styleId="WW8Num305z0">
    <w:name w:val="WW8Num305z0"/>
    <w:rPr>
      <w:rFonts w:ascii="Symbol" w:hAnsi="Symbol"/>
    </w:rPr>
  </w:style>
  <w:style w:type="character" w:customStyle="1" w:styleId="WW8Num305z1">
    <w:name w:val="WW8Num305z1"/>
    <w:rPr>
      <w:rFonts w:ascii="Courier New" w:hAnsi="Courier New"/>
    </w:rPr>
  </w:style>
  <w:style w:type="character" w:customStyle="1" w:styleId="WW8Num305z2">
    <w:name w:val="WW8Num305z2"/>
    <w:rPr>
      <w:rFonts w:ascii="Wingdings" w:hAnsi="Wingdings"/>
    </w:rPr>
  </w:style>
  <w:style w:type="character" w:customStyle="1" w:styleId="WW8Num306z0">
    <w:name w:val="WW8Num306z0"/>
    <w:rPr>
      <w:rFonts w:ascii="Symbol" w:hAnsi="Symbol"/>
    </w:rPr>
  </w:style>
  <w:style w:type="character" w:customStyle="1" w:styleId="WW8Num306z1">
    <w:name w:val="WW8Num306z1"/>
    <w:rPr>
      <w:rFonts w:ascii="Courier New" w:hAnsi="Courier New"/>
    </w:rPr>
  </w:style>
  <w:style w:type="character" w:customStyle="1" w:styleId="WW8Num306z2">
    <w:name w:val="WW8Num306z2"/>
    <w:rPr>
      <w:rFonts w:ascii="Wingdings" w:hAnsi="Wingdings"/>
    </w:rPr>
  </w:style>
  <w:style w:type="character" w:customStyle="1" w:styleId="WW8NumSt76z0">
    <w:name w:val="WW8NumSt76z0"/>
    <w:rPr>
      <w:rFonts w:ascii="Arial" w:hAnsi="Arial" w:cs="Arial"/>
      <w:b w:val="0"/>
      <w:i w:val="0"/>
      <w:sz w:val="20"/>
      <w:szCs w:val="20"/>
    </w:rPr>
  </w:style>
  <w:style w:type="character" w:customStyle="1" w:styleId="WW8NumSt80z0">
    <w:name w:val="WW8NumSt80z0"/>
    <w:rPr>
      <w:rFonts w:ascii="Symbol" w:hAnsi="Symbol"/>
    </w:rPr>
  </w:style>
  <w:style w:type="character" w:customStyle="1" w:styleId="WW8NumSt80z1">
    <w:name w:val="WW8NumSt80z1"/>
    <w:rPr>
      <w:rFonts w:ascii="Courier New" w:hAnsi="Courier New"/>
    </w:rPr>
  </w:style>
  <w:style w:type="character" w:customStyle="1" w:styleId="WW8NumSt80z2">
    <w:name w:val="WW8NumSt80z2"/>
    <w:rPr>
      <w:rFonts w:ascii="Wingdings" w:hAnsi="Wingdings"/>
    </w:rPr>
  </w:style>
  <w:style w:type="character" w:customStyle="1" w:styleId="WW8NumSt82z1">
    <w:name w:val="WW8NumSt82z1"/>
    <w:rPr>
      <w:rFonts w:ascii="Symbol" w:hAnsi="Symbol"/>
    </w:rPr>
  </w:style>
  <w:style w:type="character" w:customStyle="1" w:styleId="WW8NumSt196z0">
    <w:name w:val="WW8NumSt196z0"/>
    <w:rPr>
      <w:rFonts w:ascii="Symbol" w:hAnsi="Symbol"/>
    </w:rPr>
  </w:style>
  <w:style w:type="character" w:customStyle="1" w:styleId="WW8NumSt234z0">
    <w:name w:val="WW8NumSt234z0"/>
    <w:rPr>
      <w:rFonts w:ascii="Symbol" w:hAnsi="Symbol"/>
    </w:rPr>
  </w:style>
  <w:style w:type="character" w:customStyle="1" w:styleId="WW8NumSt234z1">
    <w:name w:val="WW8NumSt234z1"/>
    <w:rPr>
      <w:rFonts w:ascii="Courier New" w:hAnsi="Courier New"/>
    </w:rPr>
  </w:style>
  <w:style w:type="character" w:customStyle="1" w:styleId="WW8NumSt234z2">
    <w:name w:val="WW8NumSt234z2"/>
    <w:rPr>
      <w:rFonts w:ascii="Wingdings" w:hAnsi="Wingdings"/>
    </w:rPr>
  </w:style>
  <w:style w:type="character" w:styleId="a5">
    <w:name w:val="page number"/>
    <w:basedOn w:val="a2"/>
  </w:style>
  <w:style w:type="character" w:customStyle="1" w:styleId="justi1">
    <w:name w:val="justi1"/>
    <w:basedOn w:val="a2"/>
  </w:style>
  <w:style w:type="character" w:styleId="-0">
    <w:name w:val="Hyperlink"/>
    <w:uiPriority w:val="99"/>
    <w:rPr>
      <w:color w:val="0000FF"/>
      <w:u w:val="single"/>
    </w:rPr>
  </w:style>
  <w:style w:type="character" w:styleId="-1">
    <w:name w:val="FollowedHyperlink"/>
    <w:uiPriority w:val="99"/>
    <w:rPr>
      <w:color w:val="800080"/>
      <w:u w:val="single"/>
    </w:rPr>
  </w:style>
  <w:style w:type="character" w:customStyle="1" w:styleId="FootnoteCharacters">
    <w:name w:val="Footnote Characters"/>
    <w:rPr>
      <w:vertAlign w:val="superscript"/>
    </w:rPr>
  </w:style>
  <w:style w:type="character" w:styleId="a6">
    <w:name w:val="Strong"/>
    <w:qFormat/>
    <w:rPr>
      <w:b/>
      <w:bCs/>
    </w:rPr>
  </w:style>
  <w:style w:type="character" w:customStyle="1" w:styleId="fieldtext">
    <w:name w:val="fieldtext"/>
    <w:basedOn w:val="a2"/>
  </w:style>
  <w:style w:type="character" w:styleId="a7">
    <w:name w:val="footnote reference"/>
    <w:aliases w:val="Footnote symbol,Footnote,υποσημείωση1,Footnote reference number,note TESI"/>
    <w:semiHidden/>
    <w:rPr>
      <w:vertAlign w:val="superscript"/>
    </w:rPr>
  </w:style>
  <w:style w:type="character" w:styleId="a8">
    <w:name w:val="endnote reference"/>
    <w:semiHidden/>
    <w:rPr>
      <w:vertAlign w:val="superscript"/>
    </w:rPr>
  </w:style>
  <w:style w:type="character" w:customStyle="1" w:styleId="EndnoteCharacters">
    <w:name w:val="Endnote Characters"/>
  </w:style>
  <w:style w:type="character" w:customStyle="1" w:styleId="Bullets">
    <w:name w:val="Bullets"/>
    <w:rPr>
      <w:rFonts w:ascii="OpenSymbol" w:eastAsia="OpenSymbol" w:hAnsi="OpenSymbol" w:cs="OpenSymbol"/>
    </w:rPr>
  </w:style>
  <w:style w:type="paragraph" w:customStyle="1" w:styleId="Heading">
    <w:name w:val="Heading"/>
    <w:basedOn w:val="a1"/>
    <w:next w:val="a9"/>
    <w:pPr>
      <w:keepNext/>
      <w:spacing w:before="240" w:after="120"/>
    </w:pPr>
    <w:rPr>
      <w:rFonts w:eastAsia="MS Mincho" w:cs="Tahoma"/>
      <w:sz w:val="28"/>
      <w:szCs w:val="28"/>
    </w:rPr>
  </w:style>
  <w:style w:type="paragraph" w:styleId="a9">
    <w:name w:val="Body Text"/>
    <w:basedOn w:val="a1"/>
    <w:link w:val="Char"/>
    <w:uiPriority w:val="99"/>
    <w:rPr>
      <w:rFonts w:ascii="Arial" w:hAnsi="Arial"/>
      <w:sz w:val="22"/>
      <w:szCs w:val="20"/>
      <w:lang w:val="en-US"/>
    </w:rPr>
  </w:style>
  <w:style w:type="paragraph" w:styleId="a">
    <w:name w:val="List"/>
    <w:basedOn w:val="a1"/>
    <w:pPr>
      <w:numPr>
        <w:numId w:val="4"/>
      </w:numPr>
      <w:jc w:val="left"/>
    </w:pPr>
    <w:rPr>
      <w:rFonts w:ascii="Times New Roman" w:hAnsi="Times New Roman"/>
      <w:szCs w:val="20"/>
      <w:lang w:val="en-US"/>
    </w:rPr>
  </w:style>
  <w:style w:type="paragraph" w:styleId="aa">
    <w:name w:val="caption"/>
    <w:basedOn w:val="a1"/>
    <w:next w:val="a1"/>
    <w:uiPriority w:val="99"/>
    <w:qFormat/>
    <w:pPr>
      <w:spacing w:before="120" w:after="120"/>
      <w:jc w:val="center"/>
    </w:pPr>
    <w:rPr>
      <w:rFonts w:cs="Arial"/>
      <w:b/>
      <w:color w:val="000000"/>
      <w:szCs w:val="20"/>
      <w:lang w:val="el-GR"/>
    </w:rPr>
  </w:style>
  <w:style w:type="paragraph" w:customStyle="1" w:styleId="Index">
    <w:name w:val="Index"/>
    <w:basedOn w:val="a1"/>
    <w:pPr>
      <w:suppressLineNumbers/>
    </w:pPr>
    <w:rPr>
      <w:rFonts w:cs="Tahoma"/>
    </w:rPr>
  </w:style>
  <w:style w:type="paragraph" w:styleId="ab">
    <w:name w:val="footer"/>
    <w:aliases w:val="ft"/>
    <w:basedOn w:val="a1"/>
    <w:link w:val="Char0"/>
    <w:uiPriority w:val="99"/>
    <w:pPr>
      <w:tabs>
        <w:tab w:val="center" w:pos="4153"/>
        <w:tab w:val="right" w:pos="8306"/>
      </w:tabs>
    </w:pPr>
    <w:rPr>
      <w:rFonts w:ascii="Arial" w:hAnsi="Arial"/>
      <w:sz w:val="22"/>
      <w:szCs w:val="20"/>
    </w:rPr>
  </w:style>
  <w:style w:type="paragraph" w:styleId="ac">
    <w:name w:val="header"/>
    <w:aliases w:val="hd"/>
    <w:basedOn w:val="a1"/>
    <w:link w:val="Char1"/>
    <w:pPr>
      <w:tabs>
        <w:tab w:val="center" w:pos="4153"/>
        <w:tab w:val="right" w:pos="8306"/>
      </w:tabs>
    </w:pPr>
    <w:rPr>
      <w:rFonts w:ascii="Arial" w:hAnsi="Arial"/>
      <w:sz w:val="22"/>
      <w:szCs w:val="20"/>
    </w:rPr>
  </w:style>
  <w:style w:type="paragraph" w:customStyle="1" w:styleId="NumberList">
    <w:name w:val="Number List"/>
    <w:basedOn w:val="a9"/>
    <w:pPr>
      <w:numPr>
        <w:numId w:val="2"/>
      </w:numPr>
      <w:spacing w:before="40" w:after="40"/>
    </w:pPr>
    <w:rPr>
      <w:rFonts w:ascii="Times New Roman" w:hAnsi="Times New Roman"/>
      <w:color w:val="000000"/>
      <w:kern w:val="1"/>
      <w:sz w:val="24"/>
      <w:lang w:val="el-GR"/>
    </w:rPr>
  </w:style>
  <w:style w:type="paragraph" w:styleId="Web">
    <w:name w:val="Normal (Web)"/>
    <w:basedOn w:val="a1"/>
    <w:uiPriority w:val="99"/>
    <w:pPr>
      <w:spacing w:before="100" w:after="100"/>
    </w:pPr>
    <w:rPr>
      <w:color w:val="800080"/>
      <w:szCs w:val="20"/>
    </w:rPr>
  </w:style>
  <w:style w:type="paragraph" w:customStyle="1" w:styleId="1stParagraph">
    <w:name w:val="1st Paragraph"/>
    <w:basedOn w:val="a1"/>
    <w:next w:val="a9"/>
    <w:rPr>
      <w:color w:val="000000"/>
      <w:szCs w:val="20"/>
      <w:lang w:val="el-GR"/>
    </w:rPr>
  </w:style>
  <w:style w:type="paragraph" w:styleId="21">
    <w:name w:val="Body Text Indent 2"/>
    <w:basedOn w:val="a1"/>
    <w:link w:val="2Char0"/>
    <w:pPr>
      <w:ind w:left="360"/>
    </w:pPr>
    <w:rPr>
      <w:rFonts w:ascii="Arial" w:hAnsi="Arial"/>
      <w:b/>
      <w:bCs/>
      <w:sz w:val="24"/>
      <w:szCs w:val="20"/>
    </w:rPr>
  </w:style>
  <w:style w:type="paragraph" w:styleId="30">
    <w:name w:val="Body Text Indent 3"/>
    <w:basedOn w:val="a1"/>
    <w:link w:val="3Char0"/>
    <w:pPr>
      <w:tabs>
        <w:tab w:val="left" w:pos="906"/>
        <w:tab w:val="left" w:pos="1272"/>
      </w:tabs>
      <w:ind w:left="426"/>
    </w:pPr>
    <w:rPr>
      <w:rFonts w:ascii="Arial" w:hAnsi="Arial"/>
      <w:b/>
      <w:sz w:val="22"/>
      <w:szCs w:val="20"/>
      <w:lang w:val="en-US"/>
    </w:rPr>
  </w:style>
  <w:style w:type="paragraph" w:styleId="22">
    <w:name w:val="Body Text 2"/>
    <w:basedOn w:val="a1"/>
    <w:link w:val="2Char1"/>
    <w:pPr>
      <w:tabs>
        <w:tab w:val="left" w:pos="567"/>
        <w:tab w:val="left" w:pos="864"/>
        <w:tab w:val="left" w:pos="1296"/>
        <w:tab w:val="left" w:pos="3168"/>
        <w:tab w:val="left" w:pos="3312"/>
      </w:tabs>
      <w:spacing w:after="120"/>
    </w:pPr>
    <w:rPr>
      <w:rFonts w:ascii="Arial" w:hAnsi="Arial"/>
      <w:sz w:val="22"/>
    </w:rPr>
  </w:style>
  <w:style w:type="paragraph" w:styleId="ad">
    <w:name w:val="List Bullet"/>
    <w:basedOn w:val="a1"/>
    <w:rPr>
      <w:b/>
      <w:bCs/>
      <w:iCs/>
      <w:szCs w:val="20"/>
      <w:lang w:val="el-GR"/>
    </w:rPr>
  </w:style>
  <w:style w:type="paragraph" w:customStyle="1" w:styleId="ListBullet-2">
    <w:name w:val="List Bullet -2"/>
    <w:basedOn w:val="ad"/>
    <w:pPr>
      <w:ind w:left="836"/>
    </w:pPr>
  </w:style>
  <w:style w:type="paragraph" w:customStyle="1" w:styleId="Head">
    <w:name w:val="Head"/>
    <w:basedOn w:val="a1"/>
    <w:rPr>
      <w:b/>
      <w:sz w:val="22"/>
      <w:szCs w:val="20"/>
      <w:lang w:val="el-GR"/>
    </w:rPr>
  </w:style>
  <w:style w:type="paragraph" w:styleId="10">
    <w:name w:val="toc 1"/>
    <w:basedOn w:val="a1"/>
    <w:next w:val="a1"/>
    <w:uiPriority w:val="39"/>
    <w:rsid w:val="008066AD"/>
    <w:pPr>
      <w:tabs>
        <w:tab w:val="left" w:pos="426"/>
        <w:tab w:val="right" w:leader="dot" w:pos="9540"/>
      </w:tabs>
      <w:spacing w:before="60"/>
      <w:ind w:left="426" w:hanging="426"/>
    </w:pPr>
    <w:rPr>
      <w:b/>
      <w:noProof/>
      <w:color w:val="244061" w:themeColor="accent1" w:themeShade="80"/>
      <w:sz w:val="22"/>
      <w:lang w:val="el-GR"/>
    </w:rPr>
  </w:style>
  <w:style w:type="paragraph" w:styleId="23">
    <w:name w:val="toc 2"/>
    <w:basedOn w:val="a1"/>
    <w:next w:val="a1"/>
    <w:uiPriority w:val="39"/>
    <w:rsid w:val="008066AD"/>
    <w:pPr>
      <w:tabs>
        <w:tab w:val="left" w:pos="993"/>
        <w:tab w:val="right" w:leader="dot" w:pos="9540"/>
      </w:tabs>
      <w:spacing w:before="60"/>
      <w:ind w:left="993" w:hanging="567"/>
    </w:pPr>
    <w:rPr>
      <w:i/>
      <w:noProof/>
      <w:color w:val="244061" w:themeColor="accent1" w:themeShade="80"/>
      <w:sz w:val="22"/>
      <w:szCs w:val="28"/>
      <w:lang w:val="el-GR"/>
    </w:rPr>
  </w:style>
  <w:style w:type="paragraph" w:styleId="31">
    <w:name w:val="toc 3"/>
    <w:basedOn w:val="a1"/>
    <w:next w:val="a1"/>
    <w:uiPriority w:val="39"/>
    <w:rsid w:val="008066AD"/>
    <w:pPr>
      <w:tabs>
        <w:tab w:val="left" w:pos="1560"/>
        <w:tab w:val="right" w:leader="dot" w:pos="9528"/>
      </w:tabs>
      <w:spacing w:before="60"/>
      <w:ind w:left="1560" w:hanging="709"/>
    </w:pPr>
    <w:rPr>
      <w:noProof/>
      <w:color w:val="244061" w:themeColor="accent1" w:themeShade="80"/>
    </w:rPr>
  </w:style>
  <w:style w:type="paragraph" w:styleId="40">
    <w:name w:val="toc 4"/>
    <w:basedOn w:val="a1"/>
    <w:next w:val="a1"/>
    <w:uiPriority w:val="39"/>
    <w:pPr>
      <w:ind w:left="720"/>
    </w:pPr>
  </w:style>
  <w:style w:type="paragraph" w:styleId="50">
    <w:name w:val="toc 5"/>
    <w:basedOn w:val="a1"/>
    <w:next w:val="a1"/>
    <w:uiPriority w:val="39"/>
    <w:pPr>
      <w:ind w:left="960"/>
    </w:pPr>
  </w:style>
  <w:style w:type="paragraph" w:styleId="60">
    <w:name w:val="toc 6"/>
    <w:basedOn w:val="a1"/>
    <w:next w:val="a1"/>
    <w:uiPriority w:val="39"/>
    <w:pPr>
      <w:ind w:left="1200"/>
    </w:pPr>
  </w:style>
  <w:style w:type="paragraph" w:styleId="70">
    <w:name w:val="toc 7"/>
    <w:basedOn w:val="a1"/>
    <w:next w:val="a1"/>
    <w:uiPriority w:val="39"/>
    <w:pPr>
      <w:ind w:left="1440"/>
    </w:pPr>
  </w:style>
  <w:style w:type="paragraph" w:styleId="80">
    <w:name w:val="toc 8"/>
    <w:basedOn w:val="a1"/>
    <w:next w:val="a1"/>
    <w:uiPriority w:val="39"/>
    <w:pPr>
      <w:ind w:left="1680"/>
    </w:pPr>
  </w:style>
  <w:style w:type="paragraph" w:styleId="90">
    <w:name w:val="toc 9"/>
    <w:basedOn w:val="a1"/>
    <w:next w:val="a1"/>
    <w:uiPriority w:val="39"/>
    <w:pPr>
      <w:ind w:left="1920"/>
    </w:pPr>
  </w:style>
  <w:style w:type="paragraph" w:styleId="32">
    <w:name w:val="Body Text 3"/>
    <w:basedOn w:val="a1"/>
    <w:link w:val="3Char1"/>
    <w:rPr>
      <w:rFonts w:ascii="Arial" w:hAnsi="Arial"/>
      <w:sz w:val="24"/>
    </w:rPr>
  </w:style>
  <w:style w:type="paragraph" w:styleId="ae">
    <w:name w:val="Body Text Indent"/>
    <w:basedOn w:val="a1"/>
    <w:link w:val="Char2"/>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paragraph" w:customStyle="1" w:styleId="Bullet-intent">
    <w:name w:val="Bullet-intent"/>
    <w:basedOn w:val="a1"/>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pPr>
      <w:numPr>
        <w:numId w:val="0"/>
      </w:numPr>
      <w:ind w:left="1701"/>
    </w:pPr>
  </w:style>
  <w:style w:type="paragraph" w:customStyle="1" w:styleId="1stparagraph0">
    <w:name w:val="1st paragraph"/>
    <w:basedOn w:val="a1"/>
    <w:rPr>
      <w:sz w:val="22"/>
      <w:lang w:val="el-GR"/>
    </w:rPr>
  </w:style>
  <w:style w:type="paragraph" w:customStyle="1" w:styleId="simple">
    <w:name w:val="simple"/>
    <w:basedOn w:val="a1"/>
    <w:pPr>
      <w:autoSpaceDE w:val="0"/>
    </w:pPr>
    <w:rPr>
      <w:rFonts w:ascii="Times New Roman" w:hAnsi="Times New Roman"/>
      <w:i/>
    </w:rPr>
  </w:style>
  <w:style w:type="paragraph" w:styleId="af">
    <w:name w:val="footnote text"/>
    <w:aliases w:val="Footnote text,Point 3 Char, Char,Schriftart: 9 pt,Schriftart: 10 pt,Schriftart: 8 pt,WB-Fußnotentext,fn,Footnotes,Footnote ak,Char"/>
    <w:basedOn w:val="a1"/>
    <w:link w:val="Char3"/>
    <w:rPr>
      <w:rFonts w:ascii="Arial" w:hAnsi="Arial"/>
      <w:szCs w:val="20"/>
    </w:rPr>
  </w:style>
  <w:style w:type="paragraph" w:customStyle="1" w:styleId="Tittle">
    <w:name w:val="Tittle"/>
    <w:basedOn w:val="a1"/>
    <w:pPr>
      <w:keepLines/>
      <w:widowControl w:val="0"/>
      <w:overflowPunct w:val="0"/>
      <w:autoSpaceDE w:val="0"/>
      <w:spacing w:after="120" w:line="300" w:lineRule="auto"/>
      <w:jc w:val="center"/>
      <w:textAlignment w:val="baseline"/>
    </w:pPr>
    <w:rPr>
      <w:sz w:val="32"/>
      <w:szCs w:val="20"/>
      <w:lang w:val="el-GR"/>
    </w:rPr>
  </w:style>
  <w:style w:type="paragraph" w:customStyle="1" w:styleId="81">
    <w:name w:val="Σώμα κειμένου 8"/>
    <w:basedOn w:val="32"/>
    <w:pPr>
      <w:autoSpaceDE w:val="0"/>
      <w:jc w:val="center"/>
    </w:pPr>
    <w:rPr>
      <w:rFonts w:ascii="Century Gothic" w:hAnsi="Century Gothic"/>
      <w:b/>
      <w:bCs/>
      <w:color w:val="000000"/>
      <w:szCs w:val="20"/>
      <w:u w:val="single"/>
    </w:rPr>
  </w:style>
  <w:style w:type="paragraph" w:customStyle="1" w:styleId="-">
    <w:name w:val="Λιστα με κουκίδες-Α"/>
    <w:basedOn w:val="a1"/>
    <w:pPr>
      <w:numPr>
        <w:numId w:val="1"/>
      </w:numPr>
      <w:spacing w:before="120" w:after="120"/>
    </w:pPr>
    <w:rPr>
      <w:sz w:val="22"/>
      <w:szCs w:val="20"/>
      <w:lang w:val="el-GR"/>
    </w:rPr>
  </w:style>
  <w:style w:type="paragraph" w:customStyle="1" w:styleId="Style1">
    <w:name w:val="Style1"/>
    <w:basedOn w:val="ac"/>
    <w:pPr>
      <w:pBdr>
        <w:bottom w:val="single" w:sz="4" w:space="1" w:color="000000"/>
      </w:pBdr>
    </w:pPr>
    <w:rPr>
      <w:rFonts w:ascii="Times New Roman" w:hAnsi="Times New Roman"/>
      <w:sz w:val="18"/>
      <w:szCs w:val="24"/>
    </w:rPr>
  </w:style>
  <w:style w:type="paragraph" w:customStyle="1" w:styleId="DapanesTitle">
    <w:name w:val="DapanesTitle"/>
    <w:basedOn w:val="a1"/>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a1"/>
    <w:pPr>
      <w:spacing w:after="120"/>
    </w:pPr>
    <w:rPr>
      <w:sz w:val="22"/>
      <w:szCs w:val="20"/>
      <w:lang w:val="el-GR"/>
    </w:rPr>
  </w:style>
  <w:style w:type="paragraph" w:styleId="af0">
    <w:name w:val="Title"/>
    <w:basedOn w:val="a1"/>
    <w:next w:val="af1"/>
    <w:link w:val="Char4"/>
    <w:qFormat/>
    <w:pPr>
      <w:jc w:val="center"/>
    </w:pPr>
    <w:rPr>
      <w:rFonts w:ascii="Arial" w:hAnsi="Arial"/>
      <w:b/>
      <w:bCs/>
      <w:sz w:val="24"/>
      <w:u w:val="single"/>
    </w:rPr>
  </w:style>
  <w:style w:type="paragraph" w:styleId="af1">
    <w:name w:val="Subtitle"/>
    <w:basedOn w:val="Heading"/>
    <w:next w:val="a9"/>
    <w:link w:val="Char5"/>
    <w:qFormat/>
    <w:pPr>
      <w:jc w:val="center"/>
    </w:pPr>
    <w:rPr>
      <w:rFonts w:ascii="Arial" w:hAnsi="Arial" w:cs="Times New Roman"/>
      <w:i/>
      <w:iCs/>
    </w:rPr>
  </w:style>
  <w:style w:type="paragraph" w:customStyle="1" w:styleId="TableContents">
    <w:name w:val="Table Contents"/>
    <w:basedOn w:val="a1"/>
    <w:pPr>
      <w:suppressLineNumbers/>
    </w:pPr>
  </w:style>
  <w:style w:type="paragraph" w:customStyle="1" w:styleId="TableHeading">
    <w:name w:val="Table Heading"/>
    <w:basedOn w:val="TableContents"/>
    <w:pPr>
      <w:jc w:val="center"/>
    </w:pPr>
    <w:rPr>
      <w:b/>
      <w:bCs/>
    </w:rPr>
  </w:style>
  <w:style w:type="paragraph" w:customStyle="1" w:styleId="Contents10">
    <w:name w:val="Contents 10"/>
    <w:basedOn w:val="Index"/>
    <w:pPr>
      <w:tabs>
        <w:tab w:val="right" w:leader="dot" w:pos="9637"/>
      </w:tabs>
      <w:ind w:left="2547"/>
    </w:pPr>
  </w:style>
  <w:style w:type="paragraph" w:customStyle="1" w:styleId="Framecontents">
    <w:name w:val="Frame contents"/>
    <w:basedOn w:val="a9"/>
  </w:style>
  <w:style w:type="table" w:styleId="af2">
    <w:name w:val="Table Grid"/>
    <w:basedOn w:val="a3"/>
    <w:rsid w:val="00587E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Contemporary"/>
    <w:basedOn w:val="a3"/>
    <w:rsid w:val="00080B4F"/>
    <w:pPr>
      <w:suppressAutoHyphens/>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4">
    <w:name w:val="Balloon Text"/>
    <w:basedOn w:val="a1"/>
    <w:link w:val="Char6"/>
    <w:uiPriority w:val="99"/>
    <w:rsid w:val="00F82AB8"/>
    <w:rPr>
      <w:rFonts w:ascii="Tahoma" w:hAnsi="Tahoma"/>
      <w:sz w:val="16"/>
      <w:szCs w:val="16"/>
    </w:rPr>
  </w:style>
  <w:style w:type="character" w:customStyle="1" w:styleId="Char6">
    <w:name w:val="Κείμενο πλαισίου Char"/>
    <w:link w:val="af4"/>
    <w:uiPriority w:val="99"/>
    <w:rsid w:val="00F82AB8"/>
    <w:rPr>
      <w:rFonts w:ascii="Tahoma" w:hAnsi="Tahoma" w:cs="Tahoma"/>
      <w:sz w:val="16"/>
      <w:szCs w:val="16"/>
      <w:lang w:val="en-GB" w:eastAsia="ar-SA"/>
    </w:rPr>
  </w:style>
  <w:style w:type="character" w:customStyle="1" w:styleId="1Char">
    <w:name w:val="Επικεφαλίδα 1 Char"/>
    <w:link w:val="1"/>
    <w:rsid w:val="00664723"/>
    <w:rPr>
      <w:rFonts w:ascii="Calibri" w:hAnsi="Calibri"/>
      <w:b/>
      <w:bCs/>
      <w:caps/>
      <w:kern w:val="24"/>
      <w:sz w:val="24"/>
      <w:szCs w:val="24"/>
      <w:lang w:eastAsia="ar-SA"/>
      <w14:shadow w14:blurRad="50800" w14:dist="38100" w14:dir="2700000" w14:sx="100000" w14:sy="100000" w14:kx="0" w14:ky="0" w14:algn="tl">
        <w14:srgbClr w14:val="000000">
          <w14:alpha w14:val="60000"/>
        </w14:srgbClr>
      </w14:shadow>
    </w:rPr>
  </w:style>
  <w:style w:type="character" w:customStyle="1" w:styleId="Char0">
    <w:name w:val="Υποσέλιδο Char"/>
    <w:aliases w:val="ft Char"/>
    <w:link w:val="ab"/>
    <w:uiPriority w:val="99"/>
    <w:rsid w:val="007427FA"/>
    <w:rPr>
      <w:rFonts w:ascii="Arial" w:hAnsi="Arial"/>
      <w:sz w:val="22"/>
      <w:lang w:eastAsia="ar-SA"/>
    </w:rPr>
  </w:style>
  <w:style w:type="character" w:customStyle="1" w:styleId="Char1">
    <w:name w:val="Κεφαλίδα Char"/>
    <w:aliases w:val="hd Char"/>
    <w:link w:val="ac"/>
    <w:rsid w:val="007427FA"/>
    <w:rPr>
      <w:rFonts w:ascii="Arial" w:hAnsi="Arial"/>
      <w:sz w:val="22"/>
      <w:lang w:eastAsia="ar-SA"/>
    </w:rPr>
  </w:style>
  <w:style w:type="paragraph" w:customStyle="1" w:styleId="BodyText21">
    <w:name w:val="Body Text 21"/>
    <w:basedOn w:val="a1"/>
    <w:rsid w:val="007427FA"/>
    <w:pPr>
      <w:suppressAutoHyphens w:val="0"/>
      <w:ind w:right="567"/>
    </w:pPr>
    <w:rPr>
      <w:rFonts w:ascii="Times New Roman" w:hAnsi="Times New Roman"/>
      <w:szCs w:val="20"/>
      <w:lang w:val="el-GR" w:eastAsia="el-GR"/>
    </w:rPr>
  </w:style>
  <w:style w:type="character" w:customStyle="1" w:styleId="Char3">
    <w:name w:val="Κείμενο υποσημείωσης Char"/>
    <w:aliases w:val="Footnote text Char,Point 3 Char Char, Char Char,Schriftart: 9 pt Char,Schriftart: 10 pt Char,Schriftart: 8 pt Char,WB-Fußnotentext Char,fn Char,Footnotes Char,Footnote ak Char,Char Char"/>
    <w:link w:val="af"/>
    <w:rsid w:val="007427FA"/>
    <w:rPr>
      <w:rFonts w:ascii="Arial" w:hAnsi="Arial"/>
      <w:lang w:val="en-GB" w:eastAsia="ar-SA"/>
    </w:rPr>
  </w:style>
  <w:style w:type="character" w:customStyle="1" w:styleId="2Char">
    <w:name w:val="Επικεφαλίδα 2 Char"/>
    <w:link w:val="20"/>
    <w:rsid w:val="00E33EB4"/>
    <w:rPr>
      <w:rFonts w:ascii="Calibri" w:hAnsi="Calibri" w:cs="Arial"/>
      <w:b/>
      <w:bCs/>
      <w:sz w:val="24"/>
      <w:szCs w:val="26"/>
      <w:lang w:eastAsia="ar-SA"/>
    </w:rPr>
  </w:style>
  <w:style w:type="character" w:customStyle="1" w:styleId="3Char">
    <w:name w:val="Επικεφαλίδα 3 Char"/>
    <w:link w:val="3"/>
    <w:rsid w:val="001036A6"/>
    <w:rPr>
      <w:rFonts w:ascii="Calibri" w:hAnsi="Calibri"/>
      <w:b/>
      <w:bCs/>
      <w:i/>
      <w:sz w:val="22"/>
      <w:szCs w:val="26"/>
      <w:lang w:eastAsia="ar-SA"/>
    </w:rPr>
  </w:style>
  <w:style w:type="character" w:customStyle="1" w:styleId="4Char">
    <w:name w:val="Επικεφαλίδα 4 Char"/>
    <w:link w:val="4"/>
    <w:rsid w:val="00B470EF"/>
    <w:rPr>
      <w:rFonts w:ascii="Calibri" w:hAnsi="Calibri"/>
      <w:b/>
      <w:bCs/>
      <w:color w:val="000000"/>
      <w:sz w:val="22"/>
      <w:szCs w:val="22"/>
      <w:lang w:eastAsia="ar-SA"/>
    </w:rPr>
  </w:style>
  <w:style w:type="character" w:customStyle="1" w:styleId="5Char">
    <w:name w:val="Επικεφαλίδα 5 Char"/>
    <w:link w:val="5"/>
    <w:rsid w:val="007427FA"/>
    <w:rPr>
      <w:rFonts w:ascii="Calibri" w:hAnsi="Calibri"/>
      <w:b/>
      <w:bCs/>
      <w:i/>
      <w:iCs/>
      <w:sz w:val="26"/>
      <w:szCs w:val="26"/>
      <w:lang w:val="en-GB" w:eastAsia="ar-SA"/>
    </w:rPr>
  </w:style>
  <w:style w:type="character" w:customStyle="1" w:styleId="6Char">
    <w:name w:val="Επικεφαλίδα 6 Char"/>
    <w:link w:val="6"/>
    <w:uiPriority w:val="9"/>
    <w:rsid w:val="007427FA"/>
    <w:rPr>
      <w:rFonts w:ascii="Calibri" w:hAnsi="Calibri"/>
      <w:b/>
      <w:bCs/>
      <w:sz w:val="22"/>
      <w:szCs w:val="22"/>
      <w:lang w:val="en-GB" w:eastAsia="ar-SA"/>
    </w:rPr>
  </w:style>
  <w:style w:type="character" w:customStyle="1" w:styleId="7Char">
    <w:name w:val="Επικεφαλίδα 7 Char"/>
    <w:link w:val="7"/>
    <w:rsid w:val="007427FA"/>
    <w:rPr>
      <w:rFonts w:ascii="Calibri" w:hAnsi="Calibri"/>
      <w:szCs w:val="24"/>
      <w:lang w:val="en-GB" w:eastAsia="ar-SA"/>
    </w:rPr>
  </w:style>
  <w:style w:type="character" w:customStyle="1" w:styleId="8Char">
    <w:name w:val="Επικεφαλίδα 8 Char"/>
    <w:link w:val="8"/>
    <w:rsid w:val="007427FA"/>
    <w:rPr>
      <w:rFonts w:ascii="Calibri" w:hAnsi="Calibri"/>
      <w:i/>
      <w:iCs/>
      <w:szCs w:val="24"/>
      <w:lang w:val="en-GB" w:eastAsia="ar-SA"/>
    </w:rPr>
  </w:style>
  <w:style w:type="character" w:customStyle="1" w:styleId="9Char">
    <w:name w:val="Επικεφαλίδα 9 Char"/>
    <w:link w:val="9"/>
    <w:rsid w:val="007427FA"/>
    <w:rPr>
      <w:rFonts w:ascii="Calibri" w:hAnsi="Calibri"/>
      <w:sz w:val="22"/>
      <w:szCs w:val="22"/>
      <w:lang w:val="en-GB" w:eastAsia="ar-SA"/>
    </w:rPr>
  </w:style>
  <w:style w:type="character" w:customStyle="1" w:styleId="Char">
    <w:name w:val="Σώμα κειμένου Char"/>
    <w:link w:val="a9"/>
    <w:uiPriority w:val="99"/>
    <w:rsid w:val="007427FA"/>
    <w:rPr>
      <w:rFonts w:ascii="Arial" w:hAnsi="Arial"/>
      <w:sz w:val="22"/>
      <w:lang w:val="en-US" w:eastAsia="ar-SA"/>
    </w:rPr>
  </w:style>
  <w:style w:type="character" w:customStyle="1" w:styleId="2Char0">
    <w:name w:val="Σώμα κείμενου με εσοχή 2 Char"/>
    <w:link w:val="21"/>
    <w:rsid w:val="007427FA"/>
    <w:rPr>
      <w:rFonts w:ascii="Arial" w:hAnsi="Arial" w:cs="Arial"/>
      <w:b/>
      <w:bCs/>
      <w:sz w:val="24"/>
      <w:lang w:eastAsia="ar-SA"/>
    </w:rPr>
  </w:style>
  <w:style w:type="character" w:customStyle="1" w:styleId="3Char0">
    <w:name w:val="Σώμα κείμενου με εσοχή 3 Char"/>
    <w:link w:val="30"/>
    <w:rsid w:val="007427FA"/>
    <w:rPr>
      <w:rFonts w:ascii="Arial" w:hAnsi="Arial"/>
      <w:b/>
      <w:sz w:val="22"/>
      <w:lang w:val="en-US" w:eastAsia="ar-SA"/>
    </w:rPr>
  </w:style>
  <w:style w:type="character" w:customStyle="1" w:styleId="2Char1">
    <w:name w:val="Σώμα κείμενου 2 Char"/>
    <w:link w:val="22"/>
    <w:rsid w:val="007427FA"/>
    <w:rPr>
      <w:rFonts w:ascii="Arial" w:hAnsi="Arial"/>
      <w:sz w:val="22"/>
      <w:szCs w:val="24"/>
      <w:lang w:eastAsia="ar-SA"/>
    </w:rPr>
  </w:style>
  <w:style w:type="character" w:customStyle="1" w:styleId="3Char1">
    <w:name w:val="Σώμα κείμενου 3 Char"/>
    <w:link w:val="32"/>
    <w:rsid w:val="007427FA"/>
    <w:rPr>
      <w:rFonts w:ascii="Arial" w:hAnsi="Arial" w:cs="Arial"/>
      <w:sz w:val="24"/>
      <w:szCs w:val="24"/>
      <w:lang w:eastAsia="ar-SA"/>
    </w:rPr>
  </w:style>
  <w:style w:type="character" w:customStyle="1" w:styleId="Char2">
    <w:name w:val="Σώμα κείμενου με εσοχή Char"/>
    <w:link w:val="ae"/>
    <w:rsid w:val="007427FA"/>
    <w:rPr>
      <w:sz w:val="28"/>
      <w:szCs w:val="24"/>
      <w:lang w:eastAsia="ar-SA"/>
    </w:rPr>
  </w:style>
  <w:style w:type="character" w:customStyle="1" w:styleId="Char4">
    <w:name w:val="Τίτλος Char"/>
    <w:link w:val="af0"/>
    <w:rsid w:val="007427FA"/>
    <w:rPr>
      <w:rFonts w:ascii="Arial" w:hAnsi="Arial"/>
      <w:b/>
      <w:bCs/>
      <w:sz w:val="24"/>
      <w:szCs w:val="24"/>
      <w:u w:val="single"/>
      <w:lang w:eastAsia="ar-SA"/>
    </w:rPr>
  </w:style>
  <w:style w:type="character" w:customStyle="1" w:styleId="Char5">
    <w:name w:val="Υπότιτλος Char"/>
    <w:link w:val="af1"/>
    <w:rsid w:val="007427FA"/>
    <w:rPr>
      <w:rFonts w:ascii="Arial" w:eastAsia="MS Mincho" w:hAnsi="Arial" w:cs="Tahoma"/>
      <w:i/>
      <w:iCs/>
      <w:sz w:val="28"/>
      <w:szCs w:val="28"/>
      <w:lang w:val="en-GB" w:eastAsia="ar-SA"/>
    </w:rPr>
  </w:style>
  <w:style w:type="paragraph" w:customStyle="1" w:styleId="StyleHeading114pt">
    <w:name w:val="Style Heading 1 + 14 pt"/>
    <w:basedOn w:val="1"/>
    <w:semiHidden/>
    <w:rsid w:val="00C47B78"/>
    <w:pPr>
      <w:numPr>
        <w:numId w:val="5"/>
      </w:numPr>
      <w:suppressAutoHyphens w:val="0"/>
      <w:ind w:left="431" w:hanging="431"/>
    </w:pPr>
    <w:rPr>
      <w:kern w:val="32"/>
      <w:sz w:val="28"/>
      <w:szCs w:val="28"/>
      <w:lang w:eastAsia="el-GR"/>
    </w:rPr>
  </w:style>
  <w:style w:type="character" w:styleId="af5">
    <w:name w:val="annotation reference"/>
    <w:uiPriority w:val="99"/>
    <w:unhideWhenUsed/>
    <w:rsid w:val="00920404"/>
    <w:rPr>
      <w:sz w:val="16"/>
      <w:szCs w:val="16"/>
    </w:rPr>
  </w:style>
  <w:style w:type="paragraph" w:styleId="af6">
    <w:name w:val="List Paragraph"/>
    <w:basedOn w:val="a1"/>
    <w:uiPriority w:val="34"/>
    <w:qFormat/>
    <w:rsid w:val="00DC20C0"/>
    <w:pPr>
      <w:ind w:left="720"/>
      <w:contextualSpacing/>
    </w:pPr>
  </w:style>
  <w:style w:type="paragraph" w:customStyle="1" w:styleId="CM1">
    <w:name w:val="CM1"/>
    <w:basedOn w:val="a1"/>
    <w:next w:val="a1"/>
    <w:uiPriority w:val="99"/>
    <w:rsid w:val="008C59B2"/>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a2"/>
    <w:rsid w:val="0029774D"/>
  </w:style>
  <w:style w:type="paragraph" w:customStyle="1" w:styleId="CM4">
    <w:name w:val="CM4"/>
    <w:basedOn w:val="a1"/>
    <w:next w:val="a1"/>
    <w:uiPriority w:val="99"/>
    <w:rsid w:val="00FE3347"/>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af7">
    <w:name w:val="annotation text"/>
    <w:basedOn w:val="a1"/>
    <w:link w:val="Char7"/>
    <w:uiPriority w:val="99"/>
    <w:rsid w:val="00AC1B8B"/>
    <w:rPr>
      <w:szCs w:val="20"/>
    </w:rPr>
  </w:style>
  <w:style w:type="character" w:customStyle="1" w:styleId="Char7">
    <w:name w:val="Κείμενο σχολίου Char"/>
    <w:link w:val="af7"/>
    <w:uiPriority w:val="99"/>
    <w:rsid w:val="00AC1B8B"/>
    <w:rPr>
      <w:rFonts w:ascii="Calibri" w:hAnsi="Calibri"/>
      <w:lang w:val="en-GB" w:eastAsia="ar-SA"/>
    </w:rPr>
  </w:style>
  <w:style w:type="paragraph" w:styleId="af8">
    <w:name w:val="annotation subject"/>
    <w:basedOn w:val="af7"/>
    <w:next w:val="af7"/>
    <w:link w:val="Char8"/>
    <w:uiPriority w:val="99"/>
    <w:rsid w:val="00AA0BB3"/>
    <w:rPr>
      <w:b/>
      <w:bCs/>
    </w:rPr>
  </w:style>
  <w:style w:type="character" w:customStyle="1" w:styleId="Char8">
    <w:name w:val="Θέμα σχολίου Char"/>
    <w:link w:val="af8"/>
    <w:uiPriority w:val="99"/>
    <w:rsid w:val="00AA0BB3"/>
    <w:rPr>
      <w:rFonts w:ascii="Calibri" w:hAnsi="Calibri"/>
      <w:b/>
      <w:bCs/>
      <w:lang w:val="en-GB" w:eastAsia="ar-SA"/>
    </w:rPr>
  </w:style>
  <w:style w:type="paragraph" w:styleId="af9">
    <w:name w:val="TOC Heading"/>
    <w:basedOn w:val="1"/>
    <w:next w:val="a1"/>
    <w:uiPriority w:val="39"/>
    <w:unhideWhenUsed/>
    <w:qFormat/>
    <w:rsid w:val="008066AD"/>
    <w:pPr>
      <w:keepLines/>
      <w:numPr>
        <w:numId w:val="0"/>
      </w:numPr>
      <w:tabs>
        <w:tab w:val="clear" w:pos="0"/>
      </w:tabs>
      <w:spacing w:before="240" w:after="0" w:line="360" w:lineRule="auto"/>
      <w:outlineLvl w:val="9"/>
    </w:pPr>
    <w:rPr>
      <w:rFonts w:asciiTheme="majorHAnsi" w:eastAsiaTheme="majorEastAsia" w:hAnsiTheme="majorHAnsi" w:cstheme="majorBidi"/>
      <w:b w:val="0"/>
      <w:bCs w:val="0"/>
      <w:caps w:val="0"/>
      <w:color w:val="365F91" w:themeColor="accent1" w:themeShade="BF"/>
      <w:kern w:val="0"/>
      <w:sz w:val="32"/>
      <w:szCs w:val="32"/>
      <w:lang w:val="en-GB"/>
      <w14:shadow w14:blurRad="0" w14:dist="0" w14:dir="0" w14:sx="0" w14:sy="0" w14:kx="0" w14:ky="0" w14:algn="none">
        <w14:srgbClr w14:val="000000"/>
      </w14:shadow>
    </w:rPr>
  </w:style>
  <w:style w:type="paragraph" w:customStyle="1" w:styleId="doc-ti2">
    <w:name w:val="doc-ti2"/>
    <w:basedOn w:val="a1"/>
    <w:rsid w:val="006B2741"/>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a1"/>
    <w:rsid w:val="006B2741"/>
    <w:pPr>
      <w:suppressAutoHyphens w:val="0"/>
      <w:spacing w:before="120" w:after="120" w:line="312" w:lineRule="atLeast"/>
      <w:jc w:val="center"/>
    </w:pPr>
    <w:rPr>
      <w:rFonts w:ascii="Times New Roman" w:hAnsi="Times New Roman"/>
      <w:sz w:val="24"/>
      <w:lang w:val="el-GR" w:eastAsia="el-GR"/>
    </w:rPr>
  </w:style>
  <w:style w:type="paragraph" w:customStyle="1" w:styleId="33">
    <w:name w:val="Στυλ3"/>
    <w:basedOn w:val="a1"/>
    <w:rsid w:val="00233A75"/>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table" w:customStyle="1" w:styleId="11">
    <w:name w:val="Πλέγμα πίνακα1"/>
    <w:basedOn w:val="a3"/>
    <w:next w:val="af2"/>
    <w:rsid w:val="00393413"/>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Χωρίς λίστα1"/>
    <w:next w:val="a4"/>
    <w:semiHidden/>
    <w:rsid w:val="00136F89"/>
  </w:style>
  <w:style w:type="paragraph" w:styleId="13">
    <w:name w:val="index 1"/>
    <w:basedOn w:val="a1"/>
    <w:next w:val="a1"/>
    <w:autoRedefine/>
    <w:uiPriority w:val="99"/>
    <w:rsid w:val="00136F89"/>
    <w:pPr>
      <w:suppressAutoHyphens w:val="0"/>
      <w:autoSpaceDE w:val="0"/>
      <w:autoSpaceDN w:val="0"/>
      <w:spacing w:line="240" w:lineRule="auto"/>
    </w:pPr>
    <w:rPr>
      <w:rFonts w:ascii="Tahoma" w:hAnsi="Tahoma"/>
      <w:b/>
      <w:bCs/>
      <w:sz w:val="22"/>
      <w:szCs w:val="22"/>
      <w:lang w:val="en-US" w:eastAsia="en-US"/>
    </w:rPr>
  </w:style>
  <w:style w:type="paragraph" w:styleId="afa">
    <w:name w:val="index heading"/>
    <w:basedOn w:val="a1"/>
    <w:next w:val="13"/>
    <w:uiPriority w:val="99"/>
    <w:rsid w:val="00136F89"/>
    <w:pPr>
      <w:suppressAutoHyphens w:val="0"/>
      <w:autoSpaceDE w:val="0"/>
      <w:autoSpaceDN w:val="0"/>
      <w:spacing w:after="240" w:line="240" w:lineRule="auto"/>
    </w:pPr>
    <w:rPr>
      <w:rFonts w:ascii="Arial" w:hAnsi="Arial" w:cs="Arial"/>
      <w:b/>
      <w:bCs/>
      <w:sz w:val="24"/>
      <w:lang w:eastAsia="en-US"/>
    </w:rPr>
  </w:style>
  <w:style w:type="paragraph" w:customStyle="1" w:styleId="A10">
    <w:name w:val="A1"/>
    <w:rsid w:val="00136F89"/>
    <w:pPr>
      <w:autoSpaceDE w:val="0"/>
      <w:autoSpaceDN w:val="0"/>
    </w:pPr>
    <w:rPr>
      <w:noProof/>
      <w:sz w:val="16"/>
      <w:szCs w:val="16"/>
      <w:lang w:val="en-US" w:eastAsia="en-US"/>
    </w:rPr>
  </w:style>
  <w:style w:type="paragraph" w:styleId="a0">
    <w:name w:val="endnote text"/>
    <w:basedOn w:val="a1"/>
    <w:link w:val="Char9"/>
    <w:rsid w:val="00136F89"/>
    <w:pPr>
      <w:keepNext/>
      <w:keepLines/>
      <w:numPr>
        <w:numId w:val="11"/>
      </w:numPr>
      <w:suppressAutoHyphens w:val="0"/>
      <w:autoSpaceDE w:val="0"/>
      <w:autoSpaceDN w:val="0"/>
      <w:spacing w:before="120" w:after="120" w:line="240" w:lineRule="auto"/>
    </w:pPr>
    <w:rPr>
      <w:rFonts w:ascii="Arial" w:hAnsi="Arial"/>
      <w:b/>
      <w:bCs/>
      <w:sz w:val="22"/>
      <w:szCs w:val="22"/>
      <w:lang w:eastAsia="en-US"/>
    </w:rPr>
  </w:style>
  <w:style w:type="character" w:customStyle="1" w:styleId="Char9">
    <w:name w:val="Κείμενο σημείωσης τέλους Char"/>
    <w:link w:val="a0"/>
    <w:rsid w:val="00136F89"/>
    <w:rPr>
      <w:rFonts w:ascii="Arial" w:hAnsi="Arial"/>
      <w:b/>
      <w:bCs/>
      <w:sz w:val="22"/>
      <w:szCs w:val="22"/>
      <w:lang w:val="en-GB" w:eastAsia="en-US"/>
    </w:rPr>
  </w:style>
  <w:style w:type="paragraph" w:customStyle="1" w:styleId="Endnote2">
    <w:name w:val="End note 2"/>
    <w:basedOn w:val="ae"/>
    <w:rsid w:val="00136F89"/>
    <w:pPr>
      <w:keepLines/>
      <w:tabs>
        <w:tab w:val="clear" w:pos="1418"/>
        <w:tab w:val="clear" w:pos="1715"/>
        <w:tab w:val="clear" w:pos="1859"/>
        <w:tab w:val="clear" w:pos="2147"/>
        <w:tab w:val="clear" w:pos="2435"/>
        <w:tab w:val="clear" w:pos="9635"/>
      </w:tabs>
      <w:suppressAutoHyphens w:val="0"/>
      <w:autoSpaceDE w:val="0"/>
      <w:autoSpaceDN w:val="0"/>
      <w:spacing w:line="240" w:lineRule="auto"/>
      <w:ind w:left="567" w:firstLine="0"/>
      <w:jc w:val="both"/>
    </w:pPr>
    <w:rPr>
      <w:rFonts w:ascii="Arial" w:hAnsi="Arial" w:cs="Arial"/>
      <w:sz w:val="22"/>
      <w:szCs w:val="22"/>
      <w:lang w:eastAsia="en-US"/>
    </w:rPr>
  </w:style>
  <w:style w:type="paragraph" w:customStyle="1" w:styleId="NaceSectionSt">
    <w:name w:val="Nace Section St"/>
    <w:basedOn w:val="a1"/>
    <w:rsid w:val="00136F89"/>
    <w:pPr>
      <w:keepNext/>
      <w:keepLines/>
      <w:suppressAutoHyphens w:val="0"/>
      <w:autoSpaceDE w:val="0"/>
      <w:autoSpaceDN w:val="0"/>
      <w:spacing w:before="120" w:line="240" w:lineRule="auto"/>
    </w:pPr>
    <w:rPr>
      <w:rFonts w:ascii="Times" w:hAnsi="Times"/>
      <w:b/>
      <w:bCs/>
      <w:sz w:val="24"/>
      <w:szCs w:val="20"/>
      <w:lang w:eastAsia="en-US"/>
    </w:rPr>
  </w:style>
  <w:style w:type="paragraph" w:customStyle="1" w:styleId="Bullet">
    <w:name w:val="Bullet"/>
    <w:basedOn w:val="NumberList"/>
    <w:rsid w:val="00136F89"/>
    <w:pPr>
      <w:numPr>
        <w:numId w:val="12"/>
      </w:numPr>
      <w:suppressAutoHyphens w:val="0"/>
      <w:autoSpaceDE w:val="0"/>
      <w:autoSpaceDN w:val="0"/>
      <w:spacing w:line="240" w:lineRule="auto"/>
      <w:jc w:val="left"/>
    </w:pPr>
    <w:rPr>
      <w:rFonts w:ascii="Tahoma" w:hAnsi="Tahoma"/>
      <w:b/>
      <w:bCs/>
      <w:kern w:val="16"/>
      <w:sz w:val="22"/>
      <w:szCs w:val="22"/>
      <w:lang w:eastAsia="en-US"/>
    </w:rPr>
  </w:style>
  <w:style w:type="paragraph" w:customStyle="1" w:styleId="Appendix">
    <w:name w:val="Appendix"/>
    <w:basedOn w:val="af0"/>
    <w:rsid w:val="00136F89"/>
    <w:pPr>
      <w:keepLines/>
      <w:tabs>
        <w:tab w:val="num" w:pos="432"/>
      </w:tabs>
      <w:suppressAutoHyphens w:val="0"/>
      <w:autoSpaceDE w:val="0"/>
      <w:autoSpaceDN w:val="0"/>
      <w:spacing w:after="360" w:line="240" w:lineRule="auto"/>
    </w:pPr>
    <w:rPr>
      <w:rFonts w:ascii="Times New Roman" w:hAnsi="Times New Roman"/>
      <w:color w:val="000000"/>
      <w:sz w:val="28"/>
      <w:szCs w:val="28"/>
      <w:u w:val="none"/>
      <w:lang w:eastAsia="en-US"/>
    </w:rPr>
  </w:style>
  <w:style w:type="paragraph" w:customStyle="1" w:styleId="comment">
    <w:name w:val="comment"/>
    <w:basedOn w:val="a1"/>
    <w:autoRedefine/>
    <w:rsid w:val="00136F89"/>
    <w:pPr>
      <w:widowControl w:val="0"/>
      <w:suppressAutoHyphens w:val="0"/>
      <w:autoSpaceDE w:val="0"/>
      <w:autoSpaceDN w:val="0"/>
      <w:spacing w:before="120" w:line="240" w:lineRule="auto"/>
      <w:jc w:val="left"/>
    </w:pPr>
    <w:rPr>
      <w:rFonts w:ascii="Tahoma" w:hAnsi="Tahoma" w:cs="Tahoma"/>
      <w:sz w:val="18"/>
      <w:szCs w:val="20"/>
      <w:lang w:val="el-GR" w:eastAsia="en-US"/>
    </w:rPr>
  </w:style>
  <w:style w:type="paragraph" w:styleId="afb">
    <w:name w:val="Normal Indent"/>
    <w:basedOn w:val="a1"/>
    <w:rsid w:val="00136F89"/>
    <w:pPr>
      <w:suppressAutoHyphens w:val="0"/>
      <w:autoSpaceDE w:val="0"/>
      <w:autoSpaceDN w:val="0"/>
      <w:spacing w:before="60" w:after="60" w:line="240" w:lineRule="auto"/>
      <w:ind w:left="360" w:right="794" w:hanging="360"/>
    </w:pPr>
    <w:rPr>
      <w:rFonts w:ascii="Arial" w:hAnsi="Arial" w:cs="Arial"/>
      <w:sz w:val="22"/>
      <w:szCs w:val="22"/>
      <w:lang w:eastAsia="en-US"/>
    </w:rPr>
  </w:style>
  <w:style w:type="paragraph" w:customStyle="1" w:styleId="Text3">
    <w:name w:val="Text 3"/>
    <w:basedOn w:val="a1"/>
    <w:next w:val="a1"/>
    <w:rsid w:val="00136F89"/>
    <w:pPr>
      <w:suppressAutoHyphens w:val="0"/>
      <w:autoSpaceDE w:val="0"/>
      <w:autoSpaceDN w:val="0"/>
      <w:spacing w:line="240" w:lineRule="auto"/>
    </w:pPr>
    <w:rPr>
      <w:rFonts w:ascii="Arial" w:hAnsi="Arial" w:cs="Arial"/>
      <w:sz w:val="24"/>
      <w:lang w:eastAsia="en-US"/>
    </w:rPr>
  </w:style>
  <w:style w:type="paragraph" w:customStyle="1" w:styleId="NaceDivisionSt">
    <w:name w:val="Nace Division St"/>
    <w:basedOn w:val="a1"/>
    <w:rsid w:val="00136F89"/>
    <w:pPr>
      <w:keepNext/>
      <w:keepLines/>
      <w:suppressAutoHyphens w:val="0"/>
      <w:autoSpaceDE w:val="0"/>
      <w:autoSpaceDN w:val="0"/>
      <w:spacing w:before="120" w:line="240" w:lineRule="auto"/>
    </w:pPr>
    <w:rPr>
      <w:rFonts w:ascii="Times" w:hAnsi="Times"/>
      <w:noProof/>
      <w:sz w:val="24"/>
      <w:szCs w:val="20"/>
      <w:lang w:eastAsia="en-US"/>
    </w:rPr>
  </w:style>
  <w:style w:type="character" w:customStyle="1" w:styleId="fieldtext1">
    <w:name w:val="fieldtext1"/>
    <w:rsid w:val="00136F89"/>
    <w:rPr>
      <w:rFonts w:ascii="Verdana" w:hAnsi="Verdana" w:hint="default"/>
      <w:color w:val="000000"/>
      <w:sz w:val="20"/>
      <w:szCs w:val="20"/>
    </w:rPr>
  </w:style>
  <w:style w:type="paragraph" w:customStyle="1" w:styleId="BalloonText1">
    <w:name w:val="Balloon Text1"/>
    <w:basedOn w:val="a1"/>
    <w:semiHidden/>
    <w:unhideWhenUsed/>
    <w:rsid w:val="00136F89"/>
    <w:pPr>
      <w:widowControl w:val="0"/>
      <w:suppressAutoHyphens w:val="0"/>
      <w:autoSpaceDE w:val="0"/>
      <w:autoSpaceDN w:val="0"/>
      <w:spacing w:line="240" w:lineRule="auto"/>
    </w:pPr>
    <w:rPr>
      <w:rFonts w:ascii="Tahoma" w:hAnsi="Tahoma" w:cs="Tahoma"/>
      <w:sz w:val="16"/>
      <w:szCs w:val="16"/>
      <w:lang w:eastAsia="en-US"/>
    </w:rPr>
  </w:style>
  <w:style w:type="paragraph" w:customStyle="1" w:styleId="CommentSubject1">
    <w:name w:val="Comment Subject1"/>
    <w:basedOn w:val="af7"/>
    <w:next w:val="af7"/>
    <w:semiHidden/>
    <w:unhideWhenUsed/>
    <w:rsid w:val="00136F89"/>
    <w:pPr>
      <w:widowControl w:val="0"/>
      <w:suppressAutoHyphens w:val="0"/>
      <w:autoSpaceDE w:val="0"/>
      <w:autoSpaceDN w:val="0"/>
      <w:spacing w:line="240" w:lineRule="auto"/>
    </w:pPr>
    <w:rPr>
      <w:rFonts w:ascii="Tahoma" w:hAnsi="Tahoma"/>
      <w:b/>
      <w:bCs/>
      <w:lang w:eastAsia="en-US"/>
    </w:rPr>
  </w:style>
  <w:style w:type="character" w:customStyle="1" w:styleId="CharChar1">
    <w:name w:val="Char Char1"/>
    <w:semiHidden/>
    <w:rsid w:val="00136F89"/>
    <w:rPr>
      <w:rFonts w:ascii="Tahoma" w:hAnsi="Tahoma"/>
      <w:sz w:val="18"/>
      <w:lang w:val="en-GB" w:eastAsia="en-US"/>
    </w:rPr>
  </w:style>
  <w:style w:type="paragraph" w:customStyle="1" w:styleId="Revision2">
    <w:name w:val="Revision2"/>
    <w:hidden/>
    <w:semiHidden/>
    <w:rsid w:val="00136F89"/>
    <w:rPr>
      <w:rFonts w:ascii="Tahoma" w:hAnsi="Tahoma"/>
      <w:sz w:val="24"/>
      <w:lang w:val="en-GB" w:eastAsia="en-US"/>
    </w:rPr>
  </w:style>
  <w:style w:type="character" w:customStyle="1" w:styleId="Heading1Char">
    <w:name w:val="Heading 1 Char"/>
    <w:rsid w:val="00136F89"/>
    <w:rPr>
      <w:rFonts w:ascii="Tahoma" w:hAnsi="Tahoma"/>
      <w:b/>
      <w:smallCaps/>
      <w:sz w:val="28"/>
      <w:shd w:val="clear" w:color="auto" w:fill="99CCFF"/>
      <w:lang w:eastAsia="en-US"/>
    </w:rPr>
  </w:style>
  <w:style w:type="paragraph" w:customStyle="1" w:styleId="ListParagraph2">
    <w:name w:val="List Paragraph2"/>
    <w:basedOn w:val="a1"/>
    <w:qFormat/>
    <w:rsid w:val="00136F89"/>
    <w:pPr>
      <w:suppressAutoHyphens w:val="0"/>
      <w:spacing w:after="200" w:line="276" w:lineRule="auto"/>
      <w:ind w:left="720"/>
      <w:contextualSpacing/>
      <w:jc w:val="left"/>
    </w:pPr>
    <w:rPr>
      <w:rFonts w:eastAsia="Calibri"/>
      <w:sz w:val="22"/>
      <w:szCs w:val="22"/>
      <w:lang w:eastAsia="en-US"/>
    </w:rPr>
  </w:style>
  <w:style w:type="character" w:customStyle="1" w:styleId="PlaceholderText2">
    <w:name w:val="Placeholder Text2"/>
    <w:semiHidden/>
    <w:rsid w:val="00136F89"/>
    <w:rPr>
      <w:color w:val="808080"/>
    </w:rPr>
  </w:style>
  <w:style w:type="character" w:customStyle="1" w:styleId="CharChar3">
    <w:name w:val="Char Char3"/>
    <w:rsid w:val="00136F89"/>
    <w:rPr>
      <w:rFonts w:ascii="Tahoma" w:hAnsi="Tahoma"/>
      <w:sz w:val="24"/>
      <w:lang w:eastAsia="en-US"/>
    </w:rPr>
  </w:style>
  <w:style w:type="character" w:customStyle="1" w:styleId="CharChar2">
    <w:name w:val="Char Char2"/>
    <w:rsid w:val="00136F89"/>
    <w:rPr>
      <w:rFonts w:ascii="Tahoma" w:hAnsi="Tahoma"/>
      <w:sz w:val="24"/>
      <w:lang w:eastAsia="en-US"/>
    </w:rPr>
  </w:style>
  <w:style w:type="paragraph" w:customStyle="1" w:styleId="TableHeading0">
    <w:name w:val="Table_Heading"/>
    <w:basedOn w:val="a1"/>
    <w:autoRedefine/>
    <w:rsid w:val="00136F89"/>
    <w:pPr>
      <w:tabs>
        <w:tab w:val="left" w:pos="1418"/>
      </w:tabs>
      <w:suppressAutoHyphens w:val="0"/>
      <w:spacing w:before="120" w:after="120" w:line="288" w:lineRule="auto"/>
      <w:jc w:val="left"/>
    </w:pPr>
    <w:rPr>
      <w:rFonts w:ascii="Arial" w:hAnsi="Arial"/>
      <w:b/>
      <w:szCs w:val="20"/>
      <w:lang w:val="en-US" w:eastAsia="nl-NL"/>
    </w:rPr>
  </w:style>
  <w:style w:type="character" w:customStyle="1" w:styleId="CharChar4">
    <w:name w:val="Char Char4"/>
    <w:rsid w:val="00136F89"/>
    <w:rPr>
      <w:rFonts w:ascii="Tahoma" w:hAnsi="Tahoma"/>
      <w:b/>
      <w:sz w:val="24"/>
      <w:lang w:eastAsia="en-US"/>
    </w:rPr>
  </w:style>
  <w:style w:type="character" w:customStyle="1" w:styleId="FooterChar">
    <w:name w:val="Footer Char"/>
    <w:uiPriority w:val="99"/>
    <w:rsid w:val="00136F89"/>
    <w:rPr>
      <w:rFonts w:ascii="Tahoma" w:hAnsi="Tahoma"/>
      <w:sz w:val="24"/>
      <w:lang w:val="en-GB" w:eastAsia="en-US"/>
    </w:rPr>
  </w:style>
  <w:style w:type="character" w:customStyle="1" w:styleId="Heading2Char">
    <w:name w:val="Heading 2 Char"/>
    <w:rsid w:val="00136F89"/>
    <w:rPr>
      <w:rFonts w:ascii="Tahoma" w:hAnsi="Tahoma"/>
      <w:b/>
      <w:sz w:val="24"/>
      <w:lang w:val="en-GB" w:eastAsia="en-US"/>
    </w:rPr>
  </w:style>
  <w:style w:type="paragraph" w:styleId="2">
    <w:name w:val="List Bullet 2"/>
    <w:basedOn w:val="a1"/>
    <w:unhideWhenUsed/>
    <w:rsid w:val="00136F89"/>
    <w:pPr>
      <w:widowControl w:val="0"/>
      <w:numPr>
        <w:numId w:val="13"/>
      </w:numPr>
      <w:suppressAutoHyphens w:val="0"/>
      <w:autoSpaceDE w:val="0"/>
      <w:autoSpaceDN w:val="0"/>
      <w:spacing w:line="240" w:lineRule="auto"/>
      <w:contextualSpacing/>
    </w:pPr>
    <w:rPr>
      <w:rFonts w:ascii="Tahoma" w:hAnsi="Tahoma"/>
      <w:sz w:val="24"/>
      <w:szCs w:val="20"/>
      <w:lang w:eastAsia="en-US"/>
    </w:rPr>
  </w:style>
  <w:style w:type="table" w:customStyle="1" w:styleId="24">
    <w:name w:val="Πλέγμα πίνακα2"/>
    <w:basedOn w:val="a3"/>
    <w:next w:val="af2"/>
    <w:rsid w:val="00136F89"/>
    <w:pPr>
      <w:widowControl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5CharChar">
    <w:name w:val="Char Char5 Char Char"/>
    <w:basedOn w:val="a1"/>
    <w:rsid w:val="00136F89"/>
    <w:pPr>
      <w:suppressAutoHyphens w:val="0"/>
      <w:spacing w:after="160" w:line="240" w:lineRule="exact"/>
      <w:jc w:val="left"/>
    </w:pPr>
    <w:rPr>
      <w:rFonts w:ascii="Tahoma" w:hAnsi="Tahoma"/>
      <w:szCs w:val="20"/>
      <w:lang w:val="en-US" w:eastAsia="en-US"/>
    </w:rPr>
  </w:style>
  <w:style w:type="paragraph" w:customStyle="1" w:styleId="font5">
    <w:name w:val="font5"/>
    <w:basedOn w:val="a1"/>
    <w:rsid w:val="007019CF"/>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xl68">
    <w:name w:val="xl68"/>
    <w:basedOn w:val="a1"/>
    <w:rsid w:val="007019CF"/>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9">
    <w:name w:val="xl69"/>
    <w:basedOn w:val="a1"/>
    <w:rsid w:val="007019CF"/>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0">
    <w:name w:val="xl70"/>
    <w:basedOn w:val="a1"/>
    <w:rsid w:val="007019CF"/>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1">
    <w:name w:val="xl71"/>
    <w:basedOn w:val="a1"/>
    <w:rsid w:val="007019CF"/>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2">
    <w:name w:val="xl72"/>
    <w:basedOn w:val="a1"/>
    <w:rsid w:val="007019C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3">
    <w:name w:val="xl73"/>
    <w:basedOn w:val="a1"/>
    <w:rsid w:val="007019CF"/>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4">
    <w:name w:val="xl74"/>
    <w:basedOn w:val="a1"/>
    <w:rsid w:val="007019CF"/>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75">
    <w:name w:val="xl75"/>
    <w:basedOn w:val="a1"/>
    <w:rsid w:val="007019CF"/>
    <w:pPr>
      <w:suppressAutoHyphens w:val="0"/>
      <w:spacing w:before="100" w:beforeAutospacing="1" w:after="100" w:afterAutospacing="1" w:line="240" w:lineRule="auto"/>
      <w:jc w:val="left"/>
    </w:pPr>
    <w:rPr>
      <w:sz w:val="24"/>
      <w:lang w:val="el-GR" w:eastAsia="el-GR"/>
    </w:rPr>
  </w:style>
  <w:style w:type="paragraph" w:customStyle="1" w:styleId="xl76">
    <w:name w:val="xl76"/>
    <w:basedOn w:val="a1"/>
    <w:rsid w:val="007019C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7">
    <w:name w:val="xl77"/>
    <w:basedOn w:val="a1"/>
    <w:rsid w:val="007019CF"/>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8">
    <w:name w:val="xl78"/>
    <w:basedOn w:val="a1"/>
    <w:rsid w:val="007019CF"/>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9">
    <w:name w:val="xl79"/>
    <w:basedOn w:val="a1"/>
    <w:rsid w:val="007019C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0">
    <w:name w:val="xl80"/>
    <w:basedOn w:val="a1"/>
    <w:rsid w:val="007019C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1">
    <w:name w:val="xl81"/>
    <w:basedOn w:val="a1"/>
    <w:rsid w:val="007019CF"/>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2">
    <w:name w:val="xl82"/>
    <w:basedOn w:val="a1"/>
    <w:rsid w:val="007019C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3">
    <w:name w:val="xl83"/>
    <w:basedOn w:val="a1"/>
    <w:rsid w:val="007019CF"/>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4">
    <w:name w:val="xl84"/>
    <w:basedOn w:val="a1"/>
    <w:rsid w:val="007019CF"/>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5">
    <w:name w:val="xl85"/>
    <w:basedOn w:val="a1"/>
    <w:rsid w:val="007019C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6">
    <w:name w:val="xl86"/>
    <w:basedOn w:val="a1"/>
    <w:rsid w:val="007019CF"/>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7">
    <w:name w:val="xl87"/>
    <w:basedOn w:val="a1"/>
    <w:rsid w:val="007019CF"/>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8">
    <w:name w:val="xl88"/>
    <w:basedOn w:val="a1"/>
    <w:rsid w:val="007019C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9">
    <w:name w:val="xl89"/>
    <w:basedOn w:val="a1"/>
    <w:rsid w:val="007019CF"/>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0">
    <w:name w:val="xl90"/>
    <w:basedOn w:val="a1"/>
    <w:rsid w:val="007019CF"/>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1">
    <w:name w:val="xl91"/>
    <w:basedOn w:val="a1"/>
    <w:rsid w:val="007019CF"/>
    <w:pPr>
      <w:suppressAutoHyphens w:val="0"/>
      <w:spacing w:before="100" w:beforeAutospacing="1" w:after="100" w:afterAutospacing="1" w:line="240" w:lineRule="auto"/>
      <w:jc w:val="left"/>
    </w:pPr>
    <w:rPr>
      <w:b/>
      <w:bCs/>
      <w:sz w:val="24"/>
      <w:lang w:val="el-GR" w:eastAsia="el-GR"/>
    </w:rPr>
  </w:style>
  <w:style w:type="paragraph" w:customStyle="1" w:styleId="Tab1">
    <w:name w:val="Tab1"/>
    <w:basedOn w:val="a1"/>
    <w:link w:val="Tab1Char"/>
    <w:qFormat/>
    <w:rsid w:val="00F446B5"/>
    <w:pPr>
      <w:numPr>
        <w:numId w:val="14"/>
      </w:numPr>
      <w:suppressAutoHyphens w:val="0"/>
      <w:autoSpaceDE w:val="0"/>
      <w:autoSpaceDN w:val="0"/>
      <w:adjustRightInd w:val="0"/>
      <w:spacing w:line="240" w:lineRule="auto"/>
    </w:pPr>
    <w:rPr>
      <w:sz w:val="22"/>
      <w:szCs w:val="22"/>
    </w:rPr>
  </w:style>
  <w:style w:type="character" w:customStyle="1" w:styleId="Tab1Char">
    <w:name w:val="Tab1 Char"/>
    <w:link w:val="Tab1"/>
    <w:rsid w:val="00F446B5"/>
    <w:rPr>
      <w:rFonts w:ascii="Calibri" w:hAnsi="Calibri"/>
      <w:sz w:val="22"/>
      <w:szCs w:val="22"/>
      <w:lang w:val="en-GB" w:eastAsia="ar-SA"/>
    </w:rPr>
  </w:style>
  <w:style w:type="paragraph" w:customStyle="1" w:styleId="font6">
    <w:name w:val="font6"/>
    <w:basedOn w:val="a1"/>
    <w:rsid w:val="00E6611F"/>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font7">
    <w:name w:val="font7"/>
    <w:basedOn w:val="a1"/>
    <w:rsid w:val="00E6611F"/>
    <w:pPr>
      <w:suppressAutoHyphens w:val="0"/>
      <w:spacing w:before="100" w:beforeAutospacing="1" w:after="100" w:afterAutospacing="1" w:line="240" w:lineRule="auto"/>
      <w:jc w:val="left"/>
    </w:pPr>
    <w:rPr>
      <w:color w:val="000000"/>
      <w:sz w:val="16"/>
      <w:szCs w:val="16"/>
      <w:lang w:val="el-GR" w:eastAsia="el-GR"/>
    </w:rPr>
  </w:style>
  <w:style w:type="paragraph" w:customStyle="1" w:styleId="font8">
    <w:name w:val="font8"/>
    <w:basedOn w:val="a1"/>
    <w:rsid w:val="00E6611F"/>
    <w:pPr>
      <w:suppressAutoHyphens w:val="0"/>
      <w:spacing w:before="100" w:beforeAutospacing="1" w:after="100" w:afterAutospacing="1" w:line="240" w:lineRule="auto"/>
      <w:jc w:val="left"/>
    </w:pPr>
    <w:rPr>
      <w:color w:val="000000"/>
      <w:sz w:val="16"/>
      <w:szCs w:val="16"/>
      <w:lang w:val="el-GR" w:eastAsia="el-GR"/>
    </w:rPr>
  </w:style>
  <w:style w:type="paragraph" w:customStyle="1" w:styleId="font9">
    <w:name w:val="font9"/>
    <w:basedOn w:val="a1"/>
    <w:rsid w:val="00E6611F"/>
    <w:pPr>
      <w:suppressAutoHyphens w:val="0"/>
      <w:spacing w:before="100" w:beforeAutospacing="1" w:after="100" w:afterAutospacing="1" w:line="240" w:lineRule="auto"/>
      <w:jc w:val="left"/>
    </w:pPr>
    <w:rPr>
      <w:b/>
      <w:bCs/>
      <w:color w:val="000000"/>
      <w:sz w:val="16"/>
      <w:szCs w:val="16"/>
      <w:lang w:val="el-GR" w:eastAsia="el-GR"/>
    </w:rPr>
  </w:style>
  <w:style w:type="paragraph" w:customStyle="1" w:styleId="xl66">
    <w:name w:val="xl66"/>
    <w:basedOn w:val="a1"/>
    <w:rsid w:val="00E6611F"/>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7">
    <w:name w:val="xl67"/>
    <w:basedOn w:val="a1"/>
    <w:rsid w:val="00E6611F"/>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2">
    <w:name w:val="xl92"/>
    <w:basedOn w:val="a1"/>
    <w:rsid w:val="00E6611F"/>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3">
    <w:name w:val="xl93"/>
    <w:basedOn w:val="a1"/>
    <w:rsid w:val="00E6611F"/>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4">
    <w:name w:val="xl94"/>
    <w:basedOn w:val="a1"/>
    <w:rsid w:val="00E6611F"/>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5">
    <w:name w:val="xl95"/>
    <w:basedOn w:val="a1"/>
    <w:rsid w:val="00E6611F"/>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6">
    <w:name w:val="xl96"/>
    <w:basedOn w:val="a1"/>
    <w:rsid w:val="00E6611F"/>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7">
    <w:name w:val="xl97"/>
    <w:basedOn w:val="a1"/>
    <w:rsid w:val="00E6611F"/>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8">
    <w:name w:val="xl98"/>
    <w:basedOn w:val="a1"/>
    <w:rsid w:val="00E6611F"/>
    <w:pPr>
      <w:pBdr>
        <w:top w:val="single" w:sz="4" w:space="0" w:color="auto"/>
        <w:left w:val="single" w:sz="4" w:space="0" w:color="auto"/>
        <w:bottom w:val="single" w:sz="4" w:space="0" w:color="auto"/>
        <w:right w:val="single" w:sz="4" w:space="0" w:color="auto"/>
      </w:pBdr>
      <w:shd w:val="clear" w:color="000000" w:fill="B1A0C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9">
    <w:name w:val="xl99"/>
    <w:basedOn w:val="a1"/>
    <w:rsid w:val="00E6611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0">
    <w:name w:val="xl100"/>
    <w:basedOn w:val="a1"/>
    <w:rsid w:val="00E6611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1">
    <w:name w:val="xl101"/>
    <w:basedOn w:val="a1"/>
    <w:rsid w:val="00E6611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2">
    <w:name w:val="xl102"/>
    <w:basedOn w:val="a1"/>
    <w:rsid w:val="00E6611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3">
    <w:name w:val="xl103"/>
    <w:basedOn w:val="a1"/>
    <w:rsid w:val="00E6611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4">
    <w:name w:val="xl104"/>
    <w:basedOn w:val="a1"/>
    <w:rsid w:val="00E6611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5">
    <w:name w:val="xl105"/>
    <w:basedOn w:val="a1"/>
    <w:rsid w:val="00E6611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6">
    <w:name w:val="xl106"/>
    <w:basedOn w:val="a1"/>
    <w:rsid w:val="00E6611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7">
    <w:name w:val="xl107"/>
    <w:basedOn w:val="a1"/>
    <w:rsid w:val="00E6611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8">
    <w:name w:val="xl108"/>
    <w:basedOn w:val="a1"/>
    <w:rsid w:val="00E6611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9">
    <w:name w:val="xl109"/>
    <w:basedOn w:val="a1"/>
    <w:rsid w:val="007216CD"/>
    <w:pPr>
      <w:pBdr>
        <w:top w:val="single" w:sz="4" w:space="0" w:color="auto"/>
        <w:left w:val="single" w:sz="4" w:space="0" w:color="auto"/>
        <w:bottom w:val="single" w:sz="4" w:space="0" w:color="auto"/>
        <w:right w:val="single" w:sz="4" w:space="0" w:color="auto"/>
      </w:pBdr>
      <w:shd w:val="clear" w:color="000000" w:fill="DCE6F1"/>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0">
    <w:name w:val="xl110"/>
    <w:basedOn w:val="a1"/>
    <w:rsid w:val="007216CD"/>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1">
    <w:name w:val="xl111"/>
    <w:basedOn w:val="a1"/>
    <w:rsid w:val="007216CD"/>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Revision1">
    <w:name w:val="Revision1"/>
    <w:hidden/>
    <w:semiHidden/>
    <w:rsid w:val="003F2F13"/>
    <w:rPr>
      <w:rFonts w:ascii="Tahoma" w:hAnsi="Tahoma"/>
      <w:sz w:val="24"/>
      <w:lang w:val="en-GB" w:eastAsia="en-US"/>
    </w:rPr>
  </w:style>
  <w:style w:type="paragraph" w:customStyle="1" w:styleId="ListParagraph1">
    <w:name w:val="List Paragraph1"/>
    <w:basedOn w:val="a1"/>
    <w:qFormat/>
    <w:rsid w:val="003F2F13"/>
    <w:pPr>
      <w:suppressAutoHyphens w:val="0"/>
      <w:spacing w:after="200" w:line="276" w:lineRule="auto"/>
      <w:ind w:left="720"/>
      <w:contextualSpacing/>
      <w:jc w:val="left"/>
    </w:pPr>
    <w:rPr>
      <w:rFonts w:eastAsia="Calibri"/>
      <w:sz w:val="22"/>
      <w:szCs w:val="22"/>
      <w:lang w:eastAsia="en-US"/>
    </w:rPr>
  </w:style>
  <w:style w:type="character" w:customStyle="1" w:styleId="PlaceholderText1">
    <w:name w:val="Placeholder Text1"/>
    <w:semiHidden/>
    <w:rsid w:val="003F2F13"/>
    <w:rPr>
      <w:color w:val="808080"/>
    </w:rPr>
  </w:style>
  <w:style w:type="numbering" w:customStyle="1" w:styleId="25">
    <w:name w:val="Χωρίς λίστα2"/>
    <w:next w:val="a4"/>
    <w:uiPriority w:val="99"/>
    <w:semiHidden/>
    <w:unhideWhenUsed/>
    <w:rsid w:val="003F2F13"/>
  </w:style>
  <w:style w:type="paragraph" w:styleId="26">
    <w:name w:val="index 2"/>
    <w:basedOn w:val="a1"/>
    <w:next w:val="a1"/>
    <w:autoRedefine/>
    <w:uiPriority w:val="99"/>
    <w:unhideWhenUsed/>
    <w:rsid w:val="003F2F13"/>
    <w:pPr>
      <w:suppressAutoHyphens w:val="0"/>
      <w:spacing w:line="240" w:lineRule="auto"/>
      <w:ind w:left="480" w:hanging="240"/>
      <w:jc w:val="left"/>
    </w:pPr>
    <w:rPr>
      <w:rFonts w:ascii="Arial" w:hAnsi="Arial"/>
      <w:sz w:val="18"/>
      <w:szCs w:val="18"/>
      <w:lang w:val="el-GR" w:eastAsia="el-GR"/>
    </w:rPr>
  </w:style>
  <w:style w:type="paragraph" w:styleId="34">
    <w:name w:val="index 3"/>
    <w:basedOn w:val="a1"/>
    <w:next w:val="a1"/>
    <w:autoRedefine/>
    <w:uiPriority w:val="99"/>
    <w:unhideWhenUsed/>
    <w:rsid w:val="003F2F13"/>
    <w:pPr>
      <w:suppressAutoHyphens w:val="0"/>
      <w:spacing w:line="240" w:lineRule="auto"/>
      <w:ind w:left="720" w:hanging="240"/>
      <w:jc w:val="left"/>
    </w:pPr>
    <w:rPr>
      <w:rFonts w:ascii="Arial" w:hAnsi="Arial"/>
      <w:sz w:val="18"/>
      <w:szCs w:val="18"/>
      <w:lang w:val="el-GR" w:eastAsia="el-GR"/>
    </w:rPr>
  </w:style>
  <w:style w:type="paragraph" w:styleId="41">
    <w:name w:val="index 4"/>
    <w:basedOn w:val="a1"/>
    <w:next w:val="a1"/>
    <w:autoRedefine/>
    <w:uiPriority w:val="99"/>
    <w:unhideWhenUsed/>
    <w:rsid w:val="003F2F13"/>
    <w:pPr>
      <w:suppressAutoHyphens w:val="0"/>
      <w:spacing w:line="240" w:lineRule="auto"/>
      <w:ind w:left="960" w:hanging="240"/>
      <w:jc w:val="left"/>
    </w:pPr>
    <w:rPr>
      <w:rFonts w:ascii="Arial" w:hAnsi="Arial"/>
      <w:sz w:val="18"/>
      <w:szCs w:val="18"/>
      <w:lang w:val="el-GR" w:eastAsia="el-GR"/>
    </w:rPr>
  </w:style>
  <w:style w:type="paragraph" w:styleId="51">
    <w:name w:val="index 5"/>
    <w:basedOn w:val="a1"/>
    <w:next w:val="a1"/>
    <w:autoRedefine/>
    <w:uiPriority w:val="99"/>
    <w:unhideWhenUsed/>
    <w:rsid w:val="003F2F13"/>
    <w:pPr>
      <w:suppressAutoHyphens w:val="0"/>
      <w:spacing w:line="240" w:lineRule="auto"/>
      <w:ind w:left="1200" w:hanging="240"/>
      <w:jc w:val="left"/>
    </w:pPr>
    <w:rPr>
      <w:rFonts w:ascii="Arial" w:hAnsi="Arial"/>
      <w:sz w:val="18"/>
      <w:szCs w:val="18"/>
      <w:lang w:val="el-GR" w:eastAsia="el-GR"/>
    </w:rPr>
  </w:style>
  <w:style w:type="paragraph" w:styleId="61">
    <w:name w:val="index 6"/>
    <w:basedOn w:val="a1"/>
    <w:next w:val="a1"/>
    <w:autoRedefine/>
    <w:uiPriority w:val="99"/>
    <w:unhideWhenUsed/>
    <w:rsid w:val="003F2F13"/>
    <w:pPr>
      <w:suppressAutoHyphens w:val="0"/>
      <w:spacing w:line="240" w:lineRule="auto"/>
      <w:ind w:left="1440" w:hanging="240"/>
      <w:jc w:val="left"/>
    </w:pPr>
    <w:rPr>
      <w:rFonts w:ascii="Arial" w:hAnsi="Arial"/>
      <w:sz w:val="18"/>
      <w:szCs w:val="18"/>
      <w:lang w:val="el-GR" w:eastAsia="el-GR"/>
    </w:rPr>
  </w:style>
  <w:style w:type="paragraph" w:styleId="71">
    <w:name w:val="index 7"/>
    <w:basedOn w:val="a1"/>
    <w:next w:val="a1"/>
    <w:autoRedefine/>
    <w:uiPriority w:val="99"/>
    <w:unhideWhenUsed/>
    <w:rsid w:val="003F2F13"/>
    <w:pPr>
      <w:suppressAutoHyphens w:val="0"/>
      <w:spacing w:line="240" w:lineRule="auto"/>
      <w:ind w:left="1680" w:hanging="240"/>
      <w:jc w:val="left"/>
    </w:pPr>
    <w:rPr>
      <w:rFonts w:ascii="Arial" w:hAnsi="Arial"/>
      <w:sz w:val="18"/>
      <w:szCs w:val="18"/>
      <w:lang w:val="el-GR" w:eastAsia="el-GR"/>
    </w:rPr>
  </w:style>
  <w:style w:type="paragraph" w:styleId="82">
    <w:name w:val="index 8"/>
    <w:basedOn w:val="a1"/>
    <w:next w:val="a1"/>
    <w:autoRedefine/>
    <w:uiPriority w:val="99"/>
    <w:unhideWhenUsed/>
    <w:rsid w:val="003F2F13"/>
    <w:pPr>
      <w:suppressAutoHyphens w:val="0"/>
      <w:spacing w:line="240" w:lineRule="auto"/>
      <w:ind w:left="1920" w:hanging="240"/>
      <w:jc w:val="left"/>
    </w:pPr>
    <w:rPr>
      <w:rFonts w:ascii="Arial" w:hAnsi="Arial"/>
      <w:sz w:val="18"/>
      <w:szCs w:val="18"/>
      <w:lang w:val="el-GR" w:eastAsia="el-GR"/>
    </w:rPr>
  </w:style>
  <w:style w:type="paragraph" w:styleId="91">
    <w:name w:val="index 9"/>
    <w:basedOn w:val="a1"/>
    <w:next w:val="a1"/>
    <w:autoRedefine/>
    <w:uiPriority w:val="99"/>
    <w:unhideWhenUsed/>
    <w:rsid w:val="003F2F13"/>
    <w:pPr>
      <w:suppressAutoHyphens w:val="0"/>
      <w:spacing w:line="240" w:lineRule="auto"/>
      <w:ind w:left="2160" w:hanging="240"/>
      <w:jc w:val="left"/>
    </w:pPr>
    <w:rPr>
      <w:rFonts w:ascii="Arial" w:hAnsi="Arial"/>
      <w:sz w:val="18"/>
      <w:szCs w:val="18"/>
      <w:lang w:val="el-GR" w:eastAsia="el-GR"/>
    </w:rPr>
  </w:style>
  <w:style w:type="character" w:customStyle="1" w:styleId="Char10">
    <w:name w:val="Κείμενο υποσημείωσης Char1"/>
    <w:aliases w:val="Schriftart: 9 pt Char1,Schriftart: 10 pt Char1,Schriftart: 8 pt Char1,WB-Fußnotentext Char1,fn Char1,Footnotes Char1,Footnote ak Char1,Footnote text Char1,Point 3 Char Char1,Char Char11"/>
    <w:semiHidden/>
    <w:rsid w:val="003F2F13"/>
    <w:rPr>
      <w:rFonts w:ascii="Arial" w:hAnsi="Arial"/>
    </w:rPr>
  </w:style>
  <w:style w:type="paragraph" w:customStyle="1" w:styleId="27">
    <w:name w:val="Στυλ2"/>
    <w:basedOn w:val="1"/>
    <w:uiPriority w:val="99"/>
    <w:rsid w:val="003F2F13"/>
    <w:pPr>
      <w:numPr>
        <w:numId w:val="0"/>
      </w:numPr>
      <w:shd w:val="clear" w:color="auto" w:fill="632423"/>
      <w:tabs>
        <w:tab w:val="center" w:pos="4153"/>
        <w:tab w:val="right" w:pos="8306"/>
      </w:tabs>
      <w:suppressAutoHyphens w:val="0"/>
      <w:spacing w:line="240" w:lineRule="auto"/>
    </w:pPr>
    <w:rPr>
      <w:rFonts w:cs="Tahoma"/>
      <w:caps w:val="0"/>
      <w:kern w:val="32"/>
      <w:lang w:eastAsia="el-GR"/>
    </w:rPr>
  </w:style>
  <w:style w:type="paragraph" w:customStyle="1" w:styleId="Dapanes">
    <w:name w:val="Dapanes"/>
    <w:basedOn w:val="a1"/>
    <w:uiPriority w:val="99"/>
    <w:rsid w:val="003F2F13"/>
    <w:pPr>
      <w:keepNext/>
      <w:keepLines/>
      <w:widowControl w:val="0"/>
      <w:suppressAutoHyphens w:val="0"/>
      <w:overflowPunct w:val="0"/>
      <w:autoSpaceDE w:val="0"/>
      <w:autoSpaceDN w:val="0"/>
      <w:adjustRightInd w:val="0"/>
      <w:spacing w:line="240" w:lineRule="auto"/>
    </w:pPr>
    <w:rPr>
      <w:rFonts w:ascii="Arial" w:hAnsi="Arial"/>
      <w:b/>
      <w:szCs w:val="20"/>
      <w:lang w:val="el-GR" w:eastAsia="en-US"/>
    </w:rPr>
  </w:style>
  <w:style w:type="paragraph" w:customStyle="1" w:styleId="Normal10">
    <w:name w:val="Normal10"/>
    <w:basedOn w:val="a1"/>
    <w:uiPriority w:val="99"/>
    <w:rsid w:val="003F2F13"/>
    <w:pPr>
      <w:keepLines/>
      <w:widowControl w:val="0"/>
      <w:suppressAutoHyphens w:val="0"/>
      <w:overflowPunct w:val="0"/>
      <w:autoSpaceDE w:val="0"/>
      <w:autoSpaceDN w:val="0"/>
      <w:adjustRightInd w:val="0"/>
      <w:spacing w:line="240" w:lineRule="auto"/>
    </w:pPr>
    <w:rPr>
      <w:rFonts w:ascii="Arial" w:hAnsi="Arial"/>
      <w:szCs w:val="20"/>
      <w:lang w:val="el-GR" w:eastAsia="en-US"/>
    </w:rPr>
  </w:style>
  <w:style w:type="paragraph" w:customStyle="1" w:styleId="Tomeas">
    <w:name w:val="Tomeas"/>
    <w:basedOn w:val="a1"/>
    <w:uiPriority w:val="99"/>
    <w:rsid w:val="003F2F13"/>
    <w:pPr>
      <w:keepNext/>
      <w:keepLines/>
      <w:pageBreakBefore/>
      <w:widowControl w:val="0"/>
      <w:suppressAutoHyphens w:val="0"/>
      <w:overflowPunct w:val="0"/>
      <w:autoSpaceDE w:val="0"/>
      <w:autoSpaceDN w:val="0"/>
      <w:adjustRightInd w:val="0"/>
      <w:spacing w:before="120" w:after="120" w:line="240" w:lineRule="auto"/>
      <w:jc w:val="center"/>
    </w:pPr>
    <w:rPr>
      <w:rFonts w:ascii="Arial" w:eastAsia="MS Mincho" w:hAnsi="Arial"/>
      <w:b/>
      <w:sz w:val="28"/>
      <w:szCs w:val="20"/>
      <w:lang w:val="el-GR" w:eastAsia="el-GR"/>
    </w:rPr>
  </w:style>
  <w:style w:type="numbering" w:customStyle="1" w:styleId="35">
    <w:name w:val="Χωρίς λίστα3"/>
    <w:next w:val="a4"/>
    <w:uiPriority w:val="99"/>
    <w:semiHidden/>
    <w:unhideWhenUsed/>
    <w:rsid w:val="00745177"/>
  </w:style>
  <w:style w:type="paragraph" w:customStyle="1" w:styleId="14">
    <w:name w:val="Βασικό1"/>
    <w:basedOn w:val="a1"/>
    <w:rsid w:val="00745177"/>
    <w:pPr>
      <w:suppressAutoHyphens w:val="0"/>
      <w:spacing w:before="100" w:beforeAutospacing="1" w:after="100" w:afterAutospacing="1" w:line="240" w:lineRule="auto"/>
      <w:jc w:val="left"/>
    </w:pPr>
    <w:rPr>
      <w:rFonts w:ascii="Times New Roman" w:hAnsi="Times New Roman"/>
      <w:sz w:val="24"/>
      <w:lang w:val="el-GR" w:eastAsia="el-GR"/>
    </w:rPr>
  </w:style>
  <w:style w:type="table" w:customStyle="1" w:styleId="36">
    <w:name w:val="Πλέγμα πίνακα3"/>
    <w:basedOn w:val="a3"/>
    <w:next w:val="af2"/>
    <w:rsid w:val="00E25FCD"/>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96093D"/>
    <w:pPr>
      <w:pBdr>
        <w:left w:val="single" w:sz="8" w:space="0" w:color="auto"/>
        <w:bottom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customStyle="1" w:styleId="xl64">
    <w:name w:val="xl64"/>
    <w:basedOn w:val="a1"/>
    <w:rsid w:val="0096093D"/>
    <w:pPr>
      <w:pBdr>
        <w:left w:val="single" w:sz="8" w:space="0" w:color="auto"/>
        <w:bottom w:val="single" w:sz="8" w:space="0" w:color="auto"/>
      </w:pBdr>
      <w:shd w:val="clear" w:color="000000" w:fill="538DD5"/>
      <w:suppressAutoHyphens w:val="0"/>
      <w:spacing w:before="100" w:beforeAutospacing="1" w:after="100" w:afterAutospacing="1" w:line="240" w:lineRule="auto"/>
      <w:jc w:val="center"/>
      <w:textAlignment w:val="center"/>
    </w:pPr>
    <w:rPr>
      <w:rFonts w:ascii="Times New Roman" w:hAnsi="Times New Roman"/>
      <w:b/>
      <w:bCs/>
      <w:color w:val="FFFFFF"/>
      <w:sz w:val="16"/>
      <w:szCs w:val="16"/>
      <w:lang w:val="el-GR" w:eastAsia="el-GR"/>
    </w:rPr>
  </w:style>
  <w:style w:type="paragraph" w:customStyle="1" w:styleId="xl65">
    <w:name w:val="xl65"/>
    <w:basedOn w:val="a1"/>
    <w:rsid w:val="0096093D"/>
    <w:pPr>
      <w:pBdr>
        <w:left w:val="single" w:sz="8" w:space="0" w:color="auto"/>
        <w:bottom w:val="single" w:sz="8" w:space="0" w:color="auto"/>
        <w:right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styleId="afc">
    <w:name w:val="Revision"/>
    <w:hidden/>
    <w:uiPriority w:val="99"/>
    <w:semiHidden/>
    <w:rsid w:val="008C4030"/>
    <w:rPr>
      <w:rFonts w:ascii="Calibri" w:hAnsi="Calibri"/>
      <w:szCs w:val="24"/>
      <w:lang w:val="en-GB" w:eastAsia="ar-SA"/>
    </w:rPr>
  </w:style>
  <w:style w:type="numbering" w:customStyle="1" w:styleId="42">
    <w:name w:val="Χωρίς λίστα4"/>
    <w:next w:val="a4"/>
    <w:uiPriority w:val="99"/>
    <w:semiHidden/>
    <w:unhideWhenUsed/>
    <w:rsid w:val="00FE6D0A"/>
  </w:style>
  <w:style w:type="paragraph" w:customStyle="1" w:styleId="Default">
    <w:name w:val="Default"/>
    <w:rsid w:val="003107AD"/>
    <w:pPr>
      <w:autoSpaceDE w:val="0"/>
      <w:autoSpaceDN w:val="0"/>
      <w:adjustRightInd w:val="0"/>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iPriority="9"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index heading" w:uiPriority="99"/>
    <w:lsdException w:name="caption"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066AD"/>
    <w:pPr>
      <w:suppressAutoHyphens/>
      <w:spacing w:line="360" w:lineRule="auto"/>
      <w:jc w:val="both"/>
    </w:pPr>
    <w:rPr>
      <w:rFonts w:ascii="Calibri" w:hAnsi="Calibri"/>
      <w:szCs w:val="24"/>
      <w:lang w:val="en-GB" w:eastAsia="ar-SA"/>
    </w:rPr>
  </w:style>
  <w:style w:type="paragraph" w:styleId="1">
    <w:name w:val="heading 1"/>
    <w:basedOn w:val="a1"/>
    <w:next w:val="a1"/>
    <w:link w:val="1Char"/>
    <w:qFormat/>
    <w:rsid w:val="00664723"/>
    <w:pPr>
      <w:keepNext/>
      <w:numPr>
        <w:numId w:val="27"/>
      </w:numPr>
      <w:tabs>
        <w:tab w:val="left" w:pos="0"/>
      </w:tabs>
      <w:spacing w:before="360" w:after="120" w:line="360" w:lineRule="atLeast"/>
      <w:ind w:left="431" w:hanging="431"/>
      <w:outlineLvl w:val="0"/>
    </w:pPr>
    <w:rPr>
      <w:b/>
      <w:bCs/>
      <w:caps/>
      <w:kern w:val="24"/>
      <w:sz w:val="24"/>
      <w:lang w:val="el-GR"/>
      <w14:shadow w14:blurRad="50800" w14:dist="38100" w14:dir="2700000" w14:sx="100000" w14:sy="100000" w14:kx="0" w14:ky="0" w14:algn="tl">
        <w14:srgbClr w14:val="000000">
          <w14:alpha w14:val="60000"/>
        </w14:srgbClr>
      </w14:shadow>
    </w:rPr>
  </w:style>
  <w:style w:type="paragraph" w:styleId="20">
    <w:name w:val="heading 2"/>
    <w:basedOn w:val="a1"/>
    <w:next w:val="a1"/>
    <w:link w:val="2Char"/>
    <w:qFormat/>
    <w:rsid w:val="00E33EB4"/>
    <w:pPr>
      <w:keepNext/>
      <w:numPr>
        <w:ilvl w:val="1"/>
        <w:numId w:val="27"/>
      </w:numPr>
      <w:tabs>
        <w:tab w:val="left" w:pos="0"/>
      </w:tabs>
      <w:spacing w:before="240" w:after="120" w:line="280" w:lineRule="atLeast"/>
      <w:jc w:val="left"/>
      <w:outlineLvl w:val="1"/>
    </w:pPr>
    <w:rPr>
      <w:rFonts w:cs="Arial"/>
      <w:b/>
      <w:bCs/>
      <w:sz w:val="24"/>
      <w:szCs w:val="26"/>
      <w:lang w:val="el-GR"/>
    </w:rPr>
  </w:style>
  <w:style w:type="paragraph" w:styleId="3">
    <w:name w:val="heading 3"/>
    <w:basedOn w:val="a1"/>
    <w:next w:val="a1"/>
    <w:link w:val="3Char"/>
    <w:qFormat/>
    <w:rsid w:val="001036A6"/>
    <w:pPr>
      <w:keepNext/>
      <w:numPr>
        <w:ilvl w:val="2"/>
        <w:numId w:val="27"/>
      </w:numPr>
      <w:spacing w:before="240" w:after="60" w:line="280" w:lineRule="atLeast"/>
      <w:outlineLvl w:val="2"/>
    </w:pPr>
    <w:rPr>
      <w:b/>
      <w:bCs/>
      <w:i/>
      <w:sz w:val="22"/>
      <w:szCs w:val="26"/>
      <w:lang w:val="el-GR"/>
    </w:rPr>
  </w:style>
  <w:style w:type="paragraph" w:styleId="4">
    <w:name w:val="heading 4"/>
    <w:basedOn w:val="a1"/>
    <w:next w:val="a1"/>
    <w:link w:val="4Char"/>
    <w:qFormat/>
    <w:rsid w:val="00B470EF"/>
    <w:pPr>
      <w:keepNext/>
      <w:numPr>
        <w:ilvl w:val="3"/>
        <w:numId w:val="27"/>
      </w:numPr>
      <w:spacing w:before="240" w:after="60"/>
      <w:outlineLvl w:val="3"/>
    </w:pPr>
    <w:rPr>
      <w:b/>
      <w:bCs/>
      <w:color w:val="000000"/>
      <w:sz w:val="22"/>
      <w:szCs w:val="22"/>
      <w:lang w:val="el-GR"/>
    </w:rPr>
  </w:style>
  <w:style w:type="paragraph" w:styleId="5">
    <w:name w:val="heading 5"/>
    <w:basedOn w:val="a1"/>
    <w:next w:val="a1"/>
    <w:link w:val="5Char"/>
    <w:qFormat/>
    <w:pPr>
      <w:numPr>
        <w:ilvl w:val="4"/>
        <w:numId w:val="27"/>
      </w:numPr>
      <w:spacing w:before="240" w:after="60"/>
      <w:outlineLvl w:val="4"/>
    </w:pPr>
    <w:rPr>
      <w:b/>
      <w:bCs/>
      <w:i/>
      <w:iCs/>
      <w:sz w:val="26"/>
      <w:szCs w:val="26"/>
    </w:rPr>
  </w:style>
  <w:style w:type="paragraph" w:styleId="6">
    <w:name w:val="heading 6"/>
    <w:basedOn w:val="a1"/>
    <w:next w:val="a1"/>
    <w:link w:val="6Char"/>
    <w:uiPriority w:val="9"/>
    <w:qFormat/>
    <w:pPr>
      <w:numPr>
        <w:ilvl w:val="5"/>
        <w:numId w:val="27"/>
      </w:numPr>
      <w:spacing w:before="240" w:after="60"/>
      <w:outlineLvl w:val="5"/>
    </w:pPr>
    <w:rPr>
      <w:b/>
      <w:bCs/>
      <w:sz w:val="22"/>
      <w:szCs w:val="22"/>
    </w:rPr>
  </w:style>
  <w:style w:type="paragraph" w:styleId="7">
    <w:name w:val="heading 7"/>
    <w:basedOn w:val="a1"/>
    <w:next w:val="a1"/>
    <w:link w:val="7Char"/>
    <w:qFormat/>
    <w:pPr>
      <w:numPr>
        <w:ilvl w:val="6"/>
        <w:numId w:val="27"/>
      </w:numPr>
      <w:spacing w:before="240" w:after="60"/>
      <w:outlineLvl w:val="6"/>
    </w:pPr>
  </w:style>
  <w:style w:type="paragraph" w:styleId="8">
    <w:name w:val="heading 8"/>
    <w:basedOn w:val="a1"/>
    <w:next w:val="a1"/>
    <w:link w:val="8Char"/>
    <w:qFormat/>
    <w:pPr>
      <w:numPr>
        <w:ilvl w:val="7"/>
        <w:numId w:val="27"/>
      </w:numPr>
      <w:spacing w:before="240" w:after="60"/>
      <w:outlineLvl w:val="7"/>
    </w:pPr>
    <w:rPr>
      <w:i/>
      <w:iCs/>
    </w:rPr>
  </w:style>
  <w:style w:type="paragraph" w:styleId="9">
    <w:name w:val="heading 9"/>
    <w:basedOn w:val="a1"/>
    <w:next w:val="a1"/>
    <w:link w:val="9Char"/>
    <w:qFormat/>
    <w:pPr>
      <w:numPr>
        <w:ilvl w:val="8"/>
        <w:numId w:val="27"/>
      </w:numPr>
      <w:spacing w:before="240" w:after="60"/>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Pr>
      <w:rFonts w:ascii="Symbol" w:hAnsi="Symbol"/>
    </w:rPr>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Wingdings" w:hAnsi="Wingdings"/>
    </w:rPr>
  </w:style>
  <w:style w:type="character" w:customStyle="1" w:styleId="WW8Num6z3">
    <w:name w:val="WW8Num6z3"/>
    <w:rPr>
      <w:rFonts w:ascii="Symbol" w:hAnsi="Symbol"/>
    </w:rPr>
  </w:style>
  <w:style w:type="character" w:customStyle="1" w:styleId="WW8Num6z4">
    <w:name w:val="WW8Num6z4"/>
    <w:rPr>
      <w:rFonts w:ascii="Courier New" w:hAnsi="Courier New"/>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b w:val="0"/>
      <w:i w:val="0"/>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8z1">
    <w:name w:val="WW8Num28z1"/>
    <w:rPr>
      <w:rFonts w:ascii="Symbol" w:hAnsi="Symbol"/>
    </w:rPr>
  </w:style>
  <w:style w:type="character" w:customStyle="1" w:styleId="WW8Num29z0">
    <w:name w:val="WW8Num29z0"/>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Symbol" w:hAnsi="Symbol"/>
    </w:rPr>
  </w:style>
  <w:style w:type="character" w:customStyle="1" w:styleId="WW8Num33z0">
    <w:name w:val="WW8Num33z0"/>
    <w:rPr>
      <w:b w:val="0"/>
      <w:i w:val="0"/>
    </w:rPr>
  </w:style>
  <w:style w:type="character" w:customStyle="1" w:styleId="WW8Num34z0">
    <w:name w:val="WW8Num34z0"/>
    <w:rPr>
      <w:rFonts w:ascii="Wingdings" w:hAnsi="Wingdings"/>
      <w:sz w:val="12"/>
    </w:rPr>
  </w:style>
  <w:style w:type="character" w:customStyle="1" w:styleId="WW8Num35z0">
    <w:name w:val="WW8Num35z0"/>
    <w:rPr>
      <w:rFonts w:ascii="Symbol" w:hAnsi="Symbol"/>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6z0">
    <w:name w:val="WW8Num36z0"/>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2z0">
    <w:name w:val="WW8Num42z0"/>
    <w:rPr>
      <w:rFonts w:ascii="Symbol" w:hAnsi="Symbol"/>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5z0">
    <w:name w:val="WW8Num45z0"/>
    <w:rPr>
      <w:rFonts w:ascii="Symbol" w:hAnsi="Symbol"/>
    </w:rPr>
  </w:style>
  <w:style w:type="character" w:customStyle="1" w:styleId="WW8Num45z1">
    <w:name w:val="WW8Num45z1"/>
    <w:rPr>
      <w:rFonts w:ascii="Courier New" w:hAnsi="Courier New"/>
    </w:rPr>
  </w:style>
  <w:style w:type="character" w:customStyle="1" w:styleId="WW8Num45z2">
    <w:name w:val="WW8Num45z2"/>
    <w:rPr>
      <w:rFonts w:ascii="Wingdings" w:hAnsi="Wingdings"/>
    </w:rPr>
  </w:style>
  <w:style w:type="character" w:customStyle="1" w:styleId="WW8Num46z0">
    <w:name w:val="WW8Num46z0"/>
    <w:rPr>
      <w:rFonts w:ascii="Symbol" w:hAnsi="Symbol"/>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9z0">
    <w:name w:val="WW8Num49z0"/>
    <w:rPr>
      <w:rFonts w:ascii="Symbol" w:hAnsi="Symbol"/>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3z0">
    <w:name w:val="WW8Num53z0"/>
    <w:rPr>
      <w:rFonts w:ascii="Symbol" w:hAnsi="Symbol"/>
    </w:rPr>
  </w:style>
  <w:style w:type="character" w:customStyle="1" w:styleId="WW8Num53z1">
    <w:name w:val="WW8Num53z1"/>
    <w:rPr>
      <w:rFonts w:ascii="Monotype Sorts" w:eastAsia="Times New Roman" w:hAnsi="Monotype Sorts" w:cs="Times New Roman"/>
      <w:b/>
    </w:rPr>
  </w:style>
  <w:style w:type="character" w:customStyle="1" w:styleId="WW8Num53z2">
    <w:name w:val="WW8Num53z2"/>
    <w:rPr>
      <w:rFonts w:ascii="Wingdings" w:hAnsi="Wingdings"/>
    </w:rPr>
  </w:style>
  <w:style w:type="character" w:customStyle="1" w:styleId="WW8Num53z4">
    <w:name w:val="WW8Num53z4"/>
    <w:rPr>
      <w:rFonts w:ascii="Courier New" w:hAnsi="Courier New"/>
    </w:rPr>
  </w:style>
  <w:style w:type="character" w:customStyle="1" w:styleId="WW8Num54z0">
    <w:name w:val="WW8Num54z0"/>
    <w:rPr>
      <w:rFonts w:ascii="Symbol" w:hAnsi="Symbol"/>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6z0">
    <w:name w:val="WW8Num56z0"/>
    <w:rPr>
      <w:rFonts w:ascii="Wingdings" w:hAnsi="Wingdings"/>
      <w:sz w:val="20"/>
    </w:rPr>
  </w:style>
  <w:style w:type="character" w:customStyle="1" w:styleId="WW8Num57z0">
    <w:name w:val="WW8Num57z0"/>
    <w:rPr>
      <w:rFonts w:ascii="Symbol" w:hAnsi="Symbol"/>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9z0">
    <w:name w:val="WW8Num59z0"/>
    <w:rPr>
      <w:rFonts w:ascii="Symbol" w:hAnsi="Symbol"/>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61z0">
    <w:name w:val="WW8Num61z0"/>
    <w:rPr>
      <w:rFonts w:ascii="Symbol" w:hAnsi="Symbol"/>
    </w:rPr>
  </w:style>
  <w:style w:type="character" w:customStyle="1" w:styleId="WW8Num61z1">
    <w:name w:val="WW8Num61z1"/>
    <w:rPr>
      <w:rFonts w:ascii="Courier New" w:hAnsi="Courier New"/>
    </w:rPr>
  </w:style>
  <w:style w:type="character" w:customStyle="1" w:styleId="WW8Num61z2">
    <w:name w:val="WW8Num61z2"/>
    <w:rPr>
      <w:rFonts w:ascii="Wingdings" w:hAnsi="Wingdings"/>
    </w:rPr>
  </w:style>
  <w:style w:type="character" w:customStyle="1" w:styleId="WW8Num62z0">
    <w:name w:val="WW8Num62z0"/>
    <w:rPr>
      <w:rFonts w:ascii="Symbol" w:hAnsi="Symbol"/>
    </w:rPr>
  </w:style>
  <w:style w:type="character" w:customStyle="1" w:styleId="WW8Num62z1">
    <w:name w:val="WW8Num62z1"/>
    <w:rPr>
      <w:rFonts w:ascii="Courier New" w:hAnsi="Courier New"/>
    </w:rPr>
  </w:style>
  <w:style w:type="character" w:customStyle="1" w:styleId="WW8Num62z2">
    <w:name w:val="WW8Num62z2"/>
    <w:rPr>
      <w:rFonts w:ascii="Wingdings" w:hAnsi="Wingdings"/>
    </w:rPr>
  </w:style>
  <w:style w:type="character" w:customStyle="1" w:styleId="WW8Num63z0">
    <w:name w:val="WW8Num63z0"/>
    <w:rPr>
      <w:rFonts w:ascii="Symbol" w:hAnsi="Symbol"/>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4z0">
    <w:name w:val="WW8Num64z0"/>
    <w:rPr>
      <w:rFonts w:ascii="Symbol" w:hAnsi="Symbol"/>
    </w:rPr>
  </w:style>
  <w:style w:type="character" w:customStyle="1" w:styleId="WW8Num64z1">
    <w:name w:val="WW8Num64z1"/>
    <w:rPr>
      <w:rFonts w:ascii="Courier New" w:hAnsi="Courier New"/>
    </w:rPr>
  </w:style>
  <w:style w:type="character" w:customStyle="1" w:styleId="WW8Num64z2">
    <w:name w:val="WW8Num64z2"/>
    <w:rPr>
      <w:rFonts w:ascii="Wingdings" w:hAnsi="Wingdings"/>
    </w:rPr>
  </w:style>
  <w:style w:type="character" w:customStyle="1" w:styleId="WW8Num65z0">
    <w:name w:val="WW8Num65z0"/>
    <w:rPr>
      <w:rFonts w:ascii="Symbol" w:hAnsi="Symbol"/>
      <w:color w:val="auto"/>
    </w:rPr>
  </w:style>
  <w:style w:type="character" w:customStyle="1" w:styleId="WW8Num65z1">
    <w:name w:val="WW8Num65z1"/>
    <w:rPr>
      <w:rFonts w:ascii="Symbol" w:hAnsi="Symbol"/>
    </w:rPr>
  </w:style>
  <w:style w:type="character" w:customStyle="1" w:styleId="WW8Num65z2">
    <w:name w:val="WW8Num65z2"/>
    <w:rPr>
      <w:rFonts w:ascii="Wingdings" w:hAnsi="Wingdings"/>
    </w:rPr>
  </w:style>
  <w:style w:type="character" w:customStyle="1" w:styleId="WW8Num65z4">
    <w:name w:val="WW8Num65z4"/>
    <w:rPr>
      <w:rFonts w:ascii="Courier New" w:hAnsi="Courier New"/>
    </w:rPr>
  </w:style>
  <w:style w:type="character" w:customStyle="1" w:styleId="WW8Num66z0">
    <w:name w:val="WW8Num66z0"/>
    <w:rPr>
      <w:rFonts w:ascii="Symbol" w:hAnsi="Symbol"/>
    </w:rPr>
  </w:style>
  <w:style w:type="character" w:customStyle="1" w:styleId="WW8Num66z1">
    <w:name w:val="WW8Num66z1"/>
    <w:rPr>
      <w:rFonts w:ascii="Courier New" w:hAnsi="Courier New"/>
    </w:rPr>
  </w:style>
  <w:style w:type="character" w:customStyle="1" w:styleId="WW8Num66z2">
    <w:name w:val="WW8Num66z2"/>
    <w:rPr>
      <w:rFonts w:ascii="Wingdings" w:hAnsi="Wingdings"/>
    </w:rPr>
  </w:style>
  <w:style w:type="character" w:customStyle="1" w:styleId="WW8Num68z0">
    <w:name w:val="WW8Num68z0"/>
    <w:rPr>
      <w:rFonts w:ascii="Symbol" w:hAnsi="Symbol"/>
    </w:rPr>
  </w:style>
  <w:style w:type="character" w:customStyle="1" w:styleId="WW8Num68z1">
    <w:name w:val="WW8Num68z1"/>
    <w:rPr>
      <w:rFonts w:ascii="Courier New" w:hAnsi="Courier New"/>
    </w:rPr>
  </w:style>
  <w:style w:type="character" w:customStyle="1" w:styleId="WW8Num68z2">
    <w:name w:val="WW8Num68z2"/>
    <w:rPr>
      <w:rFonts w:ascii="Wingdings" w:hAnsi="Wingdings"/>
    </w:rPr>
  </w:style>
  <w:style w:type="character" w:customStyle="1" w:styleId="WW8Num69z0">
    <w:name w:val="WW8Num69z0"/>
    <w:rPr>
      <w:rFonts w:ascii="Times New Roman" w:hAnsi="Times New Roman"/>
      <w:b/>
      <w:i w:val="0"/>
      <w:sz w:val="22"/>
    </w:rPr>
  </w:style>
  <w:style w:type="character" w:customStyle="1" w:styleId="WW8Num70z0">
    <w:name w:val="WW8Num70z0"/>
    <w:rPr>
      <w:rFonts w:ascii="Symbol" w:hAnsi="Symbol"/>
    </w:rPr>
  </w:style>
  <w:style w:type="character" w:customStyle="1" w:styleId="WW8Num70z1">
    <w:name w:val="WW8Num70z1"/>
    <w:rPr>
      <w:rFonts w:ascii="Courier New" w:hAnsi="Courier New"/>
    </w:rPr>
  </w:style>
  <w:style w:type="character" w:customStyle="1" w:styleId="WW8Num70z2">
    <w:name w:val="WW8Num70z2"/>
    <w:rPr>
      <w:rFonts w:ascii="Wingdings" w:hAnsi="Wingdings"/>
    </w:rPr>
  </w:style>
  <w:style w:type="character" w:customStyle="1" w:styleId="WW8Num72z0">
    <w:name w:val="WW8Num72z0"/>
    <w:rPr>
      <w:rFonts w:ascii="Symbol" w:hAnsi="Symbol"/>
      <w:color w:val="auto"/>
    </w:rPr>
  </w:style>
  <w:style w:type="character" w:customStyle="1" w:styleId="WW8Num72z1">
    <w:name w:val="WW8Num72z1"/>
    <w:rPr>
      <w:rFonts w:ascii="Courier New" w:hAnsi="Courier New"/>
    </w:rPr>
  </w:style>
  <w:style w:type="character" w:customStyle="1" w:styleId="WW8Num72z2">
    <w:name w:val="WW8Num72z2"/>
    <w:rPr>
      <w:rFonts w:ascii="Wingdings" w:hAnsi="Wingdings"/>
    </w:rPr>
  </w:style>
  <w:style w:type="character" w:customStyle="1" w:styleId="WW8Num72z3">
    <w:name w:val="WW8Num72z3"/>
    <w:rPr>
      <w:rFonts w:ascii="Symbol" w:hAnsi="Symbol"/>
    </w:rPr>
  </w:style>
  <w:style w:type="character" w:customStyle="1" w:styleId="WW8Num74z0">
    <w:name w:val="WW8Num74z0"/>
    <w:rPr>
      <w:rFonts w:ascii="Symbol" w:hAnsi="Symbol"/>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5z0">
    <w:name w:val="WW8Num75z0"/>
    <w:rPr>
      <w:rFonts w:ascii="Symbol" w:hAnsi="Symbol"/>
    </w:rPr>
  </w:style>
  <w:style w:type="character" w:customStyle="1" w:styleId="WW8Num75z1">
    <w:name w:val="WW8Num75z1"/>
    <w:rPr>
      <w:rFonts w:ascii="Courier New" w:hAnsi="Courier New"/>
    </w:rPr>
  </w:style>
  <w:style w:type="character" w:customStyle="1" w:styleId="WW8Num75z2">
    <w:name w:val="WW8Num75z2"/>
    <w:rPr>
      <w:rFonts w:ascii="Wingdings" w:hAnsi="Wingdings"/>
    </w:rPr>
  </w:style>
  <w:style w:type="character" w:customStyle="1" w:styleId="WW8Num77z0">
    <w:name w:val="WW8Num77z0"/>
    <w:rPr>
      <w:rFonts w:ascii="Symbol" w:hAnsi="Symbol"/>
    </w:rPr>
  </w:style>
  <w:style w:type="character" w:customStyle="1" w:styleId="WW8Num77z1">
    <w:name w:val="WW8Num77z1"/>
    <w:rPr>
      <w:rFonts w:ascii="Courier New" w:hAnsi="Courier New"/>
    </w:rPr>
  </w:style>
  <w:style w:type="character" w:customStyle="1" w:styleId="WW8Num77z2">
    <w:name w:val="WW8Num77z2"/>
    <w:rPr>
      <w:rFonts w:ascii="Wingdings" w:hAnsi="Wingdings"/>
    </w:rPr>
  </w:style>
  <w:style w:type="character" w:customStyle="1" w:styleId="WW8Num79z0">
    <w:name w:val="WW8Num79z0"/>
    <w:rPr>
      <w:rFonts w:ascii="Wingdings" w:hAnsi="Wingdings"/>
      <w:sz w:val="20"/>
    </w:rPr>
  </w:style>
  <w:style w:type="character" w:customStyle="1" w:styleId="WW8Num79z1">
    <w:name w:val="WW8Num79z1"/>
    <w:rPr>
      <w:b w:val="0"/>
      <w:i w:val="0"/>
      <w:sz w:val="20"/>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79z4">
    <w:name w:val="WW8Num79z4"/>
    <w:rPr>
      <w:rFonts w:ascii="Courier New" w:hAnsi="Courier New"/>
    </w:rPr>
  </w:style>
  <w:style w:type="character" w:customStyle="1" w:styleId="WW8Num80z0">
    <w:name w:val="WW8Num80z0"/>
    <w:rPr>
      <w:rFonts w:ascii="Symbol" w:hAnsi="Symbol"/>
    </w:rPr>
  </w:style>
  <w:style w:type="character" w:customStyle="1" w:styleId="WW8Num80z1">
    <w:name w:val="WW8Num80z1"/>
    <w:rPr>
      <w:rFonts w:ascii="Courier New" w:hAnsi="Courier New" w:cs="Courier New"/>
    </w:rPr>
  </w:style>
  <w:style w:type="character" w:customStyle="1" w:styleId="WW8Num80z2">
    <w:name w:val="WW8Num80z2"/>
    <w:rPr>
      <w:rFonts w:ascii="Wingdings" w:hAnsi="Wingdings" w:cs="Times New Roman"/>
    </w:rPr>
  </w:style>
  <w:style w:type="character" w:customStyle="1" w:styleId="WW8Num80z3">
    <w:name w:val="WW8Num80z3"/>
    <w:rPr>
      <w:rFonts w:ascii="Symbol" w:hAnsi="Symbol" w:cs="Times New Roman"/>
    </w:rPr>
  </w:style>
  <w:style w:type="character" w:customStyle="1" w:styleId="WW8Num81z0">
    <w:name w:val="WW8Num81z0"/>
    <w:rPr>
      <w:rFonts w:ascii="Symbol" w:hAnsi="Symbol"/>
    </w:rPr>
  </w:style>
  <w:style w:type="character" w:customStyle="1" w:styleId="WW8Num82z0">
    <w:name w:val="WW8Num82z0"/>
    <w:rPr>
      <w:rFonts w:ascii="Symbol" w:hAnsi="Symbol"/>
    </w:rPr>
  </w:style>
  <w:style w:type="character" w:customStyle="1" w:styleId="WW8Num82z1">
    <w:name w:val="WW8Num82z1"/>
    <w:rPr>
      <w:rFonts w:ascii="Courier New" w:hAnsi="Courier New"/>
    </w:rPr>
  </w:style>
  <w:style w:type="character" w:customStyle="1" w:styleId="WW8Num82z2">
    <w:name w:val="WW8Num82z2"/>
    <w:rPr>
      <w:rFonts w:ascii="Wingdings" w:hAnsi="Wingdings"/>
    </w:rPr>
  </w:style>
  <w:style w:type="character" w:customStyle="1" w:styleId="WW8Num84z0">
    <w:name w:val="WW8Num84z0"/>
    <w:rPr>
      <w:rFonts w:ascii="Symbol" w:hAnsi="Symbol"/>
    </w:rPr>
  </w:style>
  <w:style w:type="character" w:customStyle="1" w:styleId="WW8Num84z1">
    <w:name w:val="WW8Num84z1"/>
    <w:rPr>
      <w:rFonts w:ascii="Times New Roman" w:eastAsia="Times New Roman" w:hAnsi="Times New Roman" w:cs="Times New Roman"/>
      <w:b w:val="0"/>
    </w:rPr>
  </w:style>
  <w:style w:type="character" w:customStyle="1" w:styleId="WW8Num84z2">
    <w:name w:val="WW8Num84z2"/>
    <w:rPr>
      <w:rFonts w:ascii="Wingdings" w:hAnsi="Wingdings"/>
    </w:rPr>
  </w:style>
  <w:style w:type="character" w:customStyle="1" w:styleId="WW8Num84z4">
    <w:name w:val="WW8Num84z4"/>
    <w:rPr>
      <w:rFonts w:ascii="Courier New" w:hAnsi="Courier New"/>
    </w:rPr>
  </w:style>
  <w:style w:type="character" w:customStyle="1" w:styleId="WW8Num85z0">
    <w:name w:val="WW8Num85z0"/>
    <w:rPr>
      <w:rFonts w:ascii="Symbol" w:hAnsi="Symbol"/>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cs="Times New Roman"/>
    </w:rPr>
  </w:style>
  <w:style w:type="character" w:customStyle="1" w:styleId="WW8Num85z3">
    <w:name w:val="WW8Num85z3"/>
    <w:rPr>
      <w:rFonts w:ascii="Symbol" w:hAnsi="Symbol" w:cs="Times New Roman"/>
    </w:rPr>
  </w:style>
  <w:style w:type="character" w:customStyle="1" w:styleId="WW8Num86z0">
    <w:name w:val="WW8Num86z0"/>
    <w:rPr>
      <w:rFonts w:ascii="Symbol" w:hAnsi="Symbol"/>
    </w:rPr>
  </w:style>
  <w:style w:type="character" w:customStyle="1" w:styleId="WW8Num86z1">
    <w:name w:val="WW8Num86z1"/>
    <w:rPr>
      <w:rFonts w:ascii="Courier New" w:hAnsi="Courier New"/>
    </w:rPr>
  </w:style>
  <w:style w:type="character" w:customStyle="1" w:styleId="WW8Num86z2">
    <w:name w:val="WW8Num86z2"/>
    <w:rPr>
      <w:rFonts w:ascii="Wingdings" w:hAnsi="Wingdings"/>
    </w:rPr>
  </w:style>
  <w:style w:type="character" w:customStyle="1" w:styleId="WW8Num87z0">
    <w:name w:val="WW8Num87z0"/>
    <w:rPr>
      <w:b w:val="0"/>
      <w:i w:val="0"/>
    </w:rPr>
  </w:style>
  <w:style w:type="character" w:customStyle="1" w:styleId="WW8Num87z1">
    <w:name w:val="WW8Num87z1"/>
    <w:rPr>
      <w:rFonts w:ascii="Courier New" w:hAnsi="Courier New" w:cs="Wingdings"/>
    </w:rPr>
  </w:style>
  <w:style w:type="character" w:customStyle="1" w:styleId="WW8Num87z2">
    <w:name w:val="WW8Num87z2"/>
    <w:rPr>
      <w:rFonts w:ascii="Wingdings" w:hAnsi="Wingdings" w:cs="Times New Roman"/>
    </w:rPr>
  </w:style>
  <w:style w:type="character" w:customStyle="1" w:styleId="WW8Num87z3">
    <w:name w:val="WW8Num87z3"/>
    <w:rPr>
      <w:rFonts w:ascii="Symbol" w:hAnsi="Symbol" w:cs="Times New Roman"/>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rFonts w:ascii="Symbol" w:hAnsi="Symbol"/>
    </w:rPr>
  </w:style>
  <w:style w:type="character" w:customStyle="1" w:styleId="WW8Num89z1">
    <w:name w:val="WW8Num89z1"/>
    <w:rPr>
      <w:rFonts w:ascii="Courier New" w:hAnsi="Courier New"/>
    </w:rPr>
  </w:style>
  <w:style w:type="character" w:customStyle="1" w:styleId="WW8Num89z2">
    <w:name w:val="WW8Num89z2"/>
    <w:rPr>
      <w:rFonts w:ascii="Wingdings" w:hAnsi="Wingdings"/>
    </w:rPr>
  </w:style>
  <w:style w:type="character" w:customStyle="1" w:styleId="WW8Num90z0">
    <w:name w:val="WW8Num90z0"/>
    <w:rPr>
      <w:rFonts w:ascii="Symbol" w:hAnsi="Symbol"/>
    </w:rPr>
  </w:style>
  <w:style w:type="character" w:customStyle="1" w:styleId="WW8Num90z1">
    <w:name w:val="WW8Num90z1"/>
    <w:rPr>
      <w:rFonts w:ascii="Courier New" w:hAnsi="Courier New"/>
    </w:rPr>
  </w:style>
  <w:style w:type="character" w:customStyle="1" w:styleId="WW8Num90z2">
    <w:name w:val="WW8Num90z2"/>
    <w:rPr>
      <w:rFonts w:ascii="Wingdings" w:hAnsi="Wingdings"/>
    </w:rPr>
  </w:style>
  <w:style w:type="character" w:customStyle="1" w:styleId="WW8Num91z0">
    <w:name w:val="WW8Num91z0"/>
    <w:rPr>
      <w:rFonts w:ascii="Wingdings" w:hAnsi="Wingdings"/>
      <w:sz w:val="24"/>
    </w:rPr>
  </w:style>
  <w:style w:type="character" w:customStyle="1" w:styleId="WW8Num91z1">
    <w:name w:val="WW8Num91z1"/>
    <w:rPr>
      <w:rFonts w:ascii="Courier New" w:hAnsi="Courier New"/>
    </w:rPr>
  </w:style>
  <w:style w:type="character" w:customStyle="1" w:styleId="WW8Num91z2">
    <w:name w:val="WW8Num91z2"/>
    <w:rPr>
      <w:rFonts w:ascii="Wingdings" w:hAnsi="Wingdings"/>
    </w:rPr>
  </w:style>
  <w:style w:type="character" w:customStyle="1" w:styleId="WW8Num91z3">
    <w:name w:val="WW8Num91z3"/>
    <w:rPr>
      <w:rFonts w:ascii="Symbol" w:hAnsi="Symbol"/>
    </w:rPr>
  </w:style>
  <w:style w:type="character" w:customStyle="1" w:styleId="WW8Num92z0">
    <w:name w:val="WW8Num92z0"/>
    <w:rPr>
      <w:rFonts w:ascii="Symbol" w:hAnsi="Symbol"/>
    </w:rPr>
  </w:style>
  <w:style w:type="character" w:customStyle="1" w:styleId="WW8Num92z1">
    <w:name w:val="WW8Num92z1"/>
    <w:rPr>
      <w:rFonts w:ascii="Courier New" w:hAnsi="Courier New"/>
    </w:rPr>
  </w:style>
  <w:style w:type="character" w:customStyle="1" w:styleId="WW8Num92z2">
    <w:name w:val="WW8Num92z2"/>
    <w:rPr>
      <w:rFonts w:ascii="Wingdings" w:hAnsi="Wingdings"/>
    </w:rPr>
  </w:style>
  <w:style w:type="character" w:customStyle="1" w:styleId="WW8Num93z0">
    <w:name w:val="WW8Num93z0"/>
    <w:rPr>
      <w:rFonts w:ascii="Symbol" w:hAnsi="Symbol"/>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4z0">
    <w:name w:val="WW8Num94z0"/>
    <w:rPr>
      <w:rFonts w:ascii="Symbol" w:hAnsi="Symbol"/>
    </w:rPr>
  </w:style>
  <w:style w:type="character" w:customStyle="1" w:styleId="WW8Num94z1">
    <w:name w:val="WW8Num94z1"/>
    <w:rPr>
      <w:rFonts w:ascii="Courier New" w:hAnsi="Courier New"/>
    </w:rPr>
  </w:style>
  <w:style w:type="character" w:customStyle="1" w:styleId="WW8Num94z2">
    <w:name w:val="WW8Num94z2"/>
    <w:rPr>
      <w:rFonts w:ascii="Wingdings" w:hAnsi="Wingdings"/>
    </w:rPr>
  </w:style>
  <w:style w:type="character" w:customStyle="1" w:styleId="WW8Num95z0">
    <w:name w:val="WW8Num95z0"/>
    <w:rPr>
      <w:rFonts w:ascii="Symbol" w:hAnsi="Symbol"/>
    </w:rPr>
  </w:style>
  <w:style w:type="character" w:customStyle="1" w:styleId="WW8Num95z1">
    <w:name w:val="WW8Num95z1"/>
    <w:rPr>
      <w:rFonts w:ascii="Courier New" w:hAnsi="Courier New"/>
    </w:rPr>
  </w:style>
  <w:style w:type="character" w:customStyle="1" w:styleId="WW8Num95z2">
    <w:name w:val="WW8Num95z2"/>
    <w:rPr>
      <w:rFonts w:ascii="Wingdings" w:hAnsi="Wingdings"/>
    </w:rPr>
  </w:style>
  <w:style w:type="character" w:customStyle="1" w:styleId="WW8Num99z0">
    <w:name w:val="WW8Num99z0"/>
    <w:rPr>
      <w:rFonts w:ascii="Wingdings" w:hAnsi="Wingdings"/>
      <w:sz w:val="24"/>
    </w:rPr>
  </w:style>
  <w:style w:type="character" w:customStyle="1" w:styleId="WW8Num99z1">
    <w:name w:val="WW8Num99z1"/>
    <w:rPr>
      <w:rFonts w:ascii="Courier New" w:hAnsi="Courier New"/>
    </w:rPr>
  </w:style>
  <w:style w:type="character" w:customStyle="1" w:styleId="WW8Num99z2">
    <w:name w:val="WW8Num99z2"/>
    <w:rPr>
      <w:rFonts w:ascii="Wingdings" w:hAnsi="Wingdings"/>
    </w:rPr>
  </w:style>
  <w:style w:type="character" w:customStyle="1" w:styleId="WW8Num99z3">
    <w:name w:val="WW8Num99z3"/>
    <w:rPr>
      <w:rFonts w:ascii="Symbol" w:hAnsi="Symbol"/>
    </w:rPr>
  </w:style>
  <w:style w:type="character" w:customStyle="1" w:styleId="WW8Num100z0">
    <w:name w:val="WW8Num100z0"/>
    <w:rPr>
      <w:rFonts w:ascii="Symbol" w:hAnsi="Symbol"/>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1z0">
    <w:name w:val="WW8Num101z0"/>
    <w:rPr>
      <w:rFonts w:ascii="Symbol" w:hAnsi="Symbol"/>
    </w:rPr>
  </w:style>
  <w:style w:type="character" w:customStyle="1" w:styleId="WW8Num101z1">
    <w:name w:val="WW8Num101z1"/>
    <w:rPr>
      <w:rFonts w:ascii="Courier New" w:hAnsi="Courier New"/>
    </w:rPr>
  </w:style>
  <w:style w:type="character" w:customStyle="1" w:styleId="WW8Num101z2">
    <w:name w:val="WW8Num101z2"/>
    <w:rPr>
      <w:rFonts w:ascii="Wingdings" w:hAnsi="Wingdings"/>
    </w:rPr>
  </w:style>
  <w:style w:type="character" w:customStyle="1" w:styleId="WW8Num102z0">
    <w:name w:val="WW8Num102z0"/>
    <w:rPr>
      <w:rFonts w:ascii="Symbol" w:hAnsi="Symbol"/>
    </w:rPr>
  </w:style>
  <w:style w:type="character" w:customStyle="1" w:styleId="WW8Num103z0">
    <w:name w:val="WW8Num103z0"/>
    <w:rPr>
      <w:rFonts w:ascii="Symbol" w:hAnsi="Symbol"/>
    </w:rPr>
  </w:style>
  <w:style w:type="character" w:customStyle="1" w:styleId="WW8Num103z1">
    <w:name w:val="WW8Num103z1"/>
    <w:rPr>
      <w:rFonts w:ascii="Courier New" w:hAnsi="Courier New"/>
    </w:rPr>
  </w:style>
  <w:style w:type="character" w:customStyle="1" w:styleId="WW8Num103z2">
    <w:name w:val="WW8Num103z2"/>
    <w:rPr>
      <w:rFonts w:ascii="Wingdings" w:hAnsi="Wingdings"/>
    </w:rPr>
  </w:style>
  <w:style w:type="character" w:customStyle="1" w:styleId="WW8Num104z0">
    <w:name w:val="WW8Num104z0"/>
    <w:rPr>
      <w:rFonts w:ascii="Symbol" w:hAnsi="Symbol"/>
    </w:rPr>
  </w:style>
  <w:style w:type="character" w:customStyle="1" w:styleId="WW8Num104z1">
    <w:name w:val="WW8Num104z1"/>
    <w:rPr>
      <w:rFonts w:ascii="Courier New" w:hAnsi="Courier New"/>
    </w:rPr>
  </w:style>
  <w:style w:type="character" w:customStyle="1" w:styleId="WW8Num104z2">
    <w:name w:val="WW8Num104z2"/>
    <w:rPr>
      <w:rFonts w:ascii="Wingdings" w:hAnsi="Wingdings"/>
    </w:rPr>
  </w:style>
  <w:style w:type="character" w:customStyle="1" w:styleId="WW8Num105z0">
    <w:name w:val="WW8Num105z0"/>
    <w:rPr>
      <w:rFonts w:ascii="Symbol" w:hAnsi="Symbol"/>
    </w:rPr>
  </w:style>
  <w:style w:type="character" w:customStyle="1" w:styleId="WW8Num105z1">
    <w:name w:val="WW8Num105z1"/>
    <w:rPr>
      <w:rFonts w:ascii="Courier New" w:hAnsi="Courier New"/>
    </w:rPr>
  </w:style>
  <w:style w:type="character" w:customStyle="1" w:styleId="WW8Num105z2">
    <w:name w:val="WW8Num105z2"/>
    <w:rPr>
      <w:rFonts w:ascii="Wingdings" w:hAnsi="Wingdings"/>
    </w:rPr>
  </w:style>
  <w:style w:type="character" w:customStyle="1" w:styleId="WW8Num106z0">
    <w:name w:val="WW8Num106z0"/>
    <w:rPr>
      <w:rFonts w:ascii="Symbol" w:hAnsi="Symbol"/>
    </w:rPr>
  </w:style>
  <w:style w:type="character" w:customStyle="1" w:styleId="WW8Num106z1">
    <w:name w:val="WW8Num106z1"/>
    <w:rPr>
      <w:rFonts w:ascii="Courier New" w:hAnsi="Courier New"/>
    </w:rPr>
  </w:style>
  <w:style w:type="character" w:customStyle="1" w:styleId="WW8Num106z2">
    <w:name w:val="WW8Num106z2"/>
    <w:rPr>
      <w:rFonts w:ascii="Wingdings" w:hAnsi="Wingdings"/>
    </w:rPr>
  </w:style>
  <w:style w:type="character" w:customStyle="1" w:styleId="WW8Num107z1">
    <w:name w:val="WW8Num107z1"/>
    <w:rPr>
      <w:rFonts w:ascii="Symbol" w:hAnsi="Symbol"/>
    </w:rPr>
  </w:style>
  <w:style w:type="character" w:customStyle="1" w:styleId="WW8Num109z0">
    <w:name w:val="WW8Num109z0"/>
    <w:rPr>
      <w:rFonts w:ascii="Symbol" w:hAnsi="Symbol"/>
    </w:rPr>
  </w:style>
  <w:style w:type="character" w:customStyle="1" w:styleId="WW8Num110z0">
    <w:name w:val="WW8Num110z0"/>
    <w:rPr>
      <w:rFonts w:ascii="Wingdings" w:hAnsi="Wingdings"/>
    </w:rPr>
  </w:style>
  <w:style w:type="character" w:customStyle="1" w:styleId="WW8Num111z0">
    <w:name w:val="WW8Num111z0"/>
    <w:rPr>
      <w:rFonts w:ascii="Wingdings" w:hAnsi="Wingdings"/>
      <w:sz w:val="24"/>
    </w:rPr>
  </w:style>
  <w:style w:type="character" w:customStyle="1" w:styleId="WW8Num111z1">
    <w:name w:val="WW8Num111z1"/>
    <w:rPr>
      <w:rFonts w:ascii="Courier New" w:hAnsi="Courier New"/>
    </w:rPr>
  </w:style>
  <w:style w:type="character" w:customStyle="1" w:styleId="WW8Num111z2">
    <w:name w:val="WW8Num111z2"/>
    <w:rPr>
      <w:rFonts w:ascii="Wingdings" w:hAnsi="Wingdings"/>
    </w:rPr>
  </w:style>
  <w:style w:type="character" w:customStyle="1" w:styleId="WW8Num111z3">
    <w:name w:val="WW8Num111z3"/>
    <w:rPr>
      <w:rFonts w:ascii="Symbol" w:hAnsi="Symbol"/>
    </w:rPr>
  </w:style>
  <w:style w:type="character" w:customStyle="1" w:styleId="WW8Num112z0">
    <w:name w:val="WW8Num112z0"/>
    <w:rPr>
      <w:rFonts w:ascii="Symbol" w:hAnsi="Symbol"/>
      <w:color w:val="auto"/>
    </w:rPr>
  </w:style>
  <w:style w:type="character" w:customStyle="1" w:styleId="WW8Num112z1">
    <w:name w:val="WW8Num112z1"/>
    <w:rPr>
      <w:rFonts w:ascii="Wingdings" w:hAnsi="Wingdings"/>
    </w:rPr>
  </w:style>
  <w:style w:type="character" w:customStyle="1" w:styleId="WW8Num112z3">
    <w:name w:val="WW8Num112z3"/>
    <w:rPr>
      <w:rFonts w:ascii="Symbol" w:hAnsi="Symbol"/>
    </w:rPr>
  </w:style>
  <w:style w:type="character" w:customStyle="1" w:styleId="WW8Num112z4">
    <w:name w:val="WW8Num112z4"/>
    <w:rPr>
      <w:rFonts w:ascii="Courier New" w:hAnsi="Courier New"/>
    </w:rPr>
  </w:style>
  <w:style w:type="character" w:customStyle="1" w:styleId="WW8Num113z0">
    <w:name w:val="WW8Num113z0"/>
    <w:rPr>
      <w:rFonts w:ascii="Wingdings" w:hAnsi="Wingdings"/>
      <w:sz w:val="24"/>
    </w:rPr>
  </w:style>
  <w:style w:type="character" w:customStyle="1" w:styleId="WW8Num113z1">
    <w:name w:val="WW8Num113z1"/>
    <w:rPr>
      <w:rFonts w:ascii="Courier New" w:hAnsi="Courier New"/>
    </w:rPr>
  </w:style>
  <w:style w:type="character" w:customStyle="1" w:styleId="WW8Num113z2">
    <w:name w:val="WW8Num113z2"/>
    <w:rPr>
      <w:rFonts w:ascii="Wingdings" w:hAnsi="Wingdings"/>
    </w:rPr>
  </w:style>
  <w:style w:type="character" w:customStyle="1" w:styleId="WW8Num113z3">
    <w:name w:val="WW8Num113z3"/>
    <w:rPr>
      <w:rFonts w:ascii="Symbol" w:hAnsi="Symbol"/>
    </w:rPr>
  </w:style>
  <w:style w:type="character" w:customStyle="1" w:styleId="WW8Num115z0">
    <w:name w:val="WW8Num115z0"/>
    <w:rPr>
      <w:rFonts w:ascii="Wingdings" w:hAnsi="Wingdings"/>
      <w:sz w:val="24"/>
    </w:rPr>
  </w:style>
  <w:style w:type="character" w:customStyle="1" w:styleId="WW8Num115z1">
    <w:name w:val="WW8Num115z1"/>
    <w:rPr>
      <w:rFonts w:ascii="Courier New" w:hAnsi="Courier New"/>
    </w:rPr>
  </w:style>
  <w:style w:type="character" w:customStyle="1" w:styleId="WW8Num115z2">
    <w:name w:val="WW8Num115z2"/>
    <w:rPr>
      <w:rFonts w:ascii="Wingdings" w:hAnsi="Wingdings"/>
    </w:rPr>
  </w:style>
  <w:style w:type="character" w:customStyle="1" w:styleId="WW8Num115z3">
    <w:name w:val="WW8Num115z3"/>
    <w:rPr>
      <w:rFonts w:ascii="Symbol" w:hAnsi="Symbol"/>
    </w:rPr>
  </w:style>
  <w:style w:type="character" w:customStyle="1" w:styleId="WW8Num116z2">
    <w:name w:val="WW8Num116z2"/>
    <w:rPr>
      <w:rFonts w:ascii="Wingdings" w:hAnsi="Wingdings"/>
    </w:rPr>
  </w:style>
  <w:style w:type="character" w:customStyle="1" w:styleId="WW8Num116z3">
    <w:name w:val="WW8Num116z3"/>
    <w:rPr>
      <w:rFonts w:ascii="Symbol" w:hAnsi="Symbol"/>
    </w:rPr>
  </w:style>
  <w:style w:type="character" w:customStyle="1" w:styleId="WW8Num116z4">
    <w:name w:val="WW8Num116z4"/>
    <w:rPr>
      <w:rFonts w:ascii="Courier New" w:hAnsi="Courier New"/>
    </w:rPr>
  </w:style>
  <w:style w:type="character" w:customStyle="1" w:styleId="WW8Num118z0">
    <w:name w:val="WW8Num118z0"/>
    <w:rPr>
      <w:rFonts w:ascii="Symbol" w:hAnsi="Symbol"/>
    </w:rPr>
  </w:style>
  <w:style w:type="character" w:customStyle="1" w:styleId="WW8Num118z1">
    <w:name w:val="WW8Num118z1"/>
    <w:rPr>
      <w:rFonts w:ascii="Courier New" w:hAnsi="Courier New"/>
    </w:rPr>
  </w:style>
  <w:style w:type="character" w:customStyle="1" w:styleId="WW8Num118z2">
    <w:name w:val="WW8Num118z2"/>
    <w:rPr>
      <w:rFonts w:ascii="Wingdings" w:hAnsi="Wingdings"/>
    </w:rPr>
  </w:style>
  <w:style w:type="character" w:customStyle="1" w:styleId="WW8Num119z1">
    <w:name w:val="WW8Num119z1"/>
    <w:rPr>
      <w:rFonts w:ascii="Symbol" w:hAnsi="Symbol"/>
    </w:rPr>
  </w:style>
  <w:style w:type="character" w:customStyle="1" w:styleId="WW8Num121z0">
    <w:name w:val="WW8Num121z0"/>
    <w:rPr>
      <w:rFonts w:ascii="Wingdings" w:hAnsi="Wingdings"/>
    </w:rPr>
  </w:style>
  <w:style w:type="character" w:customStyle="1" w:styleId="WW8Num122z0">
    <w:name w:val="WW8Num122z0"/>
    <w:rPr>
      <w:rFonts w:ascii="Symbol" w:hAnsi="Symbol"/>
    </w:rPr>
  </w:style>
  <w:style w:type="character" w:customStyle="1" w:styleId="WW8Num122z2">
    <w:name w:val="WW8Num122z2"/>
    <w:rPr>
      <w:rFonts w:ascii="Wingdings" w:hAnsi="Wingdings"/>
    </w:rPr>
  </w:style>
  <w:style w:type="character" w:customStyle="1" w:styleId="WW8Num122z4">
    <w:name w:val="WW8Num122z4"/>
    <w:rPr>
      <w:rFonts w:ascii="Courier New" w:hAnsi="Courier New"/>
    </w:rPr>
  </w:style>
  <w:style w:type="character" w:customStyle="1" w:styleId="WW8Num123z0">
    <w:name w:val="WW8Num123z0"/>
    <w:rPr>
      <w:rFonts w:ascii="Symbol" w:hAnsi="Symbol"/>
    </w:rPr>
  </w:style>
  <w:style w:type="character" w:customStyle="1" w:styleId="WW8Num123z1">
    <w:name w:val="WW8Num123z1"/>
    <w:rPr>
      <w:rFonts w:ascii="Courier New" w:hAnsi="Courier New"/>
    </w:rPr>
  </w:style>
  <w:style w:type="character" w:customStyle="1" w:styleId="WW8Num123z2">
    <w:name w:val="WW8Num123z2"/>
    <w:rPr>
      <w:rFonts w:ascii="Wingdings" w:hAnsi="Wingdings"/>
    </w:rPr>
  </w:style>
  <w:style w:type="character" w:customStyle="1" w:styleId="WW8Num124z0">
    <w:name w:val="WW8Num124z0"/>
    <w:rPr>
      <w:rFonts w:ascii="Symbol" w:hAnsi="Symbol" w:cs="Times New Roman"/>
    </w:rPr>
  </w:style>
  <w:style w:type="character" w:customStyle="1" w:styleId="WW8Num124z1">
    <w:name w:val="WW8Num124z1"/>
    <w:rPr>
      <w:rFonts w:ascii="Courier New" w:hAnsi="Courier New" w:cs="Courier New"/>
    </w:rPr>
  </w:style>
  <w:style w:type="character" w:customStyle="1" w:styleId="WW8Num124z2">
    <w:name w:val="WW8Num124z2"/>
    <w:rPr>
      <w:rFonts w:ascii="Wingdings" w:hAnsi="Wingdings" w:cs="Times New Roman"/>
    </w:rPr>
  </w:style>
  <w:style w:type="character" w:customStyle="1" w:styleId="WW8Num125z0">
    <w:name w:val="WW8Num125z0"/>
    <w:rPr>
      <w:rFonts w:ascii="Symbol" w:hAnsi="Symbol"/>
    </w:rPr>
  </w:style>
  <w:style w:type="character" w:customStyle="1" w:styleId="WW8Num126z0">
    <w:name w:val="WW8Num126z0"/>
    <w:rPr>
      <w:rFonts w:ascii="Wingdings" w:hAnsi="Wingdings"/>
    </w:rPr>
  </w:style>
  <w:style w:type="character" w:customStyle="1" w:styleId="WW8Num126z1">
    <w:name w:val="WW8Num126z1"/>
    <w:rPr>
      <w:rFonts w:ascii="Courier New" w:hAnsi="Courier New"/>
    </w:rPr>
  </w:style>
  <w:style w:type="character" w:customStyle="1" w:styleId="WW8Num126z3">
    <w:name w:val="WW8Num126z3"/>
    <w:rPr>
      <w:rFonts w:ascii="Symbol" w:hAnsi="Symbol"/>
    </w:rPr>
  </w:style>
  <w:style w:type="character" w:customStyle="1" w:styleId="WW8Num127z0">
    <w:name w:val="WW8Num127z0"/>
    <w:rPr>
      <w:rFonts w:ascii="Symbol" w:hAnsi="Symbol"/>
    </w:rPr>
  </w:style>
  <w:style w:type="character" w:customStyle="1" w:styleId="WW8Num127z1">
    <w:name w:val="WW8Num127z1"/>
    <w:rPr>
      <w:rFonts w:ascii="Courier New" w:hAnsi="Courier New"/>
    </w:rPr>
  </w:style>
  <w:style w:type="character" w:customStyle="1" w:styleId="WW8Num127z2">
    <w:name w:val="WW8Num127z2"/>
    <w:rPr>
      <w:rFonts w:ascii="Wingdings" w:hAnsi="Wingdings"/>
    </w:rPr>
  </w:style>
  <w:style w:type="character" w:customStyle="1" w:styleId="WW8Num128z0">
    <w:name w:val="WW8Num128z0"/>
    <w:rPr>
      <w:rFonts w:ascii="Wingdings" w:hAnsi="Wingdings"/>
      <w:sz w:val="24"/>
    </w:rPr>
  </w:style>
  <w:style w:type="character" w:customStyle="1" w:styleId="WW8Num128z1">
    <w:name w:val="WW8Num128z1"/>
    <w:rPr>
      <w:rFonts w:ascii="Courier New" w:hAnsi="Courier New"/>
    </w:rPr>
  </w:style>
  <w:style w:type="character" w:customStyle="1" w:styleId="WW8Num128z2">
    <w:name w:val="WW8Num128z2"/>
    <w:rPr>
      <w:rFonts w:ascii="Wingdings" w:hAnsi="Wingdings"/>
    </w:rPr>
  </w:style>
  <w:style w:type="character" w:customStyle="1" w:styleId="WW8Num128z3">
    <w:name w:val="WW8Num128z3"/>
    <w:rPr>
      <w:rFonts w:ascii="Symbol" w:hAnsi="Symbol"/>
    </w:rPr>
  </w:style>
  <w:style w:type="character" w:customStyle="1" w:styleId="WW8Num129z0">
    <w:name w:val="WW8Num129z0"/>
    <w:rPr>
      <w:rFonts w:ascii="Symbol" w:hAnsi="Symbol"/>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30z0">
    <w:name w:val="WW8Num130z0"/>
    <w:rPr>
      <w:rFonts w:ascii="Wingdings" w:hAnsi="Wingdings"/>
    </w:rPr>
  </w:style>
  <w:style w:type="character" w:customStyle="1" w:styleId="WW8Num130z1">
    <w:name w:val="WW8Num130z1"/>
    <w:rPr>
      <w:rFonts w:ascii="Courier New" w:hAnsi="Courier New"/>
    </w:rPr>
  </w:style>
  <w:style w:type="character" w:customStyle="1" w:styleId="WW8Num130z3">
    <w:name w:val="WW8Num130z3"/>
    <w:rPr>
      <w:rFonts w:ascii="Symbol" w:hAnsi="Symbol"/>
    </w:rPr>
  </w:style>
  <w:style w:type="character" w:customStyle="1" w:styleId="WW8Num131z0">
    <w:name w:val="WW8Num131z0"/>
    <w:rPr>
      <w:rFonts w:ascii="Symbol" w:hAnsi="Symbol"/>
    </w:rPr>
  </w:style>
  <w:style w:type="character" w:customStyle="1" w:styleId="WW8Num131z1">
    <w:name w:val="WW8Num131z1"/>
    <w:rPr>
      <w:rFonts w:ascii="Courier New" w:hAnsi="Courier New"/>
    </w:rPr>
  </w:style>
  <w:style w:type="character" w:customStyle="1" w:styleId="WW8Num131z2">
    <w:name w:val="WW8Num131z2"/>
    <w:rPr>
      <w:rFonts w:ascii="Wingdings" w:hAnsi="Wingdings"/>
    </w:rPr>
  </w:style>
  <w:style w:type="character" w:customStyle="1" w:styleId="WW8Num132z0">
    <w:name w:val="WW8Num132z0"/>
    <w:rPr>
      <w:b w:val="0"/>
      <w:i w:val="0"/>
    </w:rPr>
  </w:style>
  <w:style w:type="character" w:customStyle="1" w:styleId="WW8Num133z0">
    <w:name w:val="WW8Num133z0"/>
    <w:rPr>
      <w:b w:val="0"/>
    </w:rPr>
  </w:style>
  <w:style w:type="character" w:customStyle="1" w:styleId="WW8Num134z0">
    <w:name w:val="WW8Num134z0"/>
    <w:rPr>
      <w:rFonts w:ascii="Wingdings" w:hAnsi="Wingdings"/>
      <w:sz w:val="20"/>
    </w:rPr>
  </w:style>
  <w:style w:type="character" w:customStyle="1" w:styleId="WW8Num134z1">
    <w:name w:val="WW8Num134z1"/>
    <w:rPr>
      <w:rFonts w:ascii="Courier New" w:hAnsi="Courier New"/>
    </w:rPr>
  </w:style>
  <w:style w:type="character" w:customStyle="1" w:styleId="WW8Num134z2">
    <w:name w:val="WW8Num134z2"/>
    <w:rPr>
      <w:rFonts w:ascii="Wingdings" w:hAnsi="Wingdings"/>
    </w:rPr>
  </w:style>
  <w:style w:type="character" w:customStyle="1" w:styleId="WW8Num134z3">
    <w:name w:val="WW8Num134z3"/>
    <w:rPr>
      <w:rFonts w:ascii="Symbol" w:hAnsi="Symbol"/>
    </w:rPr>
  </w:style>
  <w:style w:type="character" w:customStyle="1" w:styleId="WW8Num135z0">
    <w:name w:val="WW8Num135z0"/>
    <w:rPr>
      <w:b w:val="0"/>
      <w:i w:val="0"/>
    </w:rPr>
  </w:style>
  <w:style w:type="character" w:customStyle="1" w:styleId="WW8Num136z1">
    <w:name w:val="WW8Num136z1"/>
    <w:rPr>
      <w:rFonts w:ascii="Courier New" w:hAnsi="Courier New"/>
    </w:rPr>
  </w:style>
  <w:style w:type="character" w:customStyle="1" w:styleId="WW8Num136z2">
    <w:name w:val="WW8Num136z2"/>
    <w:rPr>
      <w:rFonts w:ascii="Wingdings" w:hAnsi="Wingdings"/>
    </w:rPr>
  </w:style>
  <w:style w:type="character" w:customStyle="1" w:styleId="WW8Num136z3">
    <w:name w:val="WW8Num136z3"/>
    <w:rPr>
      <w:rFonts w:ascii="Symbol" w:hAnsi="Symbol"/>
    </w:rPr>
  </w:style>
  <w:style w:type="character" w:customStyle="1" w:styleId="WW8Num137z0">
    <w:name w:val="WW8Num137z0"/>
    <w:rPr>
      <w:rFonts w:ascii="Symbol" w:hAnsi="Symbol"/>
    </w:rPr>
  </w:style>
  <w:style w:type="character" w:customStyle="1" w:styleId="WW8Num137z1">
    <w:name w:val="WW8Num137z1"/>
    <w:rPr>
      <w:rFonts w:ascii="Courier New" w:hAnsi="Courier New"/>
    </w:rPr>
  </w:style>
  <w:style w:type="character" w:customStyle="1" w:styleId="WW8Num137z2">
    <w:name w:val="WW8Num137z2"/>
    <w:rPr>
      <w:rFonts w:ascii="Wingdings" w:hAnsi="Wingdings"/>
    </w:rPr>
  </w:style>
  <w:style w:type="character" w:customStyle="1" w:styleId="WW8Num138z0">
    <w:name w:val="WW8Num138z0"/>
    <w:rPr>
      <w:rFonts w:ascii="Wingdings" w:hAnsi="Wingdings"/>
    </w:rPr>
  </w:style>
  <w:style w:type="character" w:customStyle="1" w:styleId="WW8Num139z0">
    <w:name w:val="WW8Num139z0"/>
    <w:rPr>
      <w:rFonts w:ascii="Symbol" w:hAnsi="Symbol"/>
    </w:rPr>
  </w:style>
  <w:style w:type="character" w:customStyle="1" w:styleId="WW8Num139z1">
    <w:name w:val="WW8Num139z1"/>
    <w:rPr>
      <w:rFonts w:ascii="Courier New" w:hAnsi="Courier New"/>
    </w:rPr>
  </w:style>
  <w:style w:type="character" w:customStyle="1" w:styleId="WW8Num139z2">
    <w:name w:val="WW8Num139z2"/>
    <w:rPr>
      <w:rFonts w:ascii="Wingdings" w:hAnsi="Wingdings"/>
    </w:rPr>
  </w:style>
  <w:style w:type="character" w:customStyle="1" w:styleId="WW8Num141z0">
    <w:name w:val="WW8Num141z0"/>
    <w:rPr>
      <w:rFonts w:ascii="Symbol" w:hAnsi="Symbol"/>
    </w:rPr>
  </w:style>
  <w:style w:type="character" w:customStyle="1" w:styleId="WW8Num141z1">
    <w:name w:val="WW8Num141z1"/>
    <w:rPr>
      <w:rFonts w:ascii="Courier New" w:hAnsi="Courier New"/>
    </w:rPr>
  </w:style>
  <w:style w:type="character" w:customStyle="1" w:styleId="WW8Num141z2">
    <w:name w:val="WW8Num141z2"/>
    <w:rPr>
      <w:rFonts w:ascii="Wingdings" w:hAnsi="Wingdings"/>
    </w:rPr>
  </w:style>
  <w:style w:type="character" w:customStyle="1" w:styleId="WW8Num142z1">
    <w:name w:val="WW8Num142z1"/>
    <w:rPr>
      <w:rFonts w:ascii="Symbol" w:hAnsi="Symbol"/>
    </w:rPr>
  </w:style>
  <w:style w:type="character" w:customStyle="1" w:styleId="WW8Num143z0">
    <w:name w:val="WW8Num143z0"/>
    <w:rPr>
      <w:rFonts w:ascii="Symbol" w:hAnsi="Symbol"/>
    </w:rPr>
  </w:style>
  <w:style w:type="character" w:customStyle="1" w:styleId="WW8Num143z1">
    <w:name w:val="WW8Num143z1"/>
    <w:rPr>
      <w:rFonts w:ascii="Courier New" w:hAnsi="Courier New"/>
    </w:rPr>
  </w:style>
  <w:style w:type="character" w:customStyle="1" w:styleId="WW8Num143z2">
    <w:name w:val="WW8Num143z2"/>
    <w:rPr>
      <w:rFonts w:ascii="Wingdings" w:hAnsi="Wingdings"/>
    </w:rPr>
  </w:style>
  <w:style w:type="character" w:customStyle="1" w:styleId="WW8Num144z0">
    <w:name w:val="WW8Num144z0"/>
    <w:rPr>
      <w:rFonts w:ascii="Symbol" w:hAnsi="Symbol"/>
    </w:rPr>
  </w:style>
  <w:style w:type="character" w:customStyle="1" w:styleId="WW8Num145z0">
    <w:name w:val="WW8Num145z0"/>
    <w:rPr>
      <w:rFonts w:ascii="Symbol" w:hAnsi="Symbol"/>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7z0">
    <w:name w:val="WW8Num147z0"/>
    <w:rPr>
      <w:rFonts w:ascii="Symbol" w:hAnsi="Symbol"/>
      <w:sz w:val="16"/>
    </w:rPr>
  </w:style>
  <w:style w:type="character" w:customStyle="1" w:styleId="WW8Num148z0">
    <w:name w:val="WW8Num148z0"/>
    <w:rPr>
      <w:rFonts w:ascii="Symbol" w:hAnsi="Symbol"/>
    </w:rPr>
  </w:style>
  <w:style w:type="character" w:customStyle="1" w:styleId="WW8Num148z1">
    <w:name w:val="WW8Num148z1"/>
    <w:rPr>
      <w:rFonts w:ascii="Courier New" w:hAnsi="Courier New"/>
    </w:rPr>
  </w:style>
  <w:style w:type="character" w:customStyle="1" w:styleId="WW8Num148z2">
    <w:name w:val="WW8Num148z2"/>
    <w:rPr>
      <w:rFonts w:ascii="Wingdings" w:hAnsi="Wingdings"/>
    </w:rPr>
  </w:style>
  <w:style w:type="character" w:customStyle="1" w:styleId="WW8Num149z0">
    <w:name w:val="WW8Num149z0"/>
    <w:rPr>
      <w:rFonts w:ascii="Times New Roman" w:eastAsia="Times New Roman" w:hAnsi="Times New Roman" w:cs="Times New Roman"/>
    </w:rPr>
  </w:style>
  <w:style w:type="character" w:customStyle="1" w:styleId="WW8Num149z1">
    <w:name w:val="WW8Num149z1"/>
    <w:rPr>
      <w:rFonts w:ascii="Courier New" w:hAnsi="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8Num150z0">
    <w:name w:val="WW8Num150z0"/>
    <w:rPr>
      <w:rFonts w:ascii="Wingdings" w:hAnsi="Wingdings"/>
    </w:rPr>
  </w:style>
  <w:style w:type="character" w:customStyle="1" w:styleId="WW8Num150z1">
    <w:name w:val="WW8Num150z1"/>
    <w:rPr>
      <w:rFonts w:ascii="Courier New" w:hAnsi="Courier New"/>
    </w:rPr>
  </w:style>
  <w:style w:type="character" w:customStyle="1" w:styleId="WW8Num150z3">
    <w:name w:val="WW8Num150z3"/>
    <w:rPr>
      <w:rFonts w:ascii="Symbol" w:hAnsi="Symbol"/>
    </w:rPr>
  </w:style>
  <w:style w:type="character" w:customStyle="1" w:styleId="WW8Num152z0">
    <w:name w:val="WW8Num152z0"/>
    <w:rPr>
      <w:rFonts w:ascii="Symbol" w:hAnsi="Symbol"/>
    </w:rPr>
  </w:style>
  <w:style w:type="character" w:customStyle="1" w:styleId="WW8Num152z1">
    <w:name w:val="WW8Num152z1"/>
    <w:rPr>
      <w:rFonts w:ascii="Courier New" w:hAnsi="Courier New"/>
    </w:rPr>
  </w:style>
  <w:style w:type="character" w:customStyle="1" w:styleId="WW8Num152z2">
    <w:name w:val="WW8Num152z2"/>
    <w:rPr>
      <w:rFonts w:ascii="Wingdings" w:hAnsi="Wingdings"/>
    </w:rPr>
  </w:style>
  <w:style w:type="character" w:customStyle="1" w:styleId="WW8Num153z0">
    <w:name w:val="WW8Num153z0"/>
    <w:rPr>
      <w:rFonts w:ascii="Symbol" w:hAnsi="Symbol"/>
    </w:rPr>
  </w:style>
  <w:style w:type="character" w:customStyle="1" w:styleId="WW8Num154z0">
    <w:name w:val="WW8Num154z0"/>
    <w:rPr>
      <w:rFonts w:ascii="Wingdings" w:hAnsi="Wingdings"/>
    </w:rPr>
  </w:style>
  <w:style w:type="character" w:customStyle="1" w:styleId="WW8Num154z1">
    <w:name w:val="WW8Num154z1"/>
    <w:rPr>
      <w:rFonts w:ascii="Courier New" w:hAnsi="Courier New"/>
    </w:rPr>
  </w:style>
  <w:style w:type="character" w:customStyle="1" w:styleId="WW8Num154z3">
    <w:name w:val="WW8Num154z3"/>
    <w:rPr>
      <w:rFonts w:ascii="Symbol" w:hAnsi="Symbol"/>
    </w:rPr>
  </w:style>
  <w:style w:type="character" w:customStyle="1" w:styleId="WW8Num155z0">
    <w:name w:val="WW8Num155z0"/>
    <w:rPr>
      <w:rFonts w:ascii="Symbol" w:hAnsi="Symbol"/>
    </w:rPr>
  </w:style>
  <w:style w:type="character" w:customStyle="1" w:styleId="WW8Num155z1">
    <w:name w:val="WW8Num155z1"/>
    <w:rPr>
      <w:rFonts w:ascii="Courier New" w:hAnsi="Courier New"/>
    </w:rPr>
  </w:style>
  <w:style w:type="character" w:customStyle="1" w:styleId="WW8Num155z2">
    <w:name w:val="WW8Num155z2"/>
    <w:rPr>
      <w:rFonts w:ascii="Wingdings" w:hAnsi="Wingdings"/>
    </w:rPr>
  </w:style>
  <w:style w:type="character" w:customStyle="1" w:styleId="WW8Num156z0">
    <w:name w:val="WW8Num156z0"/>
    <w:rPr>
      <w:rFonts w:ascii="Symbol" w:hAnsi="Symbol"/>
    </w:rPr>
  </w:style>
  <w:style w:type="character" w:customStyle="1" w:styleId="WW8Num156z1">
    <w:name w:val="WW8Num156z1"/>
    <w:rPr>
      <w:rFonts w:ascii="Courier New" w:hAnsi="Courier New" w:cs="Courier New"/>
    </w:rPr>
  </w:style>
  <w:style w:type="character" w:customStyle="1" w:styleId="WW8Num156z2">
    <w:name w:val="WW8Num156z2"/>
    <w:rPr>
      <w:rFonts w:ascii="Wingdings" w:hAnsi="Wingdings" w:cs="Times New Roman"/>
    </w:rPr>
  </w:style>
  <w:style w:type="character" w:customStyle="1" w:styleId="WW8Num156z3">
    <w:name w:val="WW8Num156z3"/>
    <w:rPr>
      <w:rFonts w:ascii="Symbol" w:hAnsi="Symbol" w:cs="Times New Roman"/>
    </w:rPr>
  </w:style>
  <w:style w:type="character" w:customStyle="1" w:styleId="WW8Num157z0">
    <w:name w:val="WW8Num157z0"/>
    <w:rPr>
      <w:rFonts w:ascii="Symbol" w:hAnsi="Symbol"/>
    </w:rPr>
  </w:style>
  <w:style w:type="character" w:customStyle="1" w:styleId="WW8Num157z1">
    <w:name w:val="WW8Num157z1"/>
    <w:rPr>
      <w:rFonts w:ascii="Courier New" w:hAnsi="Courier New"/>
    </w:rPr>
  </w:style>
  <w:style w:type="character" w:customStyle="1" w:styleId="WW8Num157z2">
    <w:name w:val="WW8Num157z2"/>
    <w:rPr>
      <w:rFonts w:ascii="Wingdings" w:hAnsi="Wingdings"/>
    </w:rPr>
  </w:style>
  <w:style w:type="character" w:customStyle="1" w:styleId="WW8Num158z0">
    <w:name w:val="WW8Num158z0"/>
    <w:rPr>
      <w:b/>
      <w:i w:val="0"/>
    </w:rPr>
  </w:style>
  <w:style w:type="character" w:customStyle="1" w:styleId="WW8Num159z0">
    <w:name w:val="WW8Num159z0"/>
    <w:rPr>
      <w:rFonts w:ascii="Wingdings" w:hAnsi="Wingdings"/>
    </w:rPr>
  </w:style>
  <w:style w:type="character" w:customStyle="1" w:styleId="WW8Num159z1">
    <w:name w:val="WW8Num159z1"/>
    <w:rPr>
      <w:rFonts w:ascii="Courier New" w:hAnsi="Courier New"/>
    </w:rPr>
  </w:style>
  <w:style w:type="character" w:customStyle="1" w:styleId="WW8Num159z3">
    <w:name w:val="WW8Num159z3"/>
    <w:rPr>
      <w:rFonts w:ascii="Symbol" w:hAnsi="Symbol"/>
    </w:rPr>
  </w:style>
  <w:style w:type="character" w:customStyle="1" w:styleId="WW8Num160z0">
    <w:name w:val="WW8Num160z0"/>
    <w:rPr>
      <w:rFonts w:ascii="Wingdings" w:hAnsi="Wingdings"/>
    </w:rPr>
  </w:style>
  <w:style w:type="character" w:customStyle="1" w:styleId="WW8Num160z1">
    <w:name w:val="WW8Num160z1"/>
    <w:rPr>
      <w:rFonts w:ascii="Courier New" w:hAnsi="Courier New" w:cs="Courier New"/>
    </w:rPr>
  </w:style>
  <w:style w:type="character" w:customStyle="1" w:styleId="WW8Num160z3">
    <w:name w:val="WW8Num160z3"/>
    <w:rPr>
      <w:rFonts w:ascii="Symbol" w:hAnsi="Symbol"/>
    </w:rPr>
  </w:style>
  <w:style w:type="character" w:customStyle="1" w:styleId="WW8Num162z0">
    <w:name w:val="WW8Num162z0"/>
    <w:rPr>
      <w:rFonts w:ascii="Symbol" w:hAnsi="Symbol"/>
    </w:rPr>
  </w:style>
  <w:style w:type="character" w:customStyle="1" w:styleId="WW8Num162z1">
    <w:name w:val="WW8Num162z1"/>
    <w:rPr>
      <w:rFonts w:ascii="Courier New" w:hAnsi="Courier New"/>
    </w:rPr>
  </w:style>
  <w:style w:type="character" w:customStyle="1" w:styleId="WW8Num162z2">
    <w:name w:val="WW8Num162z2"/>
    <w:rPr>
      <w:rFonts w:ascii="Wingdings" w:hAnsi="Wingdings"/>
    </w:rPr>
  </w:style>
  <w:style w:type="character" w:customStyle="1" w:styleId="WW8Num164z0">
    <w:name w:val="WW8Num164z0"/>
    <w:rPr>
      <w:rFonts w:ascii="Symbol" w:hAnsi="Symbol"/>
    </w:rPr>
  </w:style>
  <w:style w:type="character" w:customStyle="1" w:styleId="WW8Num164z1">
    <w:name w:val="WW8Num164z1"/>
    <w:rPr>
      <w:rFonts w:ascii="Courier New" w:hAnsi="Courier New"/>
    </w:rPr>
  </w:style>
  <w:style w:type="character" w:customStyle="1" w:styleId="WW8Num164z2">
    <w:name w:val="WW8Num164z2"/>
    <w:rPr>
      <w:rFonts w:ascii="Wingdings" w:hAnsi="Wingdings"/>
    </w:rPr>
  </w:style>
  <w:style w:type="character" w:customStyle="1" w:styleId="WW8Num165z0">
    <w:name w:val="WW8Num165z0"/>
    <w:rPr>
      <w:rFonts w:ascii="Symbol" w:hAnsi="Symbol"/>
    </w:rPr>
  </w:style>
  <w:style w:type="character" w:customStyle="1" w:styleId="WW8Num165z1">
    <w:name w:val="WW8Num165z1"/>
    <w:rPr>
      <w:rFonts w:ascii="Courier New" w:hAnsi="Courier New"/>
    </w:rPr>
  </w:style>
  <w:style w:type="character" w:customStyle="1" w:styleId="WW8Num165z2">
    <w:name w:val="WW8Num165z2"/>
    <w:rPr>
      <w:rFonts w:ascii="Wingdings" w:hAnsi="Wingdings"/>
    </w:rPr>
  </w:style>
  <w:style w:type="character" w:customStyle="1" w:styleId="WW8Num166z1">
    <w:name w:val="WW8Num166z1"/>
    <w:rPr>
      <w:b w:val="0"/>
      <w:i w:val="0"/>
    </w:rPr>
  </w:style>
  <w:style w:type="character" w:customStyle="1" w:styleId="WW8Num168z0">
    <w:name w:val="WW8Num168z0"/>
    <w:rPr>
      <w:rFonts w:ascii="Symbol" w:hAnsi="Symbol"/>
    </w:rPr>
  </w:style>
  <w:style w:type="character" w:customStyle="1" w:styleId="WW8Num168z1">
    <w:name w:val="WW8Num168z1"/>
    <w:rPr>
      <w:rFonts w:ascii="Courier New" w:hAnsi="Courier New"/>
    </w:rPr>
  </w:style>
  <w:style w:type="character" w:customStyle="1" w:styleId="WW8Num168z2">
    <w:name w:val="WW8Num168z2"/>
    <w:rPr>
      <w:rFonts w:ascii="Wingdings" w:hAnsi="Wingdings"/>
    </w:rPr>
  </w:style>
  <w:style w:type="character" w:customStyle="1" w:styleId="WW8Num169z0">
    <w:name w:val="WW8Num169z0"/>
    <w:rPr>
      <w:rFonts w:ascii="Symbol" w:hAnsi="Symbol"/>
    </w:rPr>
  </w:style>
  <w:style w:type="character" w:customStyle="1" w:styleId="WW8Num172z0">
    <w:name w:val="WW8Num172z0"/>
    <w:rPr>
      <w:rFonts w:ascii="Symbol" w:hAnsi="Symbol"/>
    </w:rPr>
  </w:style>
  <w:style w:type="character" w:customStyle="1" w:styleId="WW8Num172z1">
    <w:name w:val="WW8Num172z1"/>
    <w:rPr>
      <w:rFonts w:ascii="Courier New" w:hAnsi="Courier New"/>
    </w:rPr>
  </w:style>
  <w:style w:type="character" w:customStyle="1" w:styleId="WW8Num172z2">
    <w:name w:val="WW8Num172z2"/>
    <w:rPr>
      <w:rFonts w:ascii="Wingdings" w:hAnsi="Wingdings"/>
    </w:rPr>
  </w:style>
  <w:style w:type="character" w:customStyle="1" w:styleId="WW8Num176z0">
    <w:name w:val="WW8Num176z0"/>
    <w:rPr>
      <w:rFonts w:ascii="Times New Roman" w:hAnsi="Times New Roman"/>
    </w:rPr>
  </w:style>
  <w:style w:type="character" w:customStyle="1" w:styleId="WW8Num176z1">
    <w:name w:val="WW8Num176z1"/>
    <w:rPr>
      <w:rFonts w:ascii="Courier New" w:hAnsi="Courier New"/>
    </w:rPr>
  </w:style>
  <w:style w:type="character" w:customStyle="1" w:styleId="WW8Num176z2">
    <w:name w:val="WW8Num176z2"/>
    <w:rPr>
      <w:rFonts w:ascii="Wingdings" w:hAnsi="Wingdings"/>
    </w:rPr>
  </w:style>
  <w:style w:type="character" w:customStyle="1" w:styleId="WW8Num176z3">
    <w:name w:val="WW8Num176z3"/>
    <w:rPr>
      <w:rFonts w:ascii="Symbol" w:hAnsi="Symbol"/>
    </w:rPr>
  </w:style>
  <w:style w:type="character" w:customStyle="1" w:styleId="WW8Num177z0">
    <w:name w:val="WW8Num177z0"/>
    <w:rPr>
      <w:rFonts w:ascii="Wingdings" w:hAnsi="Wingdings"/>
    </w:rPr>
  </w:style>
  <w:style w:type="character" w:customStyle="1" w:styleId="WW8Num177z1">
    <w:name w:val="WW8Num177z1"/>
    <w:rPr>
      <w:rFonts w:ascii="Courier New" w:hAnsi="Courier New"/>
    </w:rPr>
  </w:style>
  <w:style w:type="character" w:customStyle="1" w:styleId="WW8Num177z3">
    <w:name w:val="WW8Num177z3"/>
    <w:rPr>
      <w:rFonts w:ascii="Symbol" w:hAnsi="Symbol"/>
    </w:rPr>
  </w:style>
  <w:style w:type="character" w:customStyle="1" w:styleId="WW8Num178z0">
    <w:name w:val="WW8Num178z0"/>
    <w:rPr>
      <w:rFonts w:ascii="Symbol" w:hAnsi="Symbol"/>
    </w:rPr>
  </w:style>
  <w:style w:type="character" w:customStyle="1" w:styleId="WW8Num179z0">
    <w:name w:val="WW8Num179z0"/>
    <w:rPr>
      <w:rFonts w:ascii="Symbol" w:hAnsi="Symbol"/>
    </w:rPr>
  </w:style>
  <w:style w:type="character" w:customStyle="1" w:styleId="WW8Num179z1">
    <w:name w:val="WW8Num179z1"/>
    <w:rPr>
      <w:rFonts w:ascii="Courier New" w:hAnsi="Courier New"/>
    </w:rPr>
  </w:style>
  <w:style w:type="character" w:customStyle="1" w:styleId="WW8Num179z2">
    <w:name w:val="WW8Num179z2"/>
    <w:rPr>
      <w:rFonts w:ascii="Wingdings" w:hAnsi="Wingdings"/>
    </w:rPr>
  </w:style>
  <w:style w:type="character" w:customStyle="1" w:styleId="WW8Num180z0">
    <w:name w:val="WW8Num180z0"/>
    <w:rPr>
      <w:rFonts w:ascii="Symbol" w:hAnsi="Symbol"/>
    </w:rPr>
  </w:style>
  <w:style w:type="character" w:customStyle="1" w:styleId="WW8Num180z1">
    <w:name w:val="WW8Num180z1"/>
    <w:rPr>
      <w:rFonts w:ascii="Courier New" w:hAnsi="Courier New"/>
    </w:rPr>
  </w:style>
  <w:style w:type="character" w:customStyle="1" w:styleId="WW8Num180z2">
    <w:name w:val="WW8Num180z2"/>
    <w:rPr>
      <w:rFonts w:ascii="Wingdings" w:hAnsi="Wingdings"/>
    </w:rPr>
  </w:style>
  <w:style w:type="character" w:customStyle="1" w:styleId="WW8Num181z0">
    <w:name w:val="WW8Num181z0"/>
    <w:rPr>
      <w:rFonts w:ascii="Symbol" w:hAnsi="Symbol"/>
    </w:rPr>
  </w:style>
  <w:style w:type="character" w:customStyle="1" w:styleId="WW8Num181z1">
    <w:name w:val="WW8Num181z1"/>
    <w:rPr>
      <w:rFonts w:ascii="Courier New" w:hAnsi="Courier New"/>
    </w:rPr>
  </w:style>
  <w:style w:type="character" w:customStyle="1" w:styleId="WW8Num181z2">
    <w:name w:val="WW8Num181z2"/>
    <w:rPr>
      <w:rFonts w:ascii="Wingdings" w:hAnsi="Wingdings"/>
    </w:rPr>
  </w:style>
  <w:style w:type="character" w:customStyle="1" w:styleId="WW8Num184z0">
    <w:name w:val="WW8Num184z0"/>
    <w:rPr>
      <w:rFonts w:ascii="Symbol" w:hAnsi="Symbol"/>
    </w:rPr>
  </w:style>
  <w:style w:type="character" w:customStyle="1" w:styleId="WW8Num185z0">
    <w:name w:val="WW8Num185z0"/>
    <w:rPr>
      <w:rFonts w:ascii="Symbol" w:hAnsi="Symbol"/>
    </w:rPr>
  </w:style>
  <w:style w:type="character" w:customStyle="1" w:styleId="WW8Num185z1">
    <w:name w:val="WW8Num185z1"/>
    <w:rPr>
      <w:rFonts w:ascii="Courier New" w:hAnsi="Courier New"/>
    </w:rPr>
  </w:style>
  <w:style w:type="character" w:customStyle="1" w:styleId="WW8Num185z2">
    <w:name w:val="WW8Num185z2"/>
    <w:rPr>
      <w:rFonts w:ascii="Wingdings" w:hAnsi="Wingdings"/>
    </w:rPr>
  </w:style>
  <w:style w:type="character" w:customStyle="1" w:styleId="WW8Num186z0">
    <w:name w:val="WW8Num186z0"/>
    <w:rPr>
      <w:rFonts w:ascii="Symbol" w:hAnsi="Symbol"/>
    </w:rPr>
  </w:style>
  <w:style w:type="character" w:customStyle="1" w:styleId="WW8Num186z1">
    <w:name w:val="WW8Num186z1"/>
    <w:rPr>
      <w:rFonts w:ascii="Courier New" w:hAnsi="Courier New"/>
    </w:rPr>
  </w:style>
  <w:style w:type="character" w:customStyle="1" w:styleId="WW8Num186z2">
    <w:name w:val="WW8Num186z2"/>
    <w:rPr>
      <w:rFonts w:ascii="Wingdings" w:hAnsi="Wingdings"/>
    </w:rPr>
  </w:style>
  <w:style w:type="character" w:customStyle="1" w:styleId="WW8Num187z0">
    <w:name w:val="WW8Num187z0"/>
    <w:rPr>
      <w:rFonts w:ascii="Symbol" w:hAnsi="Symbol"/>
    </w:rPr>
  </w:style>
  <w:style w:type="character" w:customStyle="1" w:styleId="WW8Num187z1">
    <w:name w:val="WW8Num187z1"/>
    <w:rPr>
      <w:rFonts w:ascii="Courier New" w:hAnsi="Courier New"/>
    </w:rPr>
  </w:style>
  <w:style w:type="character" w:customStyle="1" w:styleId="WW8Num187z2">
    <w:name w:val="WW8Num187z2"/>
    <w:rPr>
      <w:rFonts w:ascii="Wingdings" w:hAnsi="Wingdings"/>
    </w:rPr>
  </w:style>
  <w:style w:type="character" w:customStyle="1" w:styleId="WW8Num188z0">
    <w:name w:val="WW8Num188z0"/>
    <w:rPr>
      <w:rFonts w:ascii="Symbol" w:hAnsi="Symbol"/>
    </w:rPr>
  </w:style>
  <w:style w:type="character" w:customStyle="1" w:styleId="WW8Num188z1">
    <w:name w:val="WW8Num188z1"/>
    <w:rPr>
      <w:rFonts w:ascii="Courier New" w:hAnsi="Courier New"/>
    </w:rPr>
  </w:style>
  <w:style w:type="character" w:customStyle="1" w:styleId="WW8Num188z2">
    <w:name w:val="WW8Num188z2"/>
    <w:rPr>
      <w:rFonts w:ascii="Wingdings" w:hAnsi="Wingdings"/>
    </w:rPr>
  </w:style>
  <w:style w:type="character" w:customStyle="1" w:styleId="WW8Num189z0">
    <w:name w:val="WW8Num189z0"/>
    <w:rPr>
      <w:rFonts w:ascii="Symbol" w:hAnsi="Symbol"/>
    </w:rPr>
  </w:style>
  <w:style w:type="character" w:customStyle="1" w:styleId="WW8Num189z1">
    <w:name w:val="WW8Num189z1"/>
    <w:rPr>
      <w:rFonts w:ascii="Courier New" w:hAnsi="Courier New"/>
    </w:rPr>
  </w:style>
  <w:style w:type="character" w:customStyle="1" w:styleId="WW8Num189z2">
    <w:name w:val="WW8Num189z2"/>
    <w:rPr>
      <w:rFonts w:ascii="Wingdings" w:hAnsi="Wingdings"/>
    </w:rPr>
  </w:style>
  <w:style w:type="character" w:customStyle="1" w:styleId="WW8Num190z1">
    <w:name w:val="WW8Num190z1"/>
    <w:rPr>
      <w:rFonts w:ascii="Symbol" w:hAnsi="Symbol"/>
    </w:rPr>
  </w:style>
  <w:style w:type="character" w:customStyle="1" w:styleId="WW8Num191z0">
    <w:name w:val="WW8Num191z0"/>
    <w:rPr>
      <w:rFonts w:ascii="Wingdings" w:hAnsi="Wingdings"/>
    </w:rPr>
  </w:style>
  <w:style w:type="character" w:customStyle="1" w:styleId="WW8Num191z1">
    <w:name w:val="WW8Num191z1"/>
    <w:rPr>
      <w:rFonts w:ascii="Courier New" w:hAnsi="Courier New"/>
    </w:rPr>
  </w:style>
  <w:style w:type="character" w:customStyle="1" w:styleId="WW8Num191z3">
    <w:name w:val="WW8Num191z3"/>
    <w:rPr>
      <w:rFonts w:ascii="Symbol" w:hAnsi="Symbol"/>
    </w:rPr>
  </w:style>
  <w:style w:type="character" w:customStyle="1" w:styleId="WW8Num192z0">
    <w:name w:val="WW8Num192z0"/>
    <w:rPr>
      <w:rFonts w:ascii="Symbol" w:hAnsi="Symbol"/>
    </w:rPr>
  </w:style>
  <w:style w:type="character" w:customStyle="1" w:styleId="WW8Num192z1">
    <w:name w:val="WW8Num192z1"/>
    <w:rPr>
      <w:rFonts w:ascii="Courier New" w:hAnsi="Courier New"/>
    </w:rPr>
  </w:style>
  <w:style w:type="character" w:customStyle="1" w:styleId="WW8Num192z2">
    <w:name w:val="WW8Num192z2"/>
    <w:rPr>
      <w:rFonts w:ascii="Wingdings" w:hAnsi="Wingdings"/>
    </w:rPr>
  </w:style>
  <w:style w:type="character" w:customStyle="1" w:styleId="WW8Num193z0">
    <w:name w:val="WW8Num193z0"/>
    <w:rPr>
      <w:rFonts w:ascii="Symbol" w:hAnsi="Symbol"/>
    </w:rPr>
  </w:style>
  <w:style w:type="character" w:customStyle="1" w:styleId="WW8Num193z1">
    <w:name w:val="WW8Num193z1"/>
    <w:rPr>
      <w:rFonts w:ascii="Courier New" w:hAnsi="Courier New"/>
    </w:rPr>
  </w:style>
  <w:style w:type="character" w:customStyle="1" w:styleId="WW8Num193z2">
    <w:name w:val="WW8Num193z2"/>
    <w:rPr>
      <w:rFonts w:ascii="Wingdings" w:hAnsi="Wingdings"/>
    </w:rPr>
  </w:style>
  <w:style w:type="character" w:customStyle="1" w:styleId="WW8Num195z0">
    <w:name w:val="WW8Num195z0"/>
    <w:rPr>
      <w:rFonts w:ascii="Symbol" w:hAnsi="Symbol"/>
    </w:rPr>
  </w:style>
  <w:style w:type="character" w:customStyle="1" w:styleId="WW8Num195z1">
    <w:name w:val="WW8Num195z1"/>
    <w:rPr>
      <w:rFonts w:ascii="Courier New" w:hAnsi="Courier New"/>
    </w:rPr>
  </w:style>
  <w:style w:type="character" w:customStyle="1" w:styleId="WW8Num195z2">
    <w:name w:val="WW8Num195z2"/>
    <w:rPr>
      <w:rFonts w:ascii="Wingdings" w:hAnsi="Wingdings"/>
    </w:rPr>
  </w:style>
  <w:style w:type="character" w:customStyle="1" w:styleId="WW8Num196z0">
    <w:name w:val="WW8Num196z0"/>
    <w:rPr>
      <w:b w:val="0"/>
      <w:i w:val="0"/>
    </w:rPr>
  </w:style>
  <w:style w:type="character" w:customStyle="1" w:styleId="WW8Num197z0">
    <w:name w:val="WW8Num197z0"/>
    <w:rPr>
      <w:rFonts w:ascii="Symbol" w:hAnsi="Symbol"/>
    </w:rPr>
  </w:style>
  <w:style w:type="character" w:customStyle="1" w:styleId="WW8Num197z1">
    <w:name w:val="WW8Num197z1"/>
    <w:rPr>
      <w:rFonts w:ascii="Courier New" w:hAnsi="Courier New"/>
    </w:rPr>
  </w:style>
  <w:style w:type="character" w:customStyle="1" w:styleId="WW8Num197z2">
    <w:name w:val="WW8Num197z2"/>
    <w:rPr>
      <w:rFonts w:ascii="Wingdings" w:hAnsi="Wingdings"/>
    </w:rPr>
  </w:style>
  <w:style w:type="character" w:customStyle="1" w:styleId="WW8Num199z0">
    <w:name w:val="WW8Num199z0"/>
    <w:rPr>
      <w:rFonts w:ascii="Wingdings" w:hAnsi="Wingdings"/>
      <w:sz w:val="24"/>
    </w:rPr>
  </w:style>
  <w:style w:type="character" w:customStyle="1" w:styleId="WW8Num199z1">
    <w:name w:val="WW8Num199z1"/>
    <w:rPr>
      <w:rFonts w:ascii="Courier New" w:hAnsi="Courier New"/>
    </w:rPr>
  </w:style>
  <w:style w:type="character" w:customStyle="1" w:styleId="WW8Num199z2">
    <w:name w:val="WW8Num199z2"/>
    <w:rPr>
      <w:rFonts w:ascii="Wingdings" w:hAnsi="Wingdings"/>
    </w:rPr>
  </w:style>
  <w:style w:type="character" w:customStyle="1" w:styleId="WW8Num199z3">
    <w:name w:val="WW8Num199z3"/>
    <w:rPr>
      <w:rFonts w:ascii="Symbol" w:hAnsi="Symbol"/>
    </w:rPr>
  </w:style>
  <w:style w:type="character" w:customStyle="1" w:styleId="WW8Num203z0">
    <w:name w:val="WW8Num203z0"/>
    <w:rPr>
      <w:rFonts w:ascii="Symbol" w:hAnsi="Symbol"/>
    </w:rPr>
  </w:style>
  <w:style w:type="character" w:customStyle="1" w:styleId="WW8Num203z1">
    <w:name w:val="WW8Num203z1"/>
    <w:rPr>
      <w:rFonts w:ascii="Courier New" w:hAnsi="Courier New"/>
    </w:rPr>
  </w:style>
  <w:style w:type="character" w:customStyle="1" w:styleId="WW8Num203z2">
    <w:name w:val="WW8Num203z2"/>
    <w:rPr>
      <w:rFonts w:ascii="Wingdings" w:hAnsi="Wingdings"/>
    </w:rPr>
  </w:style>
  <w:style w:type="character" w:customStyle="1" w:styleId="WW8Num205z0">
    <w:name w:val="WW8Num205z0"/>
    <w:rPr>
      <w:rFonts w:ascii="Symbol" w:hAnsi="Symbol"/>
    </w:rPr>
  </w:style>
  <w:style w:type="character" w:customStyle="1" w:styleId="WW8Num205z1">
    <w:name w:val="WW8Num205z1"/>
    <w:rPr>
      <w:rFonts w:ascii="Courier New" w:hAnsi="Courier New"/>
    </w:rPr>
  </w:style>
  <w:style w:type="character" w:customStyle="1" w:styleId="WW8Num205z2">
    <w:name w:val="WW8Num205z2"/>
    <w:rPr>
      <w:rFonts w:ascii="Wingdings" w:hAnsi="Wingdings"/>
    </w:rPr>
  </w:style>
  <w:style w:type="character" w:customStyle="1" w:styleId="WW8Num206z0">
    <w:name w:val="WW8Num206z0"/>
    <w:rPr>
      <w:rFonts w:ascii="Wingdings" w:hAnsi="Wingdings"/>
      <w:sz w:val="20"/>
    </w:rPr>
  </w:style>
  <w:style w:type="character" w:customStyle="1" w:styleId="WW8Num206z1">
    <w:name w:val="WW8Num206z1"/>
    <w:rPr>
      <w:rFonts w:ascii="Courier New" w:hAnsi="Courier New"/>
    </w:rPr>
  </w:style>
  <w:style w:type="character" w:customStyle="1" w:styleId="WW8Num206z2">
    <w:name w:val="WW8Num206z2"/>
    <w:rPr>
      <w:rFonts w:ascii="Wingdings" w:hAnsi="Wingdings"/>
    </w:rPr>
  </w:style>
  <w:style w:type="character" w:customStyle="1" w:styleId="WW8Num206z3">
    <w:name w:val="WW8Num206z3"/>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7z3">
    <w:name w:val="WW8Num207z3"/>
    <w:rPr>
      <w:rFonts w:ascii="Symbol" w:hAnsi="Symbol"/>
    </w:rPr>
  </w:style>
  <w:style w:type="character" w:customStyle="1" w:styleId="WW8Num208z0">
    <w:name w:val="WW8Num208z0"/>
    <w:rPr>
      <w:rFonts w:ascii="Symbol" w:hAnsi="Symbol"/>
    </w:rPr>
  </w:style>
  <w:style w:type="character" w:customStyle="1" w:styleId="WW8Num208z1">
    <w:name w:val="WW8Num208z1"/>
    <w:rPr>
      <w:rFonts w:ascii="Courier New" w:hAnsi="Courier New"/>
    </w:rPr>
  </w:style>
  <w:style w:type="character" w:customStyle="1" w:styleId="WW8Num208z2">
    <w:name w:val="WW8Num208z2"/>
    <w:rPr>
      <w:rFonts w:ascii="Wingdings" w:hAnsi="Wingdings"/>
    </w:rPr>
  </w:style>
  <w:style w:type="character" w:customStyle="1" w:styleId="WW8Num209z0">
    <w:name w:val="WW8Num209z0"/>
    <w:rPr>
      <w:rFonts w:ascii="Symbol" w:hAnsi="Symbol"/>
    </w:rPr>
  </w:style>
  <w:style w:type="character" w:customStyle="1" w:styleId="WW8Num209z1">
    <w:name w:val="WW8Num209z1"/>
    <w:rPr>
      <w:rFonts w:ascii="Courier New" w:hAnsi="Courier New"/>
    </w:rPr>
  </w:style>
  <w:style w:type="character" w:customStyle="1" w:styleId="WW8Num209z2">
    <w:name w:val="WW8Num209z2"/>
    <w:rPr>
      <w:rFonts w:ascii="Wingdings" w:hAnsi="Wingdings"/>
    </w:rPr>
  </w:style>
  <w:style w:type="character" w:customStyle="1" w:styleId="WW8Num211z1">
    <w:name w:val="WW8Num211z1"/>
    <w:rPr>
      <w:rFonts w:ascii="Courier New" w:hAnsi="Courier New"/>
    </w:rPr>
  </w:style>
  <w:style w:type="character" w:customStyle="1" w:styleId="WW8Num211z2">
    <w:name w:val="WW8Num211z2"/>
    <w:rPr>
      <w:rFonts w:ascii="Wingdings" w:hAnsi="Wingdings"/>
    </w:rPr>
  </w:style>
  <w:style w:type="character" w:customStyle="1" w:styleId="WW8Num211z3">
    <w:name w:val="WW8Num211z3"/>
    <w:rPr>
      <w:rFonts w:ascii="Symbol" w:hAnsi="Symbol"/>
    </w:rPr>
  </w:style>
  <w:style w:type="character" w:customStyle="1" w:styleId="WW8Num212z1">
    <w:name w:val="WW8Num212z1"/>
    <w:rPr>
      <w:rFonts w:ascii="Symbol" w:hAnsi="Symbol"/>
    </w:rPr>
  </w:style>
  <w:style w:type="character" w:customStyle="1" w:styleId="WW8Num213z0">
    <w:name w:val="WW8Num213z0"/>
    <w:rPr>
      <w:rFonts w:ascii="Wingdings" w:hAnsi="Wingdings"/>
      <w:sz w:val="20"/>
    </w:rPr>
  </w:style>
  <w:style w:type="character" w:customStyle="1" w:styleId="WW8Num213z1">
    <w:name w:val="WW8Num213z1"/>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14z0">
    <w:name w:val="WW8Num214z0"/>
    <w:rPr>
      <w:rFonts w:ascii="Wingdings" w:hAnsi="Wingdings"/>
    </w:rPr>
  </w:style>
  <w:style w:type="character" w:customStyle="1" w:styleId="WW8Num214z1">
    <w:name w:val="WW8Num214z1"/>
    <w:rPr>
      <w:rFonts w:ascii="Courier New" w:hAnsi="Courier New"/>
    </w:rPr>
  </w:style>
  <w:style w:type="character" w:customStyle="1" w:styleId="WW8Num214z3">
    <w:name w:val="WW8Num214z3"/>
    <w:rPr>
      <w:rFonts w:ascii="Symbol" w:hAnsi="Symbol"/>
    </w:rPr>
  </w:style>
  <w:style w:type="character" w:customStyle="1" w:styleId="WW8Num215z0">
    <w:name w:val="WW8Num215z0"/>
    <w:rPr>
      <w:rFonts w:ascii="Symbol" w:hAnsi="Symbol"/>
    </w:rPr>
  </w:style>
  <w:style w:type="character" w:customStyle="1" w:styleId="WW8Num215z1">
    <w:name w:val="WW8Num215z1"/>
    <w:rPr>
      <w:rFonts w:ascii="Courier New" w:hAnsi="Courier New"/>
    </w:rPr>
  </w:style>
  <w:style w:type="character" w:customStyle="1" w:styleId="WW8Num215z2">
    <w:name w:val="WW8Num215z2"/>
    <w:rPr>
      <w:rFonts w:ascii="Wingdings" w:hAnsi="Wingdings"/>
    </w:rPr>
  </w:style>
  <w:style w:type="character" w:customStyle="1" w:styleId="WW8Num216z0">
    <w:name w:val="WW8Num216z0"/>
    <w:rPr>
      <w:rFonts w:ascii="Symbol" w:hAnsi="Symbol"/>
    </w:rPr>
  </w:style>
  <w:style w:type="character" w:customStyle="1" w:styleId="WW8Num216z1">
    <w:name w:val="WW8Num216z1"/>
    <w:rPr>
      <w:rFonts w:ascii="Courier New" w:hAnsi="Courier New"/>
    </w:rPr>
  </w:style>
  <w:style w:type="character" w:customStyle="1" w:styleId="WW8Num216z2">
    <w:name w:val="WW8Num216z2"/>
    <w:rPr>
      <w:rFonts w:ascii="Wingdings" w:hAnsi="Wingdings"/>
    </w:rPr>
  </w:style>
  <w:style w:type="character" w:customStyle="1" w:styleId="WW8Num217z2">
    <w:name w:val="WW8Num217z2"/>
    <w:rPr>
      <w:rFonts w:ascii="Wingdings" w:hAnsi="Wingdings"/>
    </w:rPr>
  </w:style>
  <w:style w:type="character" w:customStyle="1" w:styleId="WW8Num217z3">
    <w:name w:val="WW8Num217z3"/>
    <w:rPr>
      <w:rFonts w:ascii="Symbol" w:hAnsi="Symbol"/>
    </w:rPr>
  </w:style>
  <w:style w:type="character" w:customStyle="1" w:styleId="WW8Num217z4">
    <w:name w:val="WW8Num217z4"/>
    <w:rPr>
      <w:rFonts w:ascii="Courier New" w:hAnsi="Courier New"/>
    </w:rPr>
  </w:style>
  <w:style w:type="character" w:customStyle="1" w:styleId="WW8Num218z0">
    <w:name w:val="WW8Num218z0"/>
    <w:rPr>
      <w:rFonts w:ascii="Wingdings" w:hAnsi="Wingdings"/>
      <w:sz w:val="20"/>
    </w:rPr>
  </w:style>
  <w:style w:type="character" w:customStyle="1" w:styleId="WW8Num218z1">
    <w:name w:val="WW8Num218z1"/>
    <w:rPr>
      <w:rFonts w:ascii="Wingdings" w:hAnsi="Wingdings"/>
      <w:sz w:val="12"/>
    </w:rPr>
  </w:style>
  <w:style w:type="character" w:customStyle="1" w:styleId="WW8Num218z2">
    <w:name w:val="WW8Num218z2"/>
    <w:rPr>
      <w:rFonts w:ascii="Wingdings" w:hAnsi="Wingdings"/>
    </w:rPr>
  </w:style>
  <w:style w:type="character" w:customStyle="1" w:styleId="WW8Num218z3">
    <w:name w:val="WW8Num218z3"/>
    <w:rPr>
      <w:rFonts w:ascii="Symbol" w:hAnsi="Symbol"/>
    </w:rPr>
  </w:style>
  <w:style w:type="character" w:customStyle="1" w:styleId="WW8Num218z4">
    <w:name w:val="WW8Num218z4"/>
    <w:rPr>
      <w:rFonts w:ascii="Courier New" w:hAnsi="Courier New"/>
    </w:rPr>
  </w:style>
  <w:style w:type="character" w:customStyle="1" w:styleId="WW8Num219z0">
    <w:name w:val="WW8Num219z0"/>
    <w:rPr>
      <w:rFonts w:ascii="Symbol" w:hAnsi="Symbol"/>
    </w:rPr>
  </w:style>
  <w:style w:type="character" w:customStyle="1" w:styleId="WW8Num219z1">
    <w:name w:val="WW8Num219z1"/>
    <w:rPr>
      <w:rFonts w:ascii="Courier New" w:hAnsi="Courier New"/>
    </w:rPr>
  </w:style>
  <w:style w:type="character" w:customStyle="1" w:styleId="WW8Num219z2">
    <w:name w:val="WW8Num219z2"/>
    <w:rPr>
      <w:rFonts w:ascii="Wingdings" w:hAnsi="Wingdings"/>
    </w:rPr>
  </w:style>
  <w:style w:type="character" w:customStyle="1" w:styleId="WW8Num221z0">
    <w:name w:val="WW8Num221z0"/>
    <w:rPr>
      <w:rFonts w:ascii="Symbol" w:hAnsi="Symbol"/>
    </w:rPr>
  </w:style>
  <w:style w:type="character" w:customStyle="1" w:styleId="WW8Num224z0">
    <w:name w:val="WW8Num224z0"/>
    <w:rPr>
      <w:rFonts w:ascii="Symbol" w:hAnsi="Symbol"/>
    </w:rPr>
  </w:style>
  <w:style w:type="character" w:customStyle="1" w:styleId="WW8Num224z1">
    <w:name w:val="WW8Num224z1"/>
    <w:rPr>
      <w:rFonts w:ascii="Courier New" w:hAnsi="Courier New"/>
    </w:rPr>
  </w:style>
  <w:style w:type="character" w:customStyle="1" w:styleId="WW8Num224z2">
    <w:name w:val="WW8Num224z2"/>
    <w:rPr>
      <w:rFonts w:ascii="Wingdings" w:hAnsi="Wingdings"/>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6z0">
    <w:name w:val="WW8Num226z0"/>
    <w:rPr>
      <w:b w:val="0"/>
      <w:i w:val="0"/>
    </w:rPr>
  </w:style>
  <w:style w:type="character" w:customStyle="1" w:styleId="WW8Num227z0">
    <w:name w:val="WW8Num227z0"/>
    <w:rPr>
      <w:rFonts w:ascii="Symbol" w:hAnsi="Symbol"/>
    </w:rPr>
  </w:style>
  <w:style w:type="character" w:customStyle="1" w:styleId="WW8Num227z1">
    <w:name w:val="WW8Num227z1"/>
    <w:rPr>
      <w:rFonts w:ascii="Courier New" w:hAnsi="Courier New"/>
    </w:rPr>
  </w:style>
  <w:style w:type="character" w:customStyle="1" w:styleId="WW8Num227z2">
    <w:name w:val="WW8Num227z2"/>
    <w:rPr>
      <w:rFonts w:ascii="Wingdings" w:hAnsi="Wingdings"/>
    </w:rPr>
  </w:style>
  <w:style w:type="character" w:customStyle="1" w:styleId="WW8Num228z0">
    <w:name w:val="WW8Num228z0"/>
    <w:rPr>
      <w:rFonts w:ascii="Symbol" w:hAnsi="Symbol"/>
    </w:rPr>
  </w:style>
  <w:style w:type="character" w:customStyle="1" w:styleId="WW8Num230z0">
    <w:name w:val="WW8Num230z0"/>
    <w:rPr>
      <w:rFonts w:ascii="Symbol" w:hAnsi="Symbol"/>
    </w:rPr>
  </w:style>
  <w:style w:type="character" w:customStyle="1" w:styleId="WW8Num230z1">
    <w:name w:val="WW8Num230z1"/>
    <w:rPr>
      <w:rFonts w:ascii="Courier New" w:hAnsi="Courier New"/>
    </w:rPr>
  </w:style>
  <w:style w:type="character" w:customStyle="1" w:styleId="WW8Num230z2">
    <w:name w:val="WW8Num230z2"/>
    <w:rPr>
      <w:rFonts w:ascii="Wingdings" w:hAnsi="Wingdings"/>
    </w:rPr>
  </w:style>
  <w:style w:type="character" w:customStyle="1" w:styleId="WW8Num232z0">
    <w:name w:val="WW8Num232z0"/>
    <w:rPr>
      <w:rFonts w:ascii="Symbol" w:hAnsi="Symbol"/>
    </w:rPr>
  </w:style>
  <w:style w:type="character" w:customStyle="1" w:styleId="WW8Num232z1">
    <w:name w:val="WW8Num232z1"/>
    <w:rPr>
      <w:rFonts w:ascii="Courier New" w:hAnsi="Courier New"/>
    </w:rPr>
  </w:style>
  <w:style w:type="character" w:customStyle="1" w:styleId="WW8Num232z2">
    <w:name w:val="WW8Num232z2"/>
    <w:rPr>
      <w:rFonts w:ascii="Wingdings" w:hAnsi="Wingdings"/>
    </w:rPr>
  </w:style>
  <w:style w:type="character" w:customStyle="1" w:styleId="WW8Num233z0">
    <w:name w:val="WW8Num233z0"/>
    <w:rPr>
      <w:rFonts w:ascii="Symbol" w:hAnsi="Symbol"/>
    </w:rPr>
  </w:style>
  <w:style w:type="character" w:customStyle="1" w:styleId="WW8Num233z1">
    <w:name w:val="WW8Num233z1"/>
    <w:rPr>
      <w:rFonts w:ascii="Courier New" w:hAnsi="Courier New" w:cs="Courier New"/>
    </w:rPr>
  </w:style>
  <w:style w:type="character" w:customStyle="1" w:styleId="WW8Num233z2">
    <w:name w:val="WW8Num233z2"/>
    <w:rPr>
      <w:rFonts w:ascii="Wingdings" w:hAnsi="Wingdings"/>
    </w:rPr>
  </w:style>
  <w:style w:type="character" w:customStyle="1" w:styleId="WW8Num234z0">
    <w:name w:val="WW8Num234z0"/>
    <w:rPr>
      <w:rFonts w:ascii="Symbol" w:hAnsi="Symbol"/>
    </w:rPr>
  </w:style>
  <w:style w:type="character" w:customStyle="1" w:styleId="WW8Num234z1">
    <w:name w:val="WW8Num234z1"/>
    <w:rPr>
      <w:rFonts w:ascii="Courier New" w:hAnsi="Courier New"/>
    </w:rPr>
  </w:style>
  <w:style w:type="character" w:customStyle="1" w:styleId="WW8Num234z2">
    <w:name w:val="WW8Num234z2"/>
    <w:rPr>
      <w:rFonts w:ascii="Wingdings" w:hAnsi="Wingdings"/>
    </w:rPr>
  </w:style>
  <w:style w:type="character" w:customStyle="1" w:styleId="WW8Num235z0">
    <w:name w:val="WW8Num235z0"/>
    <w:rPr>
      <w:rFonts w:ascii="Symbol" w:hAnsi="Symbol"/>
    </w:rPr>
  </w:style>
  <w:style w:type="character" w:customStyle="1" w:styleId="WW8Num235z1">
    <w:name w:val="WW8Num235z1"/>
    <w:rPr>
      <w:rFonts w:ascii="Courier New" w:hAnsi="Courier New"/>
    </w:rPr>
  </w:style>
  <w:style w:type="character" w:customStyle="1" w:styleId="WW8Num235z2">
    <w:name w:val="WW8Num235z2"/>
    <w:rPr>
      <w:rFonts w:ascii="Wingdings" w:hAnsi="Wingdings"/>
    </w:rPr>
  </w:style>
  <w:style w:type="character" w:customStyle="1" w:styleId="WW8Num236z0">
    <w:name w:val="WW8Num236z0"/>
    <w:rPr>
      <w:rFonts w:ascii="Wingdings" w:hAnsi="Wingdings"/>
      <w:sz w:val="20"/>
    </w:rPr>
  </w:style>
  <w:style w:type="character" w:customStyle="1" w:styleId="WW8Num236z1">
    <w:name w:val="WW8Num236z1"/>
    <w:rPr>
      <w:rFonts w:ascii="Courier New" w:hAnsi="Courier New"/>
    </w:rPr>
  </w:style>
  <w:style w:type="character" w:customStyle="1" w:styleId="WW8Num236z2">
    <w:name w:val="WW8Num236z2"/>
    <w:rPr>
      <w:rFonts w:ascii="Wingdings" w:hAnsi="Wingdings"/>
    </w:rPr>
  </w:style>
  <w:style w:type="character" w:customStyle="1" w:styleId="WW8Num236z3">
    <w:name w:val="WW8Num236z3"/>
    <w:rPr>
      <w:rFonts w:ascii="Symbol" w:hAnsi="Symbol"/>
    </w:rPr>
  </w:style>
  <w:style w:type="character" w:customStyle="1" w:styleId="WW8Num237z0">
    <w:name w:val="WW8Num237z0"/>
    <w:rPr>
      <w:rFonts w:ascii="Symbol" w:hAnsi="Symbol"/>
    </w:rPr>
  </w:style>
  <w:style w:type="character" w:customStyle="1" w:styleId="WW8Num237z1">
    <w:name w:val="WW8Num237z1"/>
    <w:rPr>
      <w:rFonts w:ascii="Courier New" w:hAnsi="Courier New"/>
    </w:rPr>
  </w:style>
  <w:style w:type="character" w:customStyle="1" w:styleId="WW8Num237z2">
    <w:name w:val="WW8Num237z2"/>
    <w:rPr>
      <w:rFonts w:ascii="Wingdings" w:hAnsi="Wingdings"/>
    </w:rPr>
  </w:style>
  <w:style w:type="character" w:customStyle="1" w:styleId="WW8Num238z0">
    <w:name w:val="WW8Num238z0"/>
    <w:rPr>
      <w:rFonts w:ascii="Wingdings" w:hAnsi="Wingdings"/>
    </w:rPr>
  </w:style>
  <w:style w:type="character" w:customStyle="1" w:styleId="WW8Num238z1">
    <w:name w:val="WW8Num238z1"/>
    <w:rPr>
      <w:rFonts w:ascii="Courier New" w:hAnsi="Courier New"/>
    </w:rPr>
  </w:style>
  <w:style w:type="character" w:customStyle="1" w:styleId="WW8Num238z3">
    <w:name w:val="WW8Num238z3"/>
    <w:rPr>
      <w:rFonts w:ascii="Symbol" w:hAnsi="Symbol"/>
    </w:rPr>
  </w:style>
  <w:style w:type="character" w:customStyle="1" w:styleId="WW8Num240z0">
    <w:name w:val="WW8Num240z0"/>
    <w:rPr>
      <w:rFonts w:ascii="Symbol" w:hAnsi="Symbol"/>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2z0">
    <w:name w:val="WW8Num242z0"/>
    <w:rPr>
      <w:rFonts w:ascii="Symbol" w:hAnsi="Symbol"/>
    </w:rPr>
  </w:style>
  <w:style w:type="character" w:customStyle="1" w:styleId="WW8Num242z1">
    <w:name w:val="WW8Num242z1"/>
    <w:rPr>
      <w:rFonts w:ascii="Courier New" w:hAnsi="Courier New"/>
    </w:rPr>
  </w:style>
  <w:style w:type="character" w:customStyle="1" w:styleId="WW8Num242z2">
    <w:name w:val="WW8Num242z2"/>
    <w:rPr>
      <w:rFonts w:ascii="Wingdings" w:hAnsi="Wingdings"/>
    </w:rPr>
  </w:style>
  <w:style w:type="character" w:customStyle="1" w:styleId="WW8Num243z0">
    <w:name w:val="WW8Num243z0"/>
    <w:rPr>
      <w:rFonts w:ascii="Symbol" w:hAnsi="Symbol"/>
    </w:rPr>
  </w:style>
  <w:style w:type="character" w:customStyle="1" w:styleId="WW8Num245z0">
    <w:name w:val="WW8Num245z0"/>
    <w:rPr>
      <w:rFonts w:ascii="Symbol" w:hAnsi="Symbol"/>
    </w:rPr>
  </w:style>
  <w:style w:type="character" w:customStyle="1" w:styleId="WW8Num245z1">
    <w:name w:val="WW8Num245z1"/>
    <w:rPr>
      <w:rFonts w:ascii="Courier New" w:hAnsi="Courier New"/>
    </w:rPr>
  </w:style>
  <w:style w:type="character" w:customStyle="1" w:styleId="WW8Num245z2">
    <w:name w:val="WW8Num245z2"/>
    <w:rPr>
      <w:rFonts w:ascii="Wingdings" w:hAnsi="Wingdings"/>
    </w:rPr>
  </w:style>
  <w:style w:type="character" w:customStyle="1" w:styleId="WW8Num248z0">
    <w:name w:val="WW8Num248z0"/>
    <w:rPr>
      <w:rFonts w:ascii="Wingdings" w:hAnsi="Wingdings"/>
    </w:rPr>
  </w:style>
  <w:style w:type="character" w:customStyle="1" w:styleId="WW8Num249z0">
    <w:name w:val="WW8Num249z0"/>
    <w:rPr>
      <w:rFonts w:ascii="Wingdings" w:hAnsi="Wingdings"/>
      <w:sz w:val="20"/>
    </w:rPr>
  </w:style>
  <w:style w:type="character" w:customStyle="1" w:styleId="WW8Num249z1">
    <w:name w:val="WW8Num249z1"/>
    <w:rPr>
      <w:rFonts w:ascii="Courier New" w:hAnsi="Courier New"/>
    </w:rPr>
  </w:style>
  <w:style w:type="character" w:customStyle="1" w:styleId="WW8Num249z2">
    <w:name w:val="WW8Num249z2"/>
    <w:rPr>
      <w:rFonts w:ascii="Wingdings" w:hAnsi="Wingdings"/>
    </w:rPr>
  </w:style>
  <w:style w:type="character" w:customStyle="1" w:styleId="WW8Num249z3">
    <w:name w:val="WW8Num249z3"/>
    <w:rPr>
      <w:rFonts w:ascii="Symbol" w:hAnsi="Symbol"/>
    </w:rPr>
  </w:style>
  <w:style w:type="character" w:customStyle="1" w:styleId="WW8Num250z0">
    <w:name w:val="WW8Num250z0"/>
    <w:rPr>
      <w:rFonts w:ascii="Wingdings" w:hAnsi="Wingdings"/>
    </w:rPr>
  </w:style>
  <w:style w:type="character" w:customStyle="1" w:styleId="WW8Num252z0">
    <w:name w:val="WW8Num252z0"/>
    <w:rPr>
      <w:rFonts w:ascii="Wingdings" w:hAnsi="Wingdings"/>
      <w:sz w:val="20"/>
    </w:rPr>
  </w:style>
  <w:style w:type="character" w:customStyle="1" w:styleId="WW8Num252z1">
    <w:name w:val="WW8Num252z1"/>
    <w:rPr>
      <w:rFonts w:ascii="Courier New" w:hAnsi="Courier New"/>
    </w:rPr>
  </w:style>
  <w:style w:type="character" w:customStyle="1" w:styleId="WW8Num252z2">
    <w:name w:val="WW8Num252z2"/>
    <w:rPr>
      <w:rFonts w:ascii="Wingdings" w:hAnsi="Wingdings"/>
    </w:rPr>
  </w:style>
  <w:style w:type="character" w:customStyle="1" w:styleId="WW8Num252z3">
    <w:name w:val="WW8Num252z3"/>
    <w:rPr>
      <w:rFonts w:ascii="Symbol" w:hAnsi="Symbol"/>
    </w:rPr>
  </w:style>
  <w:style w:type="character" w:customStyle="1" w:styleId="WW8Num253z0">
    <w:name w:val="WW8Num253z0"/>
    <w:rPr>
      <w:rFonts w:ascii="Symbol" w:hAnsi="Symbol"/>
    </w:rPr>
  </w:style>
  <w:style w:type="character" w:customStyle="1" w:styleId="WW8Num253z1">
    <w:name w:val="WW8Num253z1"/>
    <w:rPr>
      <w:rFonts w:ascii="Courier New" w:hAnsi="Courier New"/>
    </w:rPr>
  </w:style>
  <w:style w:type="character" w:customStyle="1" w:styleId="WW8Num253z2">
    <w:name w:val="WW8Num253z2"/>
    <w:rPr>
      <w:rFonts w:ascii="Wingdings" w:hAnsi="Wingdings"/>
    </w:rPr>
  </w:style>
  <w:style w:type="character" w:customStyle="1" w:styleId="WW8Num254z0">
    <w:name w:val="WW8Num254z0"/>
    <w:rPr>
      <w:rFonts w:ascii="Symbol" w:hAnsi="Symbol"/>
    </w:rPr>
  </w:style>
  <w:style w:type="character" w:customStyle="1" w:styleId="WW8Num254z1">
    <w:name w:val="WW8Num254z1"/>
    <w:rPr>
      <w:rFonts w:ascii="Courier New" w:hAnsi="Courier New"/>
    </w:rPr>
  </w:style>
  <w:style w:type="character" w:customStyle="1" w:styleId="WW8Num254z2">
    <w:name w:val="WW8Num254z2"/>
    <w:rPr>
      <w:rFonts w:ascii="Wingdings" w:hAnsi="Wingdings"/>
    </w:rPr>
  </w:style>
  <w:style w:type="character" w:customStyle="1" w:styleId="WW8Num255z0">
    <w:name w:val="WW8Num255z0"/>
    <w:rPr>
      <w:rFonts w:ascii="Symbol" w:hAnsi="Symbol"/>
    </w:rPr>
  </w:style>
  <w:style w:type="character" w:customStyle="1" w:styleId="WW8Num255z1">
    <w:name w:val="WW8Num255z1"/>
    <w:rPr>
      <w:rFonts w:ascii="Courier New" w:hAnsi="Courier New"/>
    </w:rPr>
  </w:style>
  <w:style w:type="character" w:customStyle="1" w:styleId="WW8Num255z2">
    <w:name w:val="WW8Num255z2"/>
    <w:rPr>
      <w:rFonts w:ascii="Wingdings" w:hAnsi="Wingdings"/>
    </w:rPr>
  </w:style>
  <w:style w:type="character" w:customStyle="1" w:styleId="WW8Num256z0">
    <w:name w:val="WW8Num256z0"/>
    <w:rPr>
      <w:rFonts w:ascii="Symbol" w:hAnsi="Symbol"/>
    </w:rPr>
  </w:style>
  <w:style w:type="character" w:customStyle="1" w:styleId="WW8Num256z1">
    <w:name w:val="WW8Num256z1"/>
    <w:rPr>
      <w:rFonts w:ascii="Courier New" w:hAnsi="Courier New"/>
    </w:rPr>
  </w:style>
  <w:style w:type="character" w:customStyle="1" w:styleId="WW8Num256z2">
    <w:name w:val="WW8Num256z2"/>
    <w:rPr>
      <w:rFonts w:ascii="Wingdings" w:hAnsi="Wingdings"/>
    </w:rPr>
  </w:style>
  <w:style w:type="character" w:customStyle="1" w:styleId="WW8Num257z0">
    <w:name w:val="WW8Num257z0"/>
    <w:rPr>
      <w:rFonts w:ascii="Symbol" w:hAnsi="Symbol"/>
    </w:rPr>
  </w:style>
  <w:style w:type="character" w:customStyle="1" w:styleId="WW8Num257z2">
    <w:name w:val="WW8Num257z2"/>
    <w:rPr>
      <w:rFonts w:ascii="Wingdings" w:hAnsi="Wingdings"/>
    </w:rPr>
  </w:style>
  <w:style w:type="character" w:customStyle="1" w:styleId="WW8Num257z4">
    <w:name w:val="WW8Num257z4"/>
    <w:rPr>
      <w:rFonts w:ascii="Courier New" w:hAnsi="Courier New"/>
    </w:rPr>
  </w:style>
  <w:style w:type="character" w:customStyle="1" w:styleId="WW8Num258z0">
    <w:name w:val="WW8Num258z0"/>
    <w:rPr>
      <w:rFonts w:ascii="Symbol" w:hAnsi="Symbol"/>
    </w:rPr>
  </w:style>
  <w:style w:type="character" w:customStyle="1" w:styleId="WW8Num258z1">
    <w:name w:val="WW8Num258z1"/>
    <w:rPr>
      <w:rFonts w:ascii="Courier New" w:hAnsi="Courier New"/>
    </w:rPr>
  </w:style>
  <w:style w:type="character" w:customStyle="1" w:styleId="WW8Num258z2">
    <w:name w:val="WW8Num258z2"/>
    <w:rPr>
      <w:rFonts w:ascii="Wingdings" w:hAnsi="Wingdings"/>
    </w:rPr>
  </w:style>
  <w:style w:type="character" w:customStyle="1" w:styleId="WW8Num259z1">
    <w:name w:val="WW8Num259z1"/>
    <w:rPr>
      <w:rFonts w:ascii="Wingdings" w:hAnsi="Wingdings"/>
      <w:sz w:val="20"/>
    </w:rPr>
  </w:style>
  <w:style w:type="character" w:customStyle="1" w:styleId="WW8Num262z0">
    <w:name w:val="WW8Num262z0"/>
    <w:rPr>
      <w:rFonts w:ascii="Symbol" w:hAnsi="Symbol"/>
    </w:rPr>
  </w:style>
  <w:style w:type="character" w:customStyle="1" w:styleId="WW8Num262z1">
    <w:name w:val="WW8Num262z1"/>
    <w:rPr>
      <w:rFonts w:ascii="Courier New" w:hAnsi="Courier New" w:cs="Courier New"/>
    </w:rPr>
  </w:style>
  <w:style w:type="character" w:customStyle="1" w:styleId="WW8Num262z2">
    <w:name w:val="WW8Num262z2"/>
    <w:rPr>
      <w:rFonts w:ascii="Wingdings" w:hAnsi="Wingdings" w:cs="Times New Roman"/>
    </w:rPr>
  </w:style>
  <w:style w:type="character" w:customStyle="1" w:styleId="WW8Num262z3">
    <w:name w:val="WW8Num262z3"/>
    <w:rPr>
      <w:rFonts w:ascii="Symbol" w:hAnsi="Symbol" w:cs="Times New Roman"/>
    </w:rPr>
  </w:style>
  <w:style w:type="character" w:customStyle="1" w:styleId="WW8Num263z0">
    <w:name w:val="WW8Num263z0"/>
    <w:rPr>
      <w:rFonts w:ascii="Wingdings" w:hAnsi="Wingdings" w:cs="Times New Roman"/>
      <w:sz w:val="12"/>
      <w:szCs w:val="12"/>
    </w:rPr>
  </w:style>
  <w:style w:type="character" w:customStyle="1" w:styleId="WW8Num264z0">
    <w:name w:val="WW8Num264z0"/>
    <w:rPr>
      <w:rFonts w:ascii="Symbol" w:hAnsi="Symbol"/>
    </w:rPr>
  </w:style>
  <w:style w:type="character" w:customStyle="1" w:styleId="WW8Num264z1">
    <w:name w:val="WW8Num264z1"/>
    <w:rPr>
      <w:rFonts w:ascii="Courier New" w:hAnsi="Courier New"/>
    </w:rPr>
  </w:style>
  <w:style w:type="character" w:customStyle="1" w:styleId="WW8Num264z2">
    <w:name w:val="WW8Num264z2"/>
    <w:rPr>
      <w:rFonts w:ascii="Wingdings" w:hAnsi="Wingdings"/>
    </w:rPr>
  </w:style>
  <w:style w:type="character" w:customStyle="1" w:styleId="WW8Num265z1">
    <w:name w:val="WW8Num265z1"/>
    <w:rPr>
      <w:rFonts w:ascii="Courier New" w:hAnsi="Courier New"/>
    </w:rPr>
  </w:style>
  <w:style w:type="character" w:customStyle="1" w:styleId="WW8Num265z2">
    <w:name w:val="WW8Num265z2"/>
    <w:rPr>
      <w:rFonts w:ascii="Wingdings" w:hAnsi="Wingdings"/>
    </w:rPr>
  </w:style>
  <w:style w:type="character" w:customStyle="1" w:styleId="WW8Num265z3">
    <w:name w:val="WW8Num265z3"/>
    <w:rPr>
      <w:rFonts w:ascii="Symbol" w:hAnsi="Symbol"/>
    </w:rPr>
  </w:style>
  <w:style w:type="character" w:customStyle="1" w:styleId="WW8Num266z0">
    <w:name w:val="WW8Num266z0"/>
    <w:rPr>
      <w:rFonts w:ascii="Symbol" w:hAnsi="Symbol"/>
    </w:rPr>
  </w:style>
  <w:style w:type="character" w:customStyle="1" w:styleId="WW8Num266z1">
    <w:name w:val="WW8Num266z1"/>
    <w:rPr>
      <w:rFonts w:ascii="Courier New" w:hAnsi="Courier New"/>
    </w:rPr>
  </w:style>
  <w:style w:type="character" w:customStyle="1" w:styleId="WW8Num266z2">
    <w:name w:val="WW8Num266z2"/>
    <w:rPr>
      <w:rFonts w:ascii="Wingdings" w:hAnsi="Wingdings"/>
    </w:rPr>
  </w:style>
  <w:style w:type="character" w:customStyle="1" w:styleId="WW8Num267z0">
    <w:name w:val="WW8Num267z0"/>
    <w:rPr>
      <w:rFonts w:ascii="Symbol" w:hAnsi="Symbol"/>
    </w:rPr>
  </w:style>
  <w:style w:type="character" w:customStyle="1" w:styleId="WW8Num267z1">
    <w:name w:val="WW8Num267z1"/>
    <w:rPr>
      <w:rFonts w:ascii="Courier New" w:hAnsi="Courier New"/>
    </w:rPr>
  </w:style>
  <w:style w:type="character" w:customStyle="1" w:styleId="WW8Num267z2">
    <w:name w:val="WW8Num267z2"/>
    <w:rPr>
      <w:rFonts w:ascii="Wingdings" w:hAnsi="Wingdings"/>
    </w:rPr>
  </w:style>
  <w:style w:type="character" w:customStyle="1" w:styleId="WW8Num268z0">
    <w:name w:val="WW8Num268z0"/>
    <w:rPr>
      <w:rFonts w:ascii="Arial" w:hAnsi="Arial" w:cs="Arial"/>
      <w:b w:val="0"/>
      <w:i w:val="0"/>
      <w:sz w:val="20"/>
      <w:szCs w:val="20"/>
    </w:rPr>
  </w:style>
  <w:style w:type="character" w:customStyle="1" w:styleId="WW8Num269z0">
    <w:name w:val="WW8Num269z0"/>
    <w:rPr>
      <w:rFonts w:ascii="Wingdings" w:hAnsi="Wingdings"/>
    </w:rPr>
  </w:style>
  <w:style w:type="character" w:customStyle="1" w:styleId="WW8Num270z0">
    <w:name w:val="WW8Num270z0"/>
    <w:rPr>
      <w:rFonts w:ascii="Symbol" w:hAnsi="Symbol"/>
    </w:rPr>
  </w:style>
  <w:style w:type="character" w:customStyle="1" w:styleId="WW8Num270z1">
    <w:name w:val="WW8Num270z1"/>
    <w:rPr>
      <w:rFonts w:ascii="Courier New" w:hAnsi="Courier New"/>
    </w:rPr>
  </w:style>
  <w:style w:type="character" w:customStyle="1" w:styleId="WW8Num270z2">
    <w:name w:val="WW8Num270z2"/>
    <w:rPr>
      <w:rFonts w:ascii="Wingdings" w:hAnsi="Wingdings"/>
    </w:rPr>
  </w:style>
  <w:style w:type="character" w:customStyle="1" w:styleId="WW8Num271z0">
    <w:name w:val="WW8Num271z0"/>
    <w:rPr>
      <w:rFonts w:ascii="Symbol" w:hAnsi="Symbol"/>
    </w:rPr>
  </w:style>
  <w:style w:type="character" w:customStyle="1" w:styleId="WW8Num271z1">
    <w:name w:val="WW8Num271z1"/>
    <w:rPr>
      <w:rFonts w:ascii="Courier New" w:hAnsi="Courier New"/>
    </w:rPr>
  </w:style>
  <w:style w:type="character" w:customStyle="1" w:styleId="WW8Num271z2">
    <w:name w:val="WW8Num271z2"/>
    <w:rPr>
      <w:rFonts w:ascii="Wingdings" w:hAnsi="Wingdings"/>
    </w:rPr>
  </w:style>
  <w:style w:type="character" w:customStyle="1" w:styleId="WW8Num272z0">
    <w:name w:val="WW8Num272z0"/>
    <w:rPr>
      <w:rFonts w:ascii="Symbol" w:hAnsi="Symbol"/>
    </w:rPr>
  </w:style>
  <w:style w:type="character" w:customStyle="1" w:styleId="WW8Num272z1">
    <w:name w:val="WW8Num272z1"/>
    <w:rPr>
      <w:rFonts w:ascii="Courier New" w:hAnsi="Courier New"/>
    </w:rPr>
  </w:style>
  <w:style w:type="character" w:customStyle="1" w:styleId="WW8Num272z2">
    <w:name w:val="WW8Num272z2"/>
    <w:rPr>
      <w:rFonts w:ascii="Wingdings" w:hAnsi="Wingdings"/>
    </w:rPr>
  </w:style>
  <w:style w:type="character" w:customStyle="1" w:styleId="WW8Num273z1">
    <w:name w:val="WW8Num273z1"/>
    <w:rPr>
      <w:rFonts w:ascii="Symbol" w:hAnsi="Symbol"/>
    </w:rPr>
  </w:style>
  <w:style w:type="character" w:customStyle="1" w:styleId="WW8Num274z0">
    <w:name w:val="WW8Num274z0"/>
    <w:rPr>
      <w:rFonts w:ascii="Symbol" w:hAnsi="Symbol"/>
    </w:rPr>
  </w:style>
  <w:style w:type="character" w:customStyle="1" w:styleId="WW8Num274z1">
    <w:name w:val="WW8Num274z1"/>
    <w:rPr>
      <w:rFonts w:ascii="Courier New" w:hAnsi="Courier New"/>
    </w:rPr>
  </w:style>
  <w:style w:type="character" w:customStyle="1" w:styleId="WW8Num274z2">
    <w:name w:val="WW8Num274z2"/>
    <w:rPr>
      <w:rFonts w:ascii="Wingdings" w:hAnsi="Wingdings"/>
    </w:rPr>
  </w:style>
  <w:style w:type="character" w:customStyle="1" w:styleId="WW8Num276z0">
    <w:name w:val="WW8Num276z0"/>
    <w:rPr>
      <w:rFonts w:ascii="Wingdings" w:hAnsi="Wingdings"/>
      <w:sz w:val="20"/>
    </w:rPr>
  </w:style>
  <w:style w:type="character" w:customStyle="1" w:styleId="WW8Num276z1">
    <w:name w:val="WW8Num276z1"/>
    <w:rPr>
      <w:rFonts w:ascii="Wingdings" w:hAnsi="Wingdings"/>
      <w:sz w:val="12"/>
    </w:rPr>
  </w:style>
  <w:style w:type="character" w:customStyle="1" w:styleId="WW8Num276z2">
    <w:name w:val="WW8Num276z2"/>
    <w:rPr>
      <w:rFonts w:ascii="Wingdings" w:hAnsi="Wingdings"/>
    </w:rPr>
  </w:style>
  <w:style w:type="character" w:customStyle="1" w:styleId="WW8Num276z3">
    <w:name w:val="WW8Num276z3"/>
    <w:rPr>
      <w:rFonts w:ascii="Symbol" w:hAnsi="Symbol"/>
    </w:rPr>
  </w:style>
  <w:style w:type="character" w:customStyle="1" w:styleId="WW8Num276z4">
    <w:name w:val="WW8Num276z4"/>
    <w:rPr>
      <w:rFonts w:ascii="Courier New" w:hAnsi="Courier New"/>
    </w:rPr>
  </w:style>
  <w:style w:type="character" w:customStyle="1" w:styleId="WW8Num277z0">
    <w:name w:val="WW8Num277z0"/>
    <w:rPr>
      <w:rFonts w:ascii="Symbol" w:hAnsi="Symbol"/>
    </w:rPr>
  </w:style>
  <w:style w:type="character" w:customStyle="1" w:styleId="WW8Num277z1">
    <w:name w:val="WW8Num277z1"/>
    <w:rPr>
      <w:rFonts w:ascii="Courier New" w:hAnsi="Courier New"/>
    </w:rPr>
  </w:style>
  <w:style w:type="character" w:customStyle="1" w:styleId="WW8Num277z2">
    <w:name w:val="WW8Num277z2"/>
    <w:rPr>
      <w:rFonts w:ascii="Wingdings" w:hAnsi="Wingdings"/>
    </w:rPr>
  </w:style>
  <w:style w:type="character" w:customStyle="1" w:styleId="WW8Num279z0">
    <w:name w:val="WW8Num279z0"/>
    <w:rPr>
      <w:rFonts w:ascii="Symbol" w:hAnsi="Symbol"/>
    </w:rPr>
  </w:style>
  <w:style w:type="character" w:customStyle="1" w:styleId="WW8Num279z1">
    <w:name w:val="WW8Num279z1"/>
    <w:rPr>
      <w:rFonts w:ascii="Courier New" w:hAnsi="Courier New"/>
    </w:rPr>
  </w:style>
  <w:style w:type="character" w:customStyle="1" w:styleId="WW8Num279z2">
    <w:name w:val="WW8Num279z2"/>
    <w:rPr>
      <w:rFonts w:ascii="Wingdings" w:hAnsi="Wingdings"/>
    </w:rPr>
  </w:style>
  <w:style w:type="character" w:customStyle="1" w:styleId="WW8Num280z0">
    <w:name w:val="WW8Num280z0"/>
    <w:rPr>
      <w:rFonts w:ascii="Symbol" w:hAnsi="Symbol"/>
    </w:rPr>
  </w:style>
  <w:style w:type="character" w:customStyle="1" w:styleId="WW8Num280z1">
    <w:name w:val="WW8Num280z1"/>
    <w:rPr>
      <w:rFonts w:ascii="Courier New" w:hAnsi="Courier New"/>
    </w:rPr>
  </w:style>
  <w:style w:type="character" w:customStyle="1" w:styleId="WW8Num280z2">
    <w:name w:val="WW8Num280z2"/>
    <w:rPr>
      <w:rFonts w:ascii="Wingdings" w:hAnsi="Wingdings"/>
    </w:rPr>
  </w:style>
  <w:style w:type="character" w:customStyle="1" w:styleId="WW8Num281z1">
    <w:name w:val="WW8Num281z1"/>
    <w:rPr>
      <w:rFonts w:ascii="Wingdings" w:hAnsi="Wingdings"/>
    </w:rPr>
  </w:style>
  <w:style w:type="character" w:customStyle="1" w:styleId="WW8Num282z0">
    <w:name w:val="WW8Num282z0"/>
    <w:rPr>
      <w:rFonts w:ascii="Symbol" w:hAnsi="Symbol"/>
    </w:rPr>
  </w:style>
  <w:style w:type="character" w:customStyle="1" w:styleId="WW8Num282z1">
    <w:name w:val="WW8Num282z1"/>
    <w:rPr>
      <w:rFonts w:ascii="Courier New" w:hAnsi="Courier New"/>
    </w:rPr>
  </w:style>
  <w:style w:type="character" w:customStyle="1" w:styleId="WW8Num282z2">
    <w:name w:val="WW8Num282z2"/>
    <w:rPr>
      <w:rFonts w:ascii="Wingdings" w:hAnsi="Wingdings"/>
    </w:rPr>
  </w:style>
  <w:style w:type="character" w:customStyle="1" w:styleId="WW8Num283z0">
    <w:name w:val="WW8Num283z0"/>
    <w:rPr>
      <w:rFonts w:ascii="Symbol" w:hAnsi="Symbol"/>
    </w:rPr>
  </w:style>
  <w:style w:type="character" w:customStyle="1" w:styleId="WW8Num285z0">
    <w:name w:val="WW8Num285z0"/>
    <w:rPr>
      <w:rFonts w:ascii="Wingdings" w:hAnsi="Wingdings"/>
    </w:rPr>
  </w:style>
  <w:style w:type="character" w:customStyle="1" w:styleId="WW8Num285z1">
    <w:name w:val="WW8Num285z1"/>
    <w:rPr>
      <w:rFonts w:ascii="Symbol" w:hAnsi="Symbol"/>
    </w:rPr>
  </w:style>
  <w:style w:type="character" w:customStyle="1" w:styleId="WW8Num286z0">
    <w:name w:val="WW8Num286z0"/>
    <w:rPr>
      <w:rFonts w:ascii="Symbol" w:hAnsi="Symbol"/>
    </w:rPr>
  </w:style>
  <w:style w:type="character" w:customStyle="1" w:styleId="WW8Num286z1">
    <w:name w:val="WW8Num286z1"/>
    <w:rPr>
      <w:rFonts w:ascii="Courier New" w:hAnsi="Courier New"/>
    </w:rPr>
  </w:style>
  <w:style w:type="character" w:customStyle="1" w:styleId="WW8Num286z2">
    <w:name w:val="WW8Num286z2"/>
    <w:rPr>
      <w:rFonts w:ascii="Wingdings" w:hAnsi="Wingdings"/>
    </w:rPr>
  </w:style>
  <w:style w:type="character" w:customStyle="1" w:styleId="WW8Num287z0">
    <w:name w:val="WW8Num287z0"/>
    <w:rPr>
      <w:rFonts w:ascii="Wingdings" w:hAnsi="Wingdings"/>
      <w:sz w:val="20"/>
    </w:rPr>
  </w:style>
  <w:style w:type="character" w:customStyle="1" w:styleId="WW8Num287z1">
    <w:name w:val="WW8Num287z1"/>
    <w:rPr>
      <w:rFonts w:ascii="Courier New" w:hAnsi="Courier New"/>
    </w:rPr>
  </w:style>
  <w:style w:type="character" w:customStyle="1" w:styleId="WW8Num287z2">
    <w:name w:val="WW8Num287z2"/>
    <w:rPr>
      <w:rFonts w:ascii="Wingdings" w:hAnsi="Wingdings"/>
    </w:rPr>
  </w:style>
  <w:style w:type="character" w:customStyle="1" w:styleId="WW8Num287z3">
    <w:name w:val="WW8Num287z3"/>
    <w:rPr>
      <w:rFonts w:ascii="Symbol" w:hAnsi="Symbol"/>
    </w:rPr>
  </w:style>
  <w:style w:type="character" w:customStyle="1" w:styleId="WW8Num288z0">
    <w:name w:val="WW8Num288z0"/>
    <w:rPr>
      <w:b w:val="0"/>
      <w:i w:val="0"/>
    </w:rPr>
  </w:style>
  <w:style w:type="character" w:customStyle="1" w:styleId="WW8Num289z0">
    <w:name w:val="WW8Num289z0"/>
    <w:rPr>
      <w:rFonts w:ascii="Symbol" w:hAnsi="Symbol"/>
    </w:rPr>
  </w:style>
  <w:style w:type="character" w:customStyle="1" w:styleId="WW8Num289z1">
    <w:name w:val="WW8Num289z1"/>
    <w:rPr>
      <w:rFonts w:ascii="Courier New" w:hAnsi="Courier New"/>
    </w:rPr>
  </w:style>
  <w:style w:type="character" w:customStyle="1" w:styleId="WW8Num289z2">
    <w:name w:val="WW8Num289z2"/>
    <w:rPr>
      <w:rFonts w:ascii="Wingdings" w:hAnsi="Wingdings"/>
    </w:rPr>
  </w:style>
  <w:style w:type="character" w:customStyle="1" w:styleId="WW8Num290z0">
    <w:name w:val="WW8Num290z0"/>
    <w:rPr>
      <w:rFonts w:ascii="Symbol" w:hAnsi="Symbol"/>
    </w:rPr>
  </w:style>
  <w:style w:type="character" w:customStyle="1" w:styleId="WW8Num290z1">
    <w:name w:val="WW8Num290z1"/>
    <w:rPr>
      <w:rFonts w:ascii="Courier New" w:hAnsi="Courier New"/>
    </w:rPr>
  </w:style>
  <w:style w:type="character" w:customStyle="1" w:styleId="WW8Num290z2">
    <w:name w:val="WW8Num290z2"/>
    <w:rPr>
      <w:rFonts w:ascii="Wingdings" w:hAnsi="Wingdings"/>
    </w:rPr>
  </w:style>
  <w:style w:type="character" w:customStyle="1" w:styleId="WW8Num291z0">
    <w:name w:val="WW8Num291z0"/>
    <w:rPr>
      <w:rFonts w:ascii="Wingdings" w:hAnsi="Wingdings"/>
      <w:sz w:val="24"/>
    </w:rPr>
  </w:style>
  <w:style w:type="character" w:customStyle="1" w:styleId="WW8Num291z1">
    <w:name w:val="WW8Num291z1"/>
    <w:rPr>
      <w:rFonts w:ascii="Courier New" w:hAnsi="Courier New"/>
    </w:rPr>
  </w:style>
  <w:style w:type="character" w:customStyle="1" w:styleId="WW8Num291z2">
    <w:name w:val="WW8Num291z2"/>
    <w:rPr>
      <w:rFonts w:ascii="Wingdings" w:hAnsi="Wingdings"/>
    </w:rPr>
  </w:style>
  <w:style w:type="character" w:customStyle="1" w:styleId="WW8Num291z3">
    <w:name w:val="WW8Num291z3"/>
    <w:rPr>
      <w:rFonts w:ascii="Symbol" w:hAnsi="Symbol"/>
    </w:rPr>
  </w:style>
  <w:style w:type="character" w:customStyle="1" w:styleId="WW8Num292z0">
    <w:name w:val="WW8Num292z0"/>
    <w:rPr>
      <w:b/>
      <w:i w:val="0"/>
    </w:rPr>
  </w:style>
  <w:style w:type="character" w:customStyle="1" w:styleId="WW8Num293z0">
    <w:name w:val="WW8Num293z0"/>
    <w:rPr>
      <w:rFonts w:ascii="Wingdings" w:eastAsia="Times New Roman" w:hAnsi="Wingdings" w:cs="Times New Roman"/>
    </w:rPr>
  </w:style>
  <w:style w:type="character" w:customStyle="1" w:styleId="WW8Num293z2">
    <w:name w:val="WW8Num293z2"/>
    <w:rPr>
      <w:rFonts w:ascii="Wingdings" w:hAnsi="Wingdings"/>
    </w:rPr>
  </w:style>
  <w:style w:type="character" w:customStyle="1" w:styleId="WW8Num293z3">
    <w:name w:val="WW8Num293z3"/>
    <w:rPr>
      <w:rFonts w:ascii="Symbol" w:hAnsi="Symbol"/>
    </w:rPr>
  </w:style>
  <w:style w:type="character" w:customStyle="1" w:styleId="WW8Num293z4">
    <w:name w:val="WW8Num293z4"/>
    <w:rPr>
      <w:rFonts w:ascii="Courier New" w:hAnsi="Courier New"/>
    </w:rPr>
  </w:style>
  <w:style w:type="character" w:customStyle="1" w:styleId="WW8Num294z0">
    <w:name w:val="WW8Num294z0"/>
    <w:rPr>
      <w:rFonts w:ascii="Wingdings" w:hAnsi="Wingdings"/>
    </w:rPr>
  </w:style>
  <w:style w:type="character" w:customStyle="1" w:styleId="WW8Num294z1">
    <w:name w:val="WW8Num294z1"/>
    <w:rPr>
      <w:rFonts w:ascii="Courier New" w:hAnsi="Courier New"/>
    </w:rPr>
  </w:style>
  <w:style w:type="character" w:customStyle="1" w:styleId="WW8Num294z3">
    <w:name w:val="WW8Num294z3"/>
    <w:rPr>
      <w:rFonts w:ascii="Symbol" w:hAnsi="Symbol"/>
    </w:rPr>
  </w:style>
  <w:style w:type="character" w:customStyle="1" w:styleId="WW8Num295z0">
    <w:name w:val="WW8Num295z0"/>
    <w:rPr>
      <w:rFonts w:ascii="Symbol" w:hAnsi="Symbol"/>
    </w:rPr>
  </w:style>
  <w:style w:type="character" w:customStyle="1" w:styleId="WW8Num295z1">
    <w:name w:val="WW8Num295z1"/>
    <w:rPr>
      <w:rFonts w:ascii="Courier New" w:hAnsi="Courier New"/>
    </w:rPr>
  </w:style>
  <w:style w:type="character" w:customStyle="1" w:styleId="WW8Num295z2">
    <w:name w:val="WW8Num295z2"/>
    <w:rPr>
      <w:rFonts w:ascii="Wingdings" w:hAnsi="Wingdings"/>
    </w:rPr>
  </w:style>
  <w:style w:type="character" w:customStyle="1" w:styleId="WW8Num296z0">
    <w:name w:val="WW8Num296z0"/>
    <w:rPr>
      <w:rFonts w:ascii="Symbol" w:hAnsi="Symbol"/>
    </w:rPr>
  </w:style>
  <w:style w:type="character" w:customStyle="1" w:styleId="WW8Num297z0">
    <w:name w:val="WW8Num297z0"/>
    <w:rPr>
      <w:rFonts w:ascii="Symbol" w:hAnsi="Symbol"/>
    </w:rPr>
  </w:style>
  <w:style w:type="character" w:customStyle="1" w:styleId="WW8Num297z1">
    <w:name w:val="WW8Num297z1"/>
    <w:rPr>
      <w:rFonts w:ascii="Courier New" w:hAnsi="Courier New"/>
    </w:rPr>
  </w:style>
  <w:style w:type="character" w:customStyle="1" w:styleId="WW8Num297z2">
    <w:name w:val="WW8Num297z2"/>
    <w:rPr>
      <w:rFonts w:ascii="Wingdings" w:hAnsi="Wingdings"/>
    </w:rPr>
  </w:style>
  <w:style w:type="character" w:customStyle="1" w:styleId="WW8Num298z0">
    <w:name w:val="WW8Num298z0"/>
    <w:rPr>
      <w:rFonts w:ascii="Symbol" w:hAnsi="Symbol"/>
    </w:rPr>
  </w:style>
  <w:style w:type="character" w:customStyle="1" w:styleId="WW8Num298z1">
    <w:name w:val="WW8Num298z1"/>
    <w:rPr>
      <w:rFonts w:ascii="Courier New" w:hAnsi="Courier New"/>
    </w:rPr>
  </w:style>
  <w:style w:type="character" w:customStyle="1" w:styleId="WW8Num298z2">
    <w:name w:val="WW8Num298z2"/>
    <w:rPr>
      <w:rFonts w:ascii="Wingdings" w:hAnsi="Wingdings"/>
    </w:rPr>
  </w:style>
  <w:style w:type="character" w:customStyle="1" w:styleId="WW8Num301z0">
    <w:name w:val="WW8Num301z0"/>
    <w:rPr>
      <w:rFonts w:ascii="Symbol" w:hAnsi="Symbol"/>
    </w:rPr>
  </w:style>
  <w:style w:type="character" w:customStyle="1" w:styleId="WW8Num301z1">
    <w:name w:val="WW8Num301z1"/>
    <w:rPr>
      <w:rFonts w:ascii="Courier New" w:hAnsi="Courier New"/>
    </w:rPr>
  </w:style>
  <w:style w:type="character" w:customStyle="1" w:styleId="WW8Num301z2">
    <w:name w:val="WW8Num301z2"/>
    <w:rPr>
      <w:rFonts w:ascii="Wingdings" w:hAnsi="Wingdings"/>
    </w:rPr>
  </w:style>
  <w:style w:type="character" w:customStyle="1" w:styleId="WW8Num302z0">
    <w:name w:val="WW8Num302z0"/>
    <w:rPr>
      <w:rFonts w:ascii="Symbol" w:hAnsi="Symbol"/>
    </w:rPr>
  </w:style>
  <w:style w:type="character" w:customStyle="1" w:styleId="WW8Num303z0">
    <w:name w:val="WW8Num303z0"/>
    <w:rPr>
      <w:rFonts w:ascii="Symbol" w:hAnsi="Symbol"/>
    </w:rPr>
  </w:style>
  <w:style w:type="character" w:customStyle="1" w:styleId="WW8Num303z1">
    <w:name w:val="WW8Num303z1"/>
    <w:rPr>
      <w:rFonts w:ascii="Courier New" w:hAnsi="Courier New"/>
    </w:rPr>
  </w:style>
  <w:style w:type="character" w:customStyle="1" w:styleId="WW8Num303z2">
    <w:name w:val="WW8Num303z2"/>
    <w:rPr>
      <w:rFonts w:ascii="Wingdings" w:hAnsi="Wingdings"/>
    </w:rPr>
  </w:style>
  <w:style w:type="character" w:customStyle="1" w:styleId="WW8Num304z0">
    <w:name w:val="WW8Num304z0"/>
    <w:rPr>
      <w:rFonts w:ascii="Symbol" w:hAnsi="Symbol"/>
    </w:rPr>
  </w:style>
  <w:style w:type="character" w:customStyle="1" w:styleId="WW8Num304z1">
    <w:name w:val="WW8Num304z1"/>
    <w:rPr>
      <w:rFonts w:ascii="Courier New" w:hAnsi="Courier New"/>
    </w:rPr>
  </w:style>
  <w:style w:type="character" w:customStyle="1" w:styleId="WW8Num304z2">
    <w:name w:val="WW8Num304z2"/>
    <w:rPr>
      <w:rFonts w:ascii="Wingdings" w:hAnsi="Wingdings"/>
    </w:rPr>
  </w:style>
  <w:style w:type="character" w:customStyle="1" w:styleId="WW8Num305z0">
    <w:name w:val="WW8Num305z0"/>
    <w:rPr>
      <w:rFonts w:ascii="Symbol" w:hAnsi="Symbol"/>
    </w:rPr>
  </w:style>
  <w:style w:type="character" w:customStyle="1" w:styleId="WW8Num305z1">
    <w:name w:val="WW8Num305z1"/>
    <w:rPr>
      <w:rFonts w:ascii="Courier New" w:hAnsi="Courier New"/>
    </w:rPr>
  </w:style>
  <w:style w:type="character" w:customStyle="1" w:styleId="WW8Num305z2">
    <w:name w:val="WW8Num305z2"/>
    <w:rPr>
      <w:rFonts w:ascii="Wingdings" w:hAnsi="Wingdings"/>
    </w:rPr>
  </w:style>
  <w:style w:type="character" w:customStyle="1" w:styleId="WW8Num306z0">
    <w:name w:val="WW8Num306z0"/>
    <w:rPr>
      <w:rFonts w:ascii="Symbol" w:hAnsi="Symbol"/>
    </w:rPr>
  </w:style>
  <w:style w:type="character" w:customStyle="1" w:styleId="WW8Num306z1">
    <w:name w:val="WW8Num306z1"/>
    <w:rPr>
      <w:rFonts w:ascii="Courier New" w:hAnsi="Courier New"/>
    </w:rPr>
  </w:style>
  <w:style w:type="character" w:customStyle="1" w:styleId="WW8Num306z2">
    <w:name w:val="WW8Num306z2"/>
    <w:rPr>
      <w:rFonts w:ascii="Wingdings" w:hAnsi="Wingdings"/>
    </w:rPr>
  </w:style>
  <w:style w:type="character" w:customStyle="1" w:styleId="WW8NumSt76z0">
    <w:name w:val="WW8NumSt76z0"/>
    <w:rPr>
      <w:rFonts w:ascii="Arial" w:hAnsi="Arial" w:cs="Arial"/>
      <w:b w:val="0"/>
      <w:i w:val="0"/>
      <w:sz w:val="20"/>
      <w:szCs w:val="20"/>
    </w:rPr>
  </w:style>
  <w:style w:type="character" w:customStyle="1" w:styleId="WW8NumSt80z0">
    <w:name w:val="WW8NumSt80z0"/>
    <w:rPr>
      <w:rFonts w:ascii="Symbol" w:hAnsi="Symbol"/>
    </w:rPr>
  </w:style>
  <w:style w:type="character" w:customStyle="1" w:styleId="WW8NumSt80z1">
    <w:name w:val="WW8NumSt80z1"/>
    <w:rPr>
      <w:rFonts w:ascii="Courier New" w:hAnsi="Courier New"/>
    </w:rPr>
  </w:style>
  <w:style w:type="character" w:customStyle="1" w:styleId="WW8NumSt80z2">
    <w:name w:val="WW8NumSt80z2"/>
    <w:rPr>
      <w:rFonts w:ascii="Wingdings" w:hAnsi="Wingdings"/>
    </w:rPr>
  </w:style>
  <w:style w:type="character" w:customStyle="1" w:styleId="WW8NumSt82z1">
    <w:name w:val="WW8NumSt82z1"/>
    <w:rPr>
      <w:rFonts w:ascii="Symbol" w:hAnsi="Symbol"/>
    </w:rPr>
  </w:style>
  <w:style w:type="character" w:customStyle="1" w:styleId="WW8NumSt196z0">
    <w:name w:val="WW8NumSt196z0"/>
    <w:rPr>
      <w:rFonts w:ascii="Symbol" w:hAnsi="Symbol"/>
    </w:rPr>
  </w:style>
  <w:style w:type="character" w:customStyle="1" w:styleId="WW8NumSt234z0">
    <w:name w:val="WW8NumSt234z0"/>
    <w:rPr>
      <w:rFonts w:ascii="Symbol" w:hAnsi="Symbol"/>
    </w:rPr>
  </w:style>
  <w:style w:type="character" w:customStyle="1" w:styleId="WW8NumSt234z1">
    <w:name w:val="WW8NumSt234z1"/>
    <w:rPr>
      <w:rFonts w:ascii="Courier New" w:hAnsi="Courier New"/>
    </w:rPr>
  </w:style>
  <w:style w:type="character" w:customStyle="1" w:styleId="WW8NumSt234z2">
    <w:name w:val="WW8NumSt234z2"/>
    <w:rPr>
      <w:rFonts w:ascii="Wingdings" w:hAnsi="Wingdings"/>
    </w:rPr>
  </w:style>
  <w:style w:type="character" w:styleId="a5">
    <w:name w:val="page number"/>
    <w:basedOn w:val="a2"/>
  </w:style>
  <w:style w:type="character" w:customStyle="1" w:styleId="justi1">
    <w:name w:val="justi1"/>
    <w:basedOn w:val="a2"/>
  </w:style>
  <w:style w:type="character" w:styleId="-0">
    <w:name w:val="Hyperlink"/>
    <w:uiPriority w:val="99"/>
    <w:rPr>
      <w:color w:val="0000FF"/>
      <w:u w:val="single"/>
    </w:rPr>
  </w:style>
  <w:style w:type="character" w:styleId="-1">
    <w:name w:val="FollowedHyperlink"/>
    <w:uiPriority w:val="99"/>
    <w:rPr>
      <w:color w:val="800080"/>
      <w:u w:val="single"/>
    </w:rPr>
  </w:style>
  <w:style w:type="character" w:customStyle="1" w:styleId="FootnoteCharacters">
    <w:name w:val="Footnote Characters"/>
    <w:rPr>
      <w:vertAlign w:val="superscript"/>
    </w:rPr>
  </w:style>
  <w:style w:type="character" w:styleId="a6">
    <w:name w:val="Strong"/>
    <w:qFormat/>
    <w:rPr>
      <w:b/>
      <w:bCs/>
    </w:rPr>
  </w:style>
  <w:style w:type="character" w:customStyle="1" w:styleId="fieldtext">
    <w:name w:val="fieldtext"/>
    <w:basedOn w:val="a2"/>
  </w:style>
  <w:style w:type="character" w:styleId="a7">
    <w:name w:val="footnote reference"/>
    <w:aliases w:val="Footnote symbol,Footnote,υποσημείωση1,Footnote reference number,note TESI"/>
    <w:semiHidden/>
    <w:rPr>
      <w:vertAlign w:val="superscript"/>
    </w:rPr>
  </w:style>
  <w:style w:type="character" w:styleId="a8">
    <w:name w:val="endnote reference"/>
    <w:semiHidden/>
    <w:rPr>
      <w:vertAlign w:val="superscript"/>
    </w:rPr>
  </w:style>
  <w:style w:type="character" w:customStyle="1" w:styleId="EndnoteCharacters">
    <w:name w:val="Endnote Characters"/>
  </w:style>
  <w:style w:type="character" w:customStyle="1" w:styleId="Bullets">
    <w:name w:val="Bullets"/>
    <w:rPr>
      <w:rFonts w:ascii="OpenSymbol" w:eastAsia="OpenSymbol" w:hAnsi="OpenSymbol" w:cs="OpenSymbol"/>
    </w:rPr>
  </w:style>
  <w:style w:type="paragraph" w:customStyle="1" w:styleId="Heading">
    <w:name w:val="Heading"/>
    <w:basedOn w:val="a1"/>
    <w:next w:val="a9"/>
    <w:pPr>
      <w:keepNext/>
      <w:spacing w:before="240" w:after="120"/>
    </w:pPr>
    <w:rPr>
      <w:rFonts w:eastAsia="MS Mincho" w:cs="Tahoma"/>
      <w:sz w:val="28"/>
      <w:szCs w:val="28"/>
    </w:rPr>
  </w:style>
  <w:style w:type="paragraph" w:styleId="a9">
    <w:name w:val="Body Text"/>
    <w:basedOn w:val="a1"/>
    <w:link w:val="Char"/>
    <w:uiPriority w:val="99"/>
    <w:rPr>
      <w:rFonts w:ascii="Arial" w:hAnsi="Arial"/>
      <w:sz w:val="22"/>
      <w:szCs w:val="20"/>
      <w:lang w:val="en-US"/>
    </w:rPr>
  </w:style>
  <w:style w:type="paragraph" w:styleId="a">
    <w:name w:val="List"/>
    <w:basedOn w:val="a1"/>
    <w:pPr>
      <w:numPr>
        <w:numId w:val="4"/>
      </w:numPr>
      <w:jc w:val="left"/>
    </w:pPr>
    <w:rPr>
      <w:rFonts w:ascii="Times New Roman" w:hAnsi="Times New Roman"/>
      <w:szCs w:val="20"/>
      <w:lang w:val="en-US"/>
    </w:rPr>
  </w:style>
  <w:style w:type="paragraph" w:styleId="aa">
    <w:name w:val="caption"/>
    <w:basedOn w:val="a1"/>
    <w:next w:val="a1"/>
    <w:uiPriority w:val="99"/>
    <w:qFormat/>
    <w:pPr>
      <w:spacing w:before="120" w:after="120"/>
      <w:jc w:val="center"/>
    </w:pPr>
    <w:rPr>
      <w:rFonts w:cs="Arial"/>
      <w:b/>
      <w:color w:val="000000"/>
      <w:szCs w:val="20"/>
      <w:lang w:val="el-GR"/>
    </w:rPr>
  </w:style>
  <w:style w:type="paragraph" w:customStyle="1" w:styleId="Index">
    <w:name w:val="Index"/>
    <w:basedOn w:val="a1"/>
    <w:pPr>
      <w:suppressLineNumbers/>
    </w:pPr>
    <w:rPr>
      <w:rFonts w:cs="Tahoma"/>
    </w:rPr>
  </w:style>
  <w:style w:type="paragraph" w:styleId="ab">
    <w:name w:val="footer"/>
    <w:aliases w:val="ft"/>
    <w:basedOn w:val="a1"/>
    <w:link w:val="Char0"/>
    <w:uiPriority w:val="99"/>
    <w:pPr>
      <w:tabs>
        <w:tab w:val="center" w:pos="4153"/>
        <w:tab w:val="right" w:pos="8306"/>
      </w:tabs>
    </w:pPr>
    <w:rPr>
      <w:rFonts w:ascii="Arial" w:hAnsi="Arial"/>
      <w:sz w:val="22"/>
      <w:szCs w:val="20"/>
    </w:rPr>
  </w:style>
  <w:style w:type="paragraph" w:styleId="ac">
    <w:name w:val="header"/>
    <w:aliases w:val="hd"/>
    <w:basedOn w:val="a1"/>
    <w:link w:val="Char1"/>
    <w:pPr>
      <w:tabs>
        <w:tab w:val="center" w:pos="4153"/>
        <w:tab w:val="right" w:pos="8306"/>
      </w:tabs>
    </w:pPr>
    <w:rPr>
      <w:rFonts w:ascii="Arial" w:hAnsi="Arial"/>
      <w:sz w:val="22"/>
      <w:szCs w:val="20"/>
    </w:rPr>
  </w:style>
  <w:style w:type="paragraph" w:customStyle="1" w:styleId="NumberList">
    <w:name w:val="Number List"/>
    <w:basedOn w:val="a9"/>
    <w:pPr>
      <w:numPr>
        <w:numId w:val="2"/>
      </w:numPr>
      <w:spacing w:before="40" w:after="40"/>
    </w:pPr>
    <w:rPr>
      <w:rFonts w:ascii="Times New Roman" w:hAnsi="Times New Roman"/>
      <w:color w:val="000000"/>
      <w:kern w:val="1"/>
      <w:sz w:val="24"/>
      <w:lang w:val="el-GR"/>
    </w:rPr>
  </w:style>
  <w:style w:type="paragraph" w:styleId="Web">
    <w:name w:val="Normal (Web)"/>
    <w:basedOn w:val="a1"/>
    <w:uiPriority w:val="99"/>
    <w:pPr>
      <w:spacing w:before="100" w:after="100"/>
    </w:pPr>
    <w:rPr>
      <w:color w:val="800080"/>
      <w:szCs w:val="20"/>
    </w:rPr>
  </w:style>
  <w:style w:type="paragraph" w:customStyle="1" w:styleId="1stParagraph">
    <w:name w:val="1st Paragraph"/>
    <w:basedOn w:val="a1"/>
    <w:next w:val="a9"/>
    <w:rPr>
      <w:color w:val="000000"/>
      <w:szCs w:val="20"/>
      <w:lang w:val="el-GR"/>
    </w:rPr>
  </w:style>
  <w:style w:type="paragraph" w:styleId="21">
    <w:name w:val="Body Text Indent 2"/>
    <w:basedOn w:val="a1"/>
    <w:link w:val="2Char0"/>
    <w:pPr>
      <w:ind w:left="360"/>
    </w:pPr>
    <w:rPr>
      <w:rFonts w:ascii="Arial" w:hAnsi="Arial"/>
      <w:b/>
      <w:bCs/>
      <w:sz w:val="24"/>
      <w:szCs w:val="20"/>
    </w:rPr>
  </w:style>
  <w:style w:type="paragraph" w:styleId="30">
    <w:name w:val="Body Text Indent 3"/>
    <w:basedOn w:val="a1"/>
    <w:link w:val="3Char0"/>
    <w:pPr>
      <w:tabs>
        <w:tab w:val="left" w:pos="906"/>
        <w:tab w:val="left" w:pos="1272"/>
      </w:tabs>
      <w:ind w:left="426"/>
    </w:pPr>
    <w:rPr>
      <w:rFonts w:ascii="Arial" w:hAnsi="Arial"/>
      <w:b/>
      <w:sz w:val="22"/>
      <w:szCs w:val="20"/>
      <w:lang w:val="en-US"/>
    </w:rPr>
  </w:style>
  <w:style w:type="paragraph" w:styleId="22">
    <w:name w:val="Body Text 2"/>
    <w:basedOn w:val="a1"/>
    <w:link w:val="2Char1"/>
    <w:pPr>
      <w:tabs>
        <w:tab w:val="left" w:pos="567"/>
        <w:tab w:val="left" w:pos="864"/>
        <w:tab w:val="left" w:pos="1296"/>
        <w:tab w:val="left" w:pos="3168"/>
        <w:tab w:val="left" w:pos="3312"/>
      </w:tabs>
      <w:spacing w:after="120"/>
    </w:pPr>
    <w:rPr>
      <w:rFonts w:ascii="Arial" w:hAnsi="Arial"/>
      <w:sz w:val="22"/>
    </w:rPr>
  </w:style>
  <w:style w:type="paragraph" w:styleId="ad">
    <w:name w:val="List Bullet"/>
    <w:basedOn w:val="a1"/>
    <w:rPr>
      <w:b/>
      <w:bCs/>
      <w:iCs/>
      <w:szCs w:val="20"/>
      <w:lang w:val="el-GR"/>
    </w:rPr>
  </w:style>
  <w:style w:type="paragraph" w:customStyle="1" w:styleId="ListBullet-2">
    <w:name w:val="List Bullet -2"/>
    <w:basedOn w:val="ad"/>
    <w:pPr>
      <w:ind w:left="836"/>
    </w:pPr>
  </w:style>
  <w:style w:type="paragraph" w:customStyle="1" w:styleId="Head">
    <w:name w:val="Head"/>
    <w:basedOn w:val="a1"/>
    <w:rPr>
      <w:b/>
      <w:sz w:val="22"/>
      <w:szCs w:val="20"/>
      <w:lang w:val="el-GR"/>
    </w:rPr>
  </w:style>
  <w:style w:type="paragraph" w:styleId="10">
    <w:name w:val="toc 1"/>
    <w:basedOn w:val="a1"/>
    <w:next w:val="a1"/>
    <w:uiPriority w:val="39"/>
    <w:rsid w:val="008066AD"/>
    <w:pPr>
      <w:tabs>
        <w:tab w:val="left" w:pos="426"/>
        <w:tab w:val="right" w:leader="dot" w:pos="9540"/>
      </w:tabs>
      <w:spacing w:before="60"/>
      <w:ind w:left="426" w:hanging="426"/>
    </w:pPr>
    <w:rPr>
      <w:b/>
      <w:noProof/>
      <w:color w:val="244061" w:themeColor="accent1" w:themeShade="80"/>
      <w:sz w:val="22"/>
      <w:lang w:val="el-GR"/>
    </w:rPr>
  </w:style>
  <w:style w:type="paragraph" w:styleId="23">
    <w:name w:val="toc 2"/>
    <w:basedOn w:val="a1"/>
    <w:next w:val="a1"/>
    <w:uiPriority w:val="39"/>
    <w:rsid w:val="008066AD"/>
    <w:pPr>
      <w:tabs>
        <w:tab w:val="left" w:pos="993"/>
        <w:tab w:val="right" w:leader="dot" w:pos="9540"/>
      </w:tabs>
      <w:spacing w:before="60"/>
      <w:ind w:left="993" w:hanging="567"/>
    </w:pPr>
    <w:rPr>
      <w:i/>
      <w:noProof/>
      <w:color w:val="244061" w:themeColor="accent1" w:themeShade="80"/>
      <w:sz w:val="22"/>
      <w:szCs w:val="28"/>
      <w:lang w:val="el-GR"/>
    </w:rPr>
  </w:style>
  <w:style w:type="paragraph" w:styleId="31">
    <w:name w:val="toc 3"/>
    <w:basedOn w:val="a1"/>
    <w:next w:val="a1"/>
    <w:uiPriority w:val="39"/>
    <w:rsid w:val="008066AD"/>
    <w:pPr>
      <w:tabs>
        <w:tab w:val="left" w:pos="1560"/>
        <w:tab w:val="right" w:leader="dot" w:pos="9528"/>
      </w:tabs>
      <w:spacing w:before="60"/>
      <w:ind w:left="1560" w:hanging="709"/>
    </w:pPr>
    <w:rPr>
      <w:noProof/>
      <w:color w:val="244061" w:themeColor="accent1" w:themeShade="80"/>
    </w:rPr>
  </w:style>
  <w:style w:type="paragraph" w:styleId="40">
    <w:name w:val="toc 4"/>
    <w:basedOn w:val="a1"/>
    <w:next w:val="a1"/>
    <w:uiPriority w:val="39"/>
    <w:pPr>
      <w:ind w:left="720"/>
    </w:pPr>
  </w:style>
  <w:style w:type="paragraph" w:styleId="50">
    <w:name w:val="toc 5"/>
    <w:basedOn w:val="a1"/>
    <w:next w:val="a1"/>
    <w:uiPriority w:val="39"/>
    <w:pPr>
      <w:ind w:left="960"/>
    </w:pPr>
  </w:style>
  <w:style w:type="paragraph" w:styleId="60">
    <w:name w:val="toc 6"/>
    <w:basedOn w:val="a1"/>
    <w:next w:val="a1"/>
    <w:uiPriority w:val="39"/>
    <w:pPr>
      <w:ind w:left="1200"/>
    </w:pPr>
  </w:style>
  <w:style w:type="paragraph" w:styleId="70">
    <w:name w:val="toc 7"/>
    <w:basedOn w:val="a1"/>
    <w:next w:val="a1"/>
    <w:uiPriority w:val="39"/>
    <w:pPr>
      <w:ind w:left="1440"/>
    </w:pPr>
  </w:style>
  <w:style w:type="paragraph" w:styleId="80">
    <w:name w:val="toc 8"/>
    <w:basedOn w:val="a1"/>
    <w:next w:val="a1"/>
    <w:uiPriority w:val="39"/>
    <w:pPr>
      <w:ind w:left="1680"/>
    </w:pPr>
  </w:style>
  <w:style w:type="paragraph" w:styleId="90">
    <w:name w:val="toc 9"/>
    <w:basedOn w:val="a1"/>
    <w:next w:val="a1"/>
    <w:uiPriority w:val="39"/>
    <w:pPr>
      <w:ind w:left="1920"/>
    </w:pPr>
  </w:style>
  <w:style w:type="paragraph" w:styleId="32">
    <w:name w:val="Body Text 3"/>
    <w:basedOn w:val="a1"/>
    <w:link w:val="3Char1"/>
    <w:rPr>
      <w:rFonts w:ascii="Arial" w:hAnsi="Arial"/>
      <w:sz w:val="24"/>
    </w:rPr>
  </w:style>
  <w:style w:type="paragraph" w:styleId="ae">
    <w:name w:val="Body Text Indent"/>
    <w:basedOn w:val="a1"/>
    <w:link w:val="Char2"/>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paragraph" w:customStyle="1" w:styleId="Bullet-intent">
    <w:name w:val="Bullet-intent"/>
    <w:basedOn w:val="a1"/>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pPr>
      <w:numPr>
        <w:numId w:val="0"/>
      </w:numPr>
      <w:ind w:left="1701"/>
    </w:pPr>
  </w:style>
  <w:style w:type="paragraph" w:customStyle="1" w:styleId="1stparagraph0">
    <w:name w:val="1st paragraph"/>
    <w:basedOn w:val="a1"/>
    <w:rPr>
      <w:sz w:val="22"/>
      <w:lang w:val="el-GR"/>
    </w:rPr>
  </w:style>
  <w:style w:type="paragraph" w:customStyle="1" w:styleId="simple">
    <w:name w:val="simple"/>
    <w:basedOn w:val="a1"/>
    <w:pPr>
      <w:autoSpaceDE w:val="0"/>
    </w:pPr>
    <w:rPr>
      <w:rFonts w:ascii="Times New Roman" w:hAnsi="Times New Roman"/>
      <w:i/>
    </w:rPr>
  </w:style>
  <w:style w:type="paragraph" w:styleId="af">
    <w:name w:val="footnote text"/>
    <w:aliases w:val="Footnote text,Point 3 Char, Char,Schriftart: 9 pt,Schriftart: 10 pt,Schriftart: 8 pt,WB-Fußnotentext,fn,Footnotes,Footnote ak,Char"/>
    <w:basedOn w:val="a1"/>
    <w:link w:val="Char3"/>
    <w:rPr>
      <w:rFonts w:ascii="Arial" w:hAnsi="Arial"/>
      <w:szCs w:val="20"/>
    </w:rPr>
  </w:style>
  <w:style w:type="paragraph" w:customStyle="1" w:styleId="Tittle">
    <w:name w:val="Tittle"/>
    <w:basedOn w:val="a1"/>
    <w:pPr>
      <w:keepLines/>
      <w:widowControl w:val="0"/>
      <w:overflowPunct w:val="0"/>
      <w:autoSpaceDE w:val="0"/>
      <w:spacing w:after="120" w:line="300" w:lineRule="auto"/>
      <w:jc w:val="center"/>
      <w:textAlignment w:val="baseline"/>
    </w:pPr>
    <w:rPr>
      <w:sz w:val="32"/>
      <w:szCs w:val="20"/>
      <w:lang w:val="el-GR"/>
    </w:rPr>
  </w:style>
  <w:style w:type="paragraph" w:customStyle="1" w:styleId="81">
    <w:name w:val="Σώμα κειμένου 8"/>
    <w:basedOn w:val="32"/>
    <w:pPr>
      <w:autoSpaceDE w:val="0"/>
      <w:jc w:val="center"/>
    </w:pPr>
    <w:rPr>
      <w:rFonts w:ascii="Century Gothic" w:hAnsi="Century Gothic"/>
      <w:b/>
      <w:bCs/>
      <w:color w:val="000000"/>
      <w:szCs w:val="20"/>
      <w:u w:val="single"/>
    </w:rPr>
  </w:style>
  <w:style w:type="paragraph" w:customStyle="1" w:styleId="-">
    <w:name w:val="Λιστα με κουκίδες-Α"/>
    <w:basedOn w:val="a1"/>
    <w:pPr>
      <w:numPr>
        <w:numId w:val="1"/>
      </w:numPr>
      <w:spacing w:before="120" w:after="120"/>
    </w:pPr>
    <w:rPr>
      <w:sz w:val="22"/>
      <w:szCs w:val="20"/>
      <w:lang w:val="el-GR"/>
    </w:rPr>
  </w:style>
  <w:style w:type="paragraph" w:customStyle="1" w:styleId="Style1">
    <w:name w:val="Style1"/>
    <w:basedOn w:val="ac"/>
    <w:pPr>
      <w:pBdr>
        <w:bottom w:val="single" w:sz="4" w:space="1" w:color="000000"/>
      </w:pBdr>
    </w:pPr>
    <w:rPr>
      <w:rFonts w:ascii="Times New Roman" w:hAnsi="Times New Roman"/>
      <w:sz w:val="18"/>
      <w:szCs w:val="24"/>
    </w:rPr>
  </w:style>
  <w:style w:type="paragraph" w:customStyle="1" w:styleId="DapanesTitle">
    <w:name w:val="DapanesTitle"/>
    <w:basedOn w:val="a1"/>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a1"/>
    <w:pPr>
      <w:spacing w:after="120"/>
    </w:pPr>
    <w:rPr>
      <w:sz w:val="22"/>
      <w:szCs w:val="20"/>
      <w:lang w:val="el-GR"/>
    </w:rPr>
  </w:style>
  <w:style w:type="paragraph" w:styleId="af0">
    <w:name w:val="Title"/>
    <w:basedOn w:val="a1"/>
    <w:next w:val="af1"/>
    <w:link w:val="Char4"/>
    <w:qFormat/>
    <w:pPr>
      <w:jc w:val="center"/>
    </w:pPr>
    <w:rPr>
      <w:rFonts w:ascii="Arial" w:hAnsi="Arial"/>
      <w:b/>
      <w:bCs/>
      <w:sz w:val="24"/>
      <w:u w:val="single"/>
    </w:rPr>
  </w:style>
  <w:style w:type="paragraph" w:styleId="af1">
    <w:name w:val="Subtitle"/>
    <w:basedOn w:val="Heading"/>
    <w:next w:val="a9"/>
    <w:link w:val="Char5"/>
    <w:qFormat/>
    <w:pPr>
      <w:jc w:val="center"/>
    </w:pPr>
    <w:rPr>
      <w:rFonts w:ascii="Arial" w:hAnsi="Arial" w:cs="Times New Roman"/>
      <w:i/>
      <w:iCs/>
    </w:rPr>
  </w:style>
  <w:style w:type="paragraph" w:customStyle="1" w:styleId="TableContents">
    <w:name w:val="Table Contents"/>
    <w:basedOn w:val="a1"/>
    <w:pPr>
      <w:suppressLineNumbers/>
    </w:pPr>
  </w:style>
  <w:style w:type="paragraph" w:customStyle="1" w:styleId="TableHeading">
    <w:name w:val="Table Heading"/>
    <w:basedOn w:val="TableContents"/>
    <w:pPr>
      <w:jc w:val="center"/>
    </w:pPr>
    <w:rPr>
      <w:b/>
      <w:bCs/>
    </w:rPr>
  </w:style>
  <w:style w:type="paragraph" w:customStyle="1" w:styleId="Contents10">
    <w:name w:val="Contents 10"/>
    <w:basedOn w:val="Index"/>
    <w:pPr>
      <w:tabs>
        <w:tab w:val="right" w:leader="dot" w:pos="9637"/>
      </w:tabs>
      <w:ind w:left="2547"/>
    </w:pPr>
  </w:style>
  <w:style w:type="paragraph" w:customStyle="1" w:styleId="Framecontents">
    <w:name w:val="Frame contents"/>
    <w:basedOn w:val="a9"/>
  </w:style>
  <w:style w:type="table" w:styleId="af2">
    <w:name w:val="Table Grid"/>
    <w:basedOn w:val="a3"/>
    <w:rsid w:val="00587E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Contemporary"/>
    <w:basedOn w:val="a3"/>
    <w:rsid w:val="00080B4F"/>
    <w:pPr>
      <w:suppressAutoHyphens/>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4">
    <w:name w:val="Balloon Text"/>
    <w:basedOn w:val="a1"/>
    <w:link w:val="Char6"/>
    <w:uiPriority w:val="99"/>
    <w:rsid w:val="00F82AB8"/>
    <w:rPr>
      <w:rFonts w:ascii="Tahoma" w:hAnsi="Tahoma"/>
      <w:sz w:val="16"/>
      <w:szCs w:val="16"/>
    </w:rPr>
  </w:style>
  <w:style w:type="character" w:customStyle="1" w:styleId="Char6">
    <w:name w:val="Κείμενο πλαισίου Char"/>
    <w:link w:val="af4"/>
    <w:uiPriority w:val="99"/>
    <w:rsid w:val="00F82AB8"/>
    <w:rPr>
      <w:rFonts w:ascii="Tahoma" w:hAnsi="Tahoma" w:cs="Tahoma"/>
      <w:sz w:val="16"/>
      <w:szCs w:val="16"/>
      <w:lang w:val="en-GB" w:eastAsia="ar-SA"/>
    </w:rPr>
  </w:style>
  <w:style w:type="character" w:customStyle="1" w:styleId="1Char">
    <w:name w:val="Επικεφαλίδα 1 Char"/>
    <w:link w:val="1"/>
    <w:rsid w:val="00664723"/>
    <w:rPr>
      <w:rFonts w:ascii="Calibri" w:hAnsi="Calibri"/>
      <w:b/>
      <w:bCs/>
      <w:caps/>
      <w:kern w:val="24"/>
      <w:sz w:val="24"/>
      <w:szCs w:val="24"/>
      <w:lang w:eastAsia="ar-SA"/>
      <w14:shadow w14:blurRad="50800" w14:dist="38100" w14:dir="2700000" w14:sx="100000" w14:sy="100000" w14:kx="0" w14:ky="0" w14:algn="tl">
        <w14:srgbClr w14:val="000000">
          <w14:alpha w14:val="60000"/>
        </w14:srgbClr>
      </w14:shadow>
    </w:rPr>
  </w:style>
  <w:style w:type="character" w:customStyle="1" w:styleId="Char0">
    <w:name w:val="Υποσέλιδο Char"/>
    <w:aliases w:val="ft Char"/>
    <w:link w:val="ab"/>
    <w:uiPriority w:val="99"/>
    <w:rsid w:val="007427FA"/>
    <w:rPr>
      <w:rFonts w:ascii="Arial" w:hAnsi="Arial"/>
      <w:sz w:val="22"/>
      <w:lang w:eastAsia="ar-SA"/>
    </w:rPr>
  </w:style>
  <w:style w:type="character" w:customStyle="1" w:styleId="Char1">
    <w:name w:val="Κεφαλίδα Char"/>
    <w:aliases w:val="hd Char"/>
    <w:link w:val="ac"/>
    <w:rsid w:val="007427FA"/>
    <w:rPr>
      <w:rFonts w:ascii="Arial" w:hAnsi="Arial"/>
      <w:sz w:val="22"/>
      <w:lang w:eastAsia="ar-SA"/>
    </w:rPr>
  </w:style>
  <w:style w:type="paragraph" w:customStyle="1" w:styleId="BodyText21">
    <w:name w:val="Body Text 21"/>
    <w:basedOn w:val="a1"/>
    <w:rsid w:val="007427FA"/>
    <w:pPr>
      <w:suppressAutoHyphens w:val="0"/>
      <w:ind w:right="567"/>
    </w:pPr>
    <w:rPr>
      <w:rFonts w:ascii="Times New Roman" w:hAnsi="Times New Roman"/>
      <w:szCs w:val="20"/>
      <w:lang w:val="el-GR" w:eastAsia="el-GR"/>
    </w:rPr>
  </w:style>
  <w:style w:type="character" w:customStyle="1" w:styleId="Char3">
    <w:name w:val="Κείμενο υποσημείωσης Char"/>
    <w:aliases w:val="Footnote text Char,Point 3 Char Char, Char Char,Schriftart: 9 pt Char,Schriftart: 10 pt Char,Schriftart: 8 pt Char,WB-Fußnotentext Char,fn Char,Footnotes Char,Footnote ak Char,Char Char"/>
    <w:link w:val="af"/>
    <w:rsid w:val="007427FA"/>
    <w:rPr>
      <w:rFonts w:ascii="Arial" w:hAnsi="Arial"/>
      <w:lang w:val="en-GB" w:eastAsia="ar-SA"/>
    </w:rPr>
  </w:style>
  <w:style w:type="character" w:customStyle="1" w:styleId="2Char">
    <w:name w:val="Επικεφαλίδα 2 Char"/>
    <w:link w:val="20"/>
    <w:rsid w:val="00E33EB4"/>
    <w:rPr>
      <w:rFonts w:ascii="Calibri" w:hAnsi="Calibri" w:cs="Arial"/>
      <w:b/>
      <w:bCs/>
      <w:sz w:val="24"/>
      <w:szCs w:val="26"/>
      <w:lang w:eastAsia="ar-SA"/>
    </w:rPr>
  </w:style>
  <w:style w:type="character" w:customStyle="1" w:styleId="3Char">
    <w:name w:val="Επικεφαλίδα 3 Char"/>
    <w:link w:val="3"/>
    <w:rsid w:val="001036A6"/>
    <w:rPr>
      <w:rFonts w:ascii="Calibri" w:hAnsi="Calibri"/>
      <w:b/>
      <w:bCs/>
      <w:i/>
      <w:sz w:val="22"/>
      <w:szCs w:val="26"/>
      <w:lang w:eastAsia="ar-SA"/>
    </w:rPr>
  </w:style>
  <w:style w:type="character" w:customStyle="1" w:styleId="4Char">
    <w:name w:val="Επικεφαλίδα 4 Char"/>
    <w:link w:val="4"/>
    <w:rsid w:val="00B470EF"/>
    <w:rPr>
      <w:rFonts w:ascii="Calibri" w:hAnsi="Calibri"/>
      <w:b/>
      <w:bCs/>
      <w:color w:val="000000"/>
      <w:sz w:val="22"/>
      <w:szCs w:val="22"/>
      <w:lang w:eastAsia="ar-SA"/>
    </w:rPr>
  </w:style>
  <w:style w:type="character" w:customStyle="1" w:styleId="5Char">
    <w:name w:val="Επικεφαλίδα 5 Char"/>
    <w:link w:val="5"/>
    <w:rsid w:val="007427FA"/>
    <w:rPr>
      <w:rFonts w:ascii="Calibri" w:hAnsi="Calibri"/>
      <w:b/>
      <w:bCs/>
      <w:i/>
      <w:iCs/>
      <w:sz w:val="26"/>
      <w:szCs w:val="26"/>
      <w:lang w:val="en-GB" w:eastAsia="ar-SA"/>
    </w:rPr>
  </w:style>
  <w:style w:type="character" w:customStyle="1" w:styleId="6Char">
    <w:name w:val="Επικεφαλίδα 6 Char"/>
    <w:link w:val="6"/>
    <w:uiPriority w:val="9"/>
    <w:rsid w:val="007427FA"/>
    <w:rPr>
      <w:rFonts w:ascii="Calibri" w:hAnsi="Calibri"/>
      <w:b/>
      <w:bCs/>
      <w:sz w:val="22"/>
      <w:szCs w:val="22"/>
      <w:lang w:val="en-GB" w:eastAsia="ar-SA"/>
    </w:rPr>
  </w:style>
  <w:style w:type="character" w:customStyle="1" w:styleId="7Char">
    <w:name w:val="Επικεφαλίδα 7 Char"/>
    <w:link w:val="7"/>
    <w:rsid w:val="007427FA"/>
    <w:rPr>
      <w:rFonts w:ascii="Calibri" w:hAnsi="Calibri"/>
      <w:szCs w:val="24"/>
      <w:lang w:val="en-GB" w:eastAsia="ar-SA"/>
    </w:rPr>
  </w:style>
  <w:style w:type="character" w:customStyle="1" w:styleId="8Char">
    <w:name w:val="Επικεφαλίδα 8 Char"/>
    <w:link w:val="8"/>
    <w:rsid w:val="007427FA"/>
    <w:rPr>
      <w:rFonts w:ascii="Calibri" w:hAnsi="Calibri"/>
      <w:i/>
      <w:iCs/>
      <w:szCs w:val="24"/>
      <w:lang w:val="en-GB" w:eastAsia="ar-SA"/>
    </w:rPr>
  </w:style>
  <w:style w:type="character" w:customStyle="1" w:styleId="9Char">
    <w:name w:val="Επικεφαλίδα 9 Char"/>
    <w:link w:val="9"/>
    <w:rsid w:val="007427FA"/>
    <w:rPr>
      <w:rFonts w:ascii="Calibri" w:hAnsi="Calibri"/>
      <w:sz w:val="22"/>
      <w:szCs w:val="22"/>
      <w:lang w:val="en-GB" w:eastAsia="ar-SA"/>
    </w:rPr>
  </w:style>
  <w:style w:type="character" w:customStyle="1" w:styleId="Char">
    <w:name w:val="Σώμα κειμένου Char"/>
    <w:link w:val="a9"/>
    <w:uiPriority w:val="99"/>
    <w:rsid w:val="007427FA"/>
    <w:rPr>
      <w:rFonts w:ascii="Arial" w:hAnsi="Arial"/>
      <w:sz w:val="22"/>
      <w:lang w:val="en-US" w:eastAsia="ar-SA"/>
    </w:rPr>
  </w:style>
  <w:style w:type="character" w:customStyle="1" w:styleId="2Char0">
    <w:name w:val="Σώμα κείμενου με εσοχή 2 Char"/>
    <w:link w:val="21"/>
    <w:rsid w:val="007427FA"/>
    <w:rPr>
      <w:rFonts w:ascii="Arial" w:hAnsi="Arial" w:cs="Arial"/>
      <w:b/>
      <w:bCs/>
      <w:sz w:val="24"/>
      <w:lang w:eastAsia="ar-SA"/>
    </w:rPr>
  </w:style>
  <w:style w:type="character" w:customStyle="1" w:styleId="3Char0">
    <w:name w:val="Σώμα κείμενου με εσοχή 3 Char"/>
    <w:link w:val="30"/>
    <w:rsid w:val="007427FA"/>
    <w:rPr>
      <w:rFonts w:ascii="Arial" w:hAnsi="Arial"/>
      <w:b/>
      <w:sz w:val="22"/>
      <w:lang w:val="en-US" w:eastAsia="ar-SA"/>
    </w:rPr>
  </w:style>
  <w:style w:type="character" w:customStyle="1" w:styleId="2Char1">
    <w:name w:val="Σώμα κείμενου 2 Char"/>
    <w:link w:val="22"/>
    <w:rsid w:val="007427FA"/>
    <w:rPr>
      <w:rFonts w:ascii="Arial" w:hAnsi="Arial"/>
      <w:sz w:val="22"/>
      <w:szCs w:val="24"/>
      <w:lang w:eastAsia="ar-SA"/>
    </w:rPr>
  </w:style>
  <w:style w:type="character" w:customStyle="1" w:styleId="3Char1">
    <w:name w:val="Σώμα κείμενου 3 Char"/>
    <w:link w:val="32"/>
    <w:rsid w:val="007427FA"/>
    <w:rPr>
      <w:rFonts w:ascii="Arial" w:hAnsi="Arial" w:cs="Arial"/>
      <w:sz w:val="24"/>
      <w:szCs w:val="24"/>
      <w:lang w:eastAsia="ar-SA"/>
    </w:rPr>
  </w:style>
  <w:style w:type="character" w:customStyle="1" w:styleId="Char2">
    <w:name w:val="Σώμα κείμενου με εσοχή Char"/>
    <w:link w:val="ae"/>
    <w:rsid w:val="007427FA"/>
    <w:rPr>
      <w:sz w:val="28"/>
      <w:szCs w:val="24"/>
      <w:lang w:eastAsia="ar-SA"/>
    </w:rPr>
  </w:style>
  <w:style w:type="character" w:customStyle="1" w:styleId="Char4">
    <w:name w:val="Τίτλος Char"/>
    <w:link w:val="af0"/>
    <w:rsid w:val="007427FA"/>
    <w:rPr>
      <w:rFonts w:ascii="Arial" w:hAnsi="Arial"/>
      <w:b/>
      <w:bCs/>
      <w:sz w:val="24"/>
      <w:szCs w:val="24"/>
      <w:u w:val="single"/>
      <w:lang w:eastAsia="ar-SA"/>
    </w:rPr>
  </w:style>
  <w:style w:type="character" w:customStyle="1" w:styleId="Char5">
    <w:name w:val="Υπότιτλος Char"/>
    <w:link w:val="af1"/>
    <w:rsid w:val="007427FA"/>
    <w:rPr>
      <w:rFonts w:ascii="Arial" w:eastAsia="MS Mincho" w:hAnsi="Arial" w:cs="Tahoma"/>
      <w:i/>
      <w:iCs/>
      <w:sz w:val="28"/>
      <w:szCs w:val="28"/>
      <w:lang w:val="en-GB" w:eastAsia="ar-SA"/>
    </w:rPr>
  </w:style>
  <w:style w:type="paragraph" w:customStyle="1" w:styleId="StyleHeading114pt">
    <w:name w:val="Style Heading 1 + 14 pt"/>
    <w:basedOn w:val="1"/>
    <w:semiHidden/>
    <w:rsid w:val="00C47B78"/>
    <w:pPr>
      <w:numPr>
        <w:numId w:val="5"/>
      </w:numPr>
      <w:suppressAutoHyphens w:val="0"/>
      <w:ind w:left="431" w:hanging="431"/>
    </w:pPr>
    <w:rPr>
      <w:kern w:val="32"/>
      <w:sz w:val="28"/>
      <w:szCs w:val="28"/>
      <w:lang w:eastAsia="el-GR"/>
    </w:rPr>
  </w:style>
  <w:style w:type="character" w:styleId="af5">
    <w:name w:val="annotation reference"/>
    <w:uiPriority w:val="99"/>
    <w:unhideWhenUsed/>
    <w:rsid w:val="00920404"/>
    <w:rPr>
      <w:sz w:val="16"/>
      <w:szCs w:val="16"/>
    </w:rPr>
  </w:style>
  <w:style w:type="paragraph" w:styleId="af6">
    <w:name w:val="List Paragraph"/>
    <w:basedOn w:val="a1"/>
    <w:uiPriority w:val="34"/>
    <w:qFormat/>
    <w:rsid w:val="00DC20C0"/>
    <w:pPr>
      <w:ind w:left="720"/>
      <w:contextualSpacing/>
    </w:pPr>
  </w:style>
  <w:style w:type="paragraph" w:customStyle="1" w:styleId="CM1">
    <w:name w:val="CM1"/>
    <w:basedOn w:val="a1"/>
    <w:next w:val="a1"/>
    <w:uiPriority w:val="99"/>
    <w:rsid w:val="008C59B2"/>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a2"/>
    <w:rsid w:val="0029774D"/>
  </w:style>
  <w:style w:type="paragraph" w:customStyle="1" w:styleId="CM4">
    <w:name w:val="CM4"/>
    <w:basedOn w:val="a1"/>
    <w:next w:val="a1"/>
    <w:uiPriority w:val="99"/>
    <w:rsid w:val="00FE3347"/>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af7">
    <w:name w:val="annotation text"/>
    <w:basedOn w:val="a1"/>
    <w:link w:val="Char7"/>
    <w:uiPriority w:val="99"/>
    <w:rsid w:val="00AC1B8B"/>
    <w:rPr>
      <w:szCs w:val="20"/>
    </w:rPr>
  </w:style>
  <w:style w:type="character" w:customStyle="1" w:styleId="Char7">
    <w:name w:val="Κείμενο σχολίου Char"/>
    <w:link w:val="af7"/>
    <w:uiPriority w:val="99"/>
    <w:rsid w:val="00AC1B8B"/>
    <w:rPr>
      <w:rFonts w:ascii="Calibri" w:hAnsi="Calibri"/>
      <w:lang w:val="en-GB" w:eastAsia="ar-SA"/>
    </w:rPr>
  </w:style>
  <w:style w:type="paragraph" w:styleId="af8">
    <w:name w:val="annotation subject"/>
    <w:basedOn w:val="af7"/>
    <w:next w:val="af7"/>
    <w:link w:val="Char8"/>
    <w:uiPriority w:val="99"/>
    <w:rsid w:val="00AA0BB3"/>
    <w:rPr>
      <w:b/>
      <w:bCs/>
    </w:rPr>
  </w:style>
  <w:style w:type="character" w:customStyle="1" w:styleId="Char8">
    <w:name w:val="Θέμα σχολίου Char"/>
    <w:link w:val="af8"/>
    <w:uiPriority w:val="99"/>
    <w:rsid w:val="00AA0BB3"/>
    <w:rPr>
      <w:rFonts w:ascii="Calibri" w:hAnsi="Calibri"/>
      <w:b/>
      <w:bCs/>
      <w:lang w:val="en-GB" w:eastAsia="ar-SA"/>
    </w:rPr>
  </w:style>
  <w:style w:type="paragraph" w:styleId="af9">
    <w:name w:val="TOC Heading"/>
    <w:basedOn w:val="1"/>
    <w:next w:val="a1"/>
    <w:uiPriority w:val="39"/>
    <w:unhideWhenUsed/>
    <w:qFormat/>
    <w:rsid w:val="008066AD"/>
    <w:pPr>
      <w:keepLines/>
      <w:numPr>
        <w:numId w:val="0"/>
      </w:numPr>
      <w:tabs>
        <w:tab w:val="clear" w:pos="0"/>
      </w:tabs>
      <w:spacing w:before="240" w:after="0" w:line="360" w:lineRule="auto"/>
      <w:outlineLvl w:val="9"/>
    </w:pPr>
    <w:rPr>
      <w:rFonts w:asciiTheme="majorHAnsi" w:eastAsiaTheme="majorEastAsia" w:hAnsiTheme="majorHAnsi" w:cstheme="majorBidi"/>
      <w:b w:val="0"/>
      <w:bCs w:val="0"/>
      <w:caps w:val="0"/>
      <w:color w:val="365F91" w:themeColor="accent1" w:themeShade="BF"/>
      <w:kern w:val="0"/>
      <w:sz w:val="32"/>
      <w:szCs w:val="32"/>
      <w:lang w:val="en-GB"/>
      <w14:shadow w14:blurRad="0" w14:dist="0" w14:dir="0" w14:sx="0" w14:sy="0" w14:kx="0" w14:ky="0" w14:algn="none">
        <w14:srgbClr w14:val="000000"/>
      </w14:shadow>
    </w:rPr>
  </w:style>
  <w:style w:type="paragraph" w:customStyle="1" w:styleId="doc-ti2">
    <w:name w:val="doc-ti2"/>
    <w:basedOn w:val="a1"/>
    <w:rsid w:val="006B2741"/>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a1"/>
    <w:rsid w:val="006B2741"/>
    <w:pPr>
      <w:suppressAutoHyphens w:val="0"/>
      <w:spacing w:before="120" w:after="120" w:line="312" w:lineRule="atLeast"/>
      <w:jc w:val="center"/>
    </w:pPr>
    <w:rPr>
      <w:rFonts w:ascii="Times New Roman" w:hAnsi="Times New Roman"/>
      <w:sz w:val="24"/>
      <w:lang w:val="el-GR" w:eastAsia="el-GR"/>
    </w:rPr>
  </w:style>
  <w:style w:type="paragraph" w:customStyle="1" w:styleId="33">
    <w:name w:val="Στυλ3"/>
    <w:basedOn w:val="a1"/>
    <w:rsid w:val="00233A75"/>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table" w:customStyle="1" w:styleId="11">
    <w:name w:val="Πλέγμα πίνακα1"/>
    <w:basedOn w:val="a3"/>
    <w:next w:val="af2"/>
    <w:rsid w:val="00393413"/>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Χωρίς λίστα1"/>
    <w:next w:val="a4"/>
    <w:semiHidden/>
    <w:rsid w:val="00136F89"/>
  </w:style>
  <w:style w:type="paragraph" w:styleId="13">
    <w:name w:val="index 1"/>
    <w:basedOn w:val="a1"/>
    <w:next w:val="a1"/>
    <w:autoRedefine/>
    <w:uiPriority w:val="99"/>
    <w:rsid w:val="00136F89"/>
    <w:pPr>
      <w:suppressAutoHyphens w:val="0"/>
      <w:autoSpaceDE w:val="0"/>
      <w:autoSpaceDN w:val="0"/>
      <w:spacing w:line="240" w:lineRule="auto"/>
    </w:pPr>
    <w:rPr>
      <w:rFonts w:ascii="Tahoma" w:hAnsi="Tahoma"/>
      <w:b/>
      <w:bCs/>
      <w:sz w:val="22"/>
      <w:szCs w:val="22"/>
      <w:lang w:val="en-US" w:eastAsia="en-US"/>
    </w:rPr>
  </w:style>
  <w:style w:type="paragraph" w:styleId="afa">
    <w:name w:val="index heading"/>
    <w:basedOn w:val="a1"/>
    <w:next w:val="13"/>
    <w:uiPriority w:val="99"/>
    <w:rsid w:val="00136F89"/>
    <w:pPr>
      <w:suppressAutoHyphens w:val="0"/>
      <w:autoSpaceDE w:val="0"/>
      <w:autoSpaceDN w:val="0"/>
      <w:spacing w:after="240" w:line="240" w:lineRule="auto"/>
    </w:pPr>
    <w:rPr>
      <w:rFonts w:ascii="Arial" w:hAnsi="Arial" w:cs="Arial"/>
      <w:b/>
      <w:bCs/>
      <w:sz w:val="24"/>
      <w:lang w:eastAsia="en-US"/>
    </w:rPr>
  </w:style>
  <w:style w:type="paragraph" w:customStyle="1" w:styleId="A10">
    <w:name w:val="A1"/>
    <w:rsid w:val="00136F89"/>
    <w:pPr>
      <w:autoSpaceDE w:val="0"/>
      <w:autoSpaceDN w:val="0"/>
    </w:pPr>
    <w:rPr>
      <w:noProof/>
      <w:sz w:val="16"/>
      <w:szCs w:val="16"/>
      <w:lang w:val="en-US" w:eastAsia="en-US"/>
    </w:rPr>
  </w:style>
  <w:style w:type="paragraph" w:styleId="a0">
    <w:name w:val="endnote text"/>
    <w:basedOn w:val="a1"/>
    <w:link w:val="Char9"/>
    <w:rsid w:val="00136F89"/>
    <w:pPr>
      <w:keepNext/>
      <w:keepLines/>
      <w:numPr>
        <w:numId w:val="11"/>
      </w:numPr>
      <w:suppressAutoHyphens w:val="0"/>
      <w:autoSpaceDE w:val="0"/>
      <w:autoSpaceDN w:val="0"/>
      <w:spacing w:before="120" w:after="120" w:line="240" w:lineRule="auto"/>
    </w:pPr>
    <w:rPr>
      <w:rFonts w:ascii="Arial" w:hAnsi="Arial"/>
      <w:b/>
      <w:bCs/>
      <w:sz w:val="22"/>
      <w:szCs w:val="22"/>
      <w:lang w:eastAsia="en-US"/>
    </w:rPr>
  </w:style>
  <w:style w:type="character" w:customStyle="1" w:styleId="Char9">
    <w:name w:val="Κείμενο σημείωσης τέλους Char"/>
    <w:link w:val="a0"/>
    <w:rsid w:val="00136F89"/>
    <w:rPr>
      <w:rFonts w:ascii="Arial" w:hAnsi="Arial"/>
      <w:b/>
      <w:bCs/>
      <w:sz w:val="22"/>
      <w:szCs w:val="22"/>
      <w:lang w:val="en-GB" w:eastAsia="en-US"/>
    </w:rPr>
  </w:style>
  <w:style w:type="paragraph" w:customStyle="1" w:styleId="Endnote2">
    <w:name w:val="End note 2"/>
    <w:basedOn w:val="ae"/>
    <w:rsid w:val="00136F89"/>
    <w:pPr>
      <w:keepLines/>
      <w:tabs>
        <w:tab w:val="clear" w:pos="1418"/>
        <w:tab w:val="clear" w:pos="1715"/>
        <w:tab w:val="clear" w:pos="1859"/>
        <w:tab w:val="clear" w:pos="2147"/>
        <w:tab w:val="clear" w:pos="2435"/>
        <w:tab w:val="clear" w:pos="9635"/>
      </w:tabs>
      <w:suppressAutoHyphens w:val="0"/>
      <w:autoSpaceDE w:val="0"/>
      <w:autoSpaceDN w:val="0"/>
      <w:spacing w:line="240" w:lineRule="auto"/>
      <w:ind w:left="567" w:firstLine="0"/>
      <w:jc w:val="both"/>
    </w:pPr>
    <w:rPr>
      <w:rFonts w:ascii="Arial" w:hAnsi="Arial" w:cs="Arial"/>
      <w:sz w:val="22"/>
      <w:szCs w:val="22"/>
      <w:lang w:eastAsia="en-US"/>
    </w:rPr>
  </w:style>
  <w:style w:type="paragraph" w:customStyle="1" w:styleId="NaceSectionSt">
    <w:name w:val="Nace Section St"/>
    <w:basedOn w:val="a1"/>
    <w:rsid w:val="00136F89"/>
    <w:pPr>
      <w:keepNext/>
      <w:keepLines/>
      <w:suppressAutoHyphens w:val="0"/>
      <w:autoSpaceDE w:val="0"/>
      <w:autoSpaceDN w:val="0"/>
      <w:spacing w:before="120" w:line="240" w:lineRule="auto"/>
    </w:pPr>
    <w:rPr>
      <w:rFonts w:ascii="Times" w:hAnsi="Times"/>
      <w:b/>
      <w:bCs/>
      <w:sz w:val="24"/>
      <w:szCs w:val="20"/>
      <w:lang w:eastAsia="en-US"/>
    </w:rPr>
  </w:style>
  <w:style w:type="paragraph" w:customStyle="1" w:styleId="Bullet">
    <w:name w:val="Bullet"/>
    <w:basedOn w:val="NumberList"/>
    <w:rsid w:val="00136F89"/>
    <w:pPr>
      <w:numPr>
        <w:numId w:val="12"/>
      </w:numPr>
      <w:suppressAutoHyphens w:val="0"/>
      <w:autoSpaceDE w:val="0"/>
      <w:autoSpaceDN w:val="0"/>
      <w:spacing w:line="240" w:lineRule="auto"/>
      <w:jc w:val="left"/>
    </w:pPr>
    <w:rPr>
      <w:rFonts w:ascii="Tahoma" w:hAnsi="Tahoma"/>
      <w:b/>
      <w:bCs/>
      <w:kern w:val="16"/>
      <w:sz w:val="22"/>
      <w:szCs w:val="22"/>
      <w:lang w:eastAsia="en-US"/>
    </w:rPr>
  </w:style>
  <w:style w:type="paragraph" w:customStyle="1" w:styleId="Appendix">
    <w:name w:val="Appendix"/>
    <w:basedOn w:val="af0"/>
    <w:rsid w:val="00136F89"/>
    <w:pPr>
      <w:keepLines/>
      <w:tabs>
        <w:tab w:val="num" w:pos="432"/>
      </w:tabs>
      <w:suppressAutoHyphens w:val="0"/>
      <w:autoSpaceDE w:val="0"/>
      <w:autoSpaceDN w:val="0"/>
      <w:spacing w:after="360" w:line="240" w:lineRule="auto"/>
    </w:pPr>
    <w:rPr>
      <w:rFonts w:ascii="Times New Roman" w:hAnsi="Times New Roman"/>
      <w:color w:val="000000"/>
      <w:sz w:val="28"/>
      <w:szCs w:val="28"/>
      <w:u w:val="none"/>
      <w:lang w:eastAsia="en-US"/>
    </w:rPr>
  </w:style>
  <w:style w:type="paragraph" w:customStyle="1" w:styleId="comment">
    <w:name w:val="comment"/>
    <w:basedOn w:val="a1"/>
    <w:autoRedefine/>
    <w:rsid w:val="00136F89"/>
    <w:pPr>
      <w:widowControl w:val="0"/>
      <w:suppressAutoHyphens w:val="0"/>
      <w:autoSpaceDE w:val="0"/>
      <w:autoSpaceDN w:val="0"/>
      <w:spacing w:before="120" w:line="240" w:lineRule="auto"/>
      <w:jc w:val="left"/>
    </w:pPr>
    <w:rPr>
      <w:rFonts w:ascii="Tahoma" w:hAnsi="Tahoma" w:cs="Tahoma"/>
      <w:sz w:val="18"/>
      <w:szCs w:val="20"/>
      <w:lang w:val="el-GR" w:eastAsia="en-US"/>
    </w:rPr>
  </w:style>
  <w:style w:type="paragraph" w:styleId="afb">
    <w:name w:val="Normal Indent"/>
    <w:basedOn w:val="a1"/>
    <w:rsid w:val="00136F89"/>
    <w:pPr>
      <w:suppressAutoHyphens w:val="0"/>
      <w:autoSpaceDE w:val="0"/>
      <w:autoSpaceDN w:val="0"/>
      <w:spacing w:before="60" w:after="60" w:line="240" w:lineRule="auto"/>
      <w:ind w:left="360" w:right="794" w:hanging="360"/>
    </w:pPr>
    <w:rPr>
      <w:rFonts w:ascii="Arial" w:hAnsi="Arial" w:cs="Arial"/>
      <w:sz w:val="22"/>
      <w:szCs w:val="22"/>
      <w:lang w:eastAsia="en-US"/>
    </w:rPr>
  </w:style>
  <w:style w:type="paragraph" w:customStyle="1" w:styleId="Text3">
    <w:name w:val="Text 3"/>
    <w:basedOn w:val="a1"/>
    <w:next w:val="a1"/>
    <w:rsid w:val="00136F89"/>
    <w:pPr>
      <w:suppressAutoHyphens w:val="0"/>
      <w:autoSpaceDE w:val="0"/>
      <w:autoSpaceDN w:val="0"/>
      <w:spacing w:line="240" w:lineRule="auto"/>
    </w:pPr>
    <w:rPr>
      <w:rFonts w:ascii="Arial" w:hAnsi="Arial" w:cs="Arial"/>
      <w:sz w:val="24"/>
      <w:lang w:eastAsia="en-US"/>
    </w:rPr>
  </w:style>
  <w:style w:type="paragraph" w:customStyle="1" w:styleId="NaceDivisionSt">
    <w:name w:val="Nace Division St"/>
    <w:basedOn w:val="a1"/>
    <w:rsid w:val="00136F89"/>
    <w:pPr>
      <w:keepNext/>
      <w:keepLines/>
      <w:suppressAutoHyphens w:val="0"/>
      <w:autoSpaceDE w:val="0"/>
      <w:autoSpaceDN w:val="0"/>
      <w:spacing w:before="120" w:line="240" w:lineRule="auto"/>
    </w:pPr>
    <w:rPr>
      <w:rFonts w:ascii="Times" w:hAnsi="Times"/>
      <w:noProof/>
      <w:sz w:val="24"/>
      <w:szCs w:val="20"/>
      <w:lang w:eastAsia="en-US"/>
    </w:rPr>
  </w:style>
  <w:style w:type="character" w:customStyle="1" w:styleId="fieldtext1">
    <w:name w:val="fieldtext1"/>
    <w:rsid w:val="00136F89"/>
    <w:rPr>
      <w:rFonts w:ascii="Verdana" w:hAnsi="Verdana" w:hint="default"/>
      <w:color w:val="000000"/>
      <w:sz w:val="20"/>
      <w:szCs w:val="20"/>
    </w:rPr>
  </w:style>
  <w:style w:type="paragraph" w:customStyle="1" w:styleId="BalloonText1">
    <w:name w:val="Balloon Text1"/>
    <w:basedOn w:val="a1"/>
    <w:semiHidden/>
    <w:unhideWhenUsed/>
    <w:rsid w:val="00136F89"/>
    <w:pPr>
      <w:widowControl w:val="0"/>
      <w:suppressAutoHyphens w:val="0"/>
      <w:autoSpaceDE w:val="0"/>
      <w:autoSpaceDN w:val="0"/>
      <w:spacing w:line="240" w:lineRule="auto"/>
    </w:pPr>
    <w:rPr>
      <w:rFonts w:ascii="Tahoma" w:hAnsi="Tahoma" w:cs="Tahoma"/>
      <w:sz w:val="16"/>
      <w:szCs w:val="16"/>
      <w:lang w:eastAsia="en-US"/>
    </w:rPr>
  </w:style>
  <w:style w:type="paragraph" w:customStyle="1" w:styleId="CommentSubject1">
    <w:name w:val="Comment Subject1"/>
    <w:basedOn w:val="af7"/>
    <w:next w:val="af7"/>
    <w:semiHidden/>
    <w:unhideWhenUsed/>
    <w:rsid w:val="00136F89"/>
    <w:pPr>
      <w:widowControl w:val="0"/>
      <w:suppressAutoHyphens w:val="0"/>
      <w:autoSpaceDE w:val="0"/>
      <w:autoSpaceDN w:val="0"/>
      <w:spacing w:line="240" w:lineRule="auto"/>
    </w:pPr>
    <w:rPr>
      <w:rFonts w:ascii="Tahoma" w:hAnsi="Tahoma"/>
      <w:b/>
      <w:bCs/>
      <w:lang w:eastAsia="en-US"/>
    </w:rPr>
  </w:style>
  <w:style w:type="character" w:customStyle="1" w:styleId="CharChar1">
    <w:name w:val="Char Char1"/>
    <w:semiHidden/>
    <w:rsid w:val="00136F89"/>
    <w:rPr>
      <w:rFonts w:ascii="Tahoma" w:hAnsi="Tahoma"/>
      <w:sz w:val="18"/>
      <w:lang w:val="en-GB" w:eastAsia="en-US"/>
    </w:rPr>
  </w:style>
  <w:style w:type="paragraph" w:customStyle="1" w:styleId="Revision2">
    <w:name w:val="Revision2"/>
    <w:hidden/>
    <w:semiHidden/>
    <w:rsid w:val="00136F89"/>
    <w:rPr>
      <w:rFonts w:ascii="Tahoma" w:hAnsi="Tahoma"/>
      <w:sz w:val="24"/>
      <w:lang w:val="en-GB" w:eastAsia="en-US"/>
    </w:rPr>
  </w:style>
  <w:style w:type="character" w:customStyle="1" w:styleId="Heading1Char">
    <w:name w:val="Heading 1 Char"/>
    <w:rsid w:val="00136F89"/>
    <w:rPr>
      <w:rFonts w:ascii="Tahoma" w:hAnsi="Tahoma"/>
      <w:b/>
      <w:smallCaps/>
      <w:sz w:val="28"/>
      <w:shd w:val="clear" w:color="auto" w:fill="99CCFF"/>
      <w:lang w:eastAsia="en-US"/>
    </w:rPr>
  </w:style>
  <w:style w:type="paragraph" w:customStyle="1" w:styleId="ListParagraph2">
    <w:name w:val="List Paragraph2"/>
    <w:basedOn w:val="a1"/>
    <w:qFormat/>
    <w:rsid w:val="00136F89"/>
    <w:pPr>
      <w:suppressAutoHyphens w:val="0"/>
      <w:spacing w:after="200" w:line="276" w:lineRule="auto"/>
      <w:ind w:left="720"/>
      <w:contextualSpacing/>
      <w:jc w:val="left"/>
    </w:pPr>
    <w:rPr>
      <w:rFonts w:eastAsia="Calibri"/>
      <w:sz w:val="22"/>
      <w:szCs w:val="22"/>
      <w:lang w:eastAsia="en-US"/>
    </w:rPr>
  </w:style>
  <w:style w:type="character" w:customStyle="1" w:styleId="PlaceholderText2">
    <w:name w:val="Placeholder Text2"/>
    <w:semiHidden/>
    <w:rsid w:val="00136F89"/>
    <w:rPr>
      <w:color w:val="808080"/>
    </w:rPr>
  </w:style>
  <w:style w:type="character" w:customStyle="1" w:styleId="CharChar3">
    <w:name w:val="Char Char3"/>
    <w:rsid w:val="00136F89"/>
    <w:rPr>
      <w:rFonts w:ascii="Tahoma" w:hAnsi="Tahoma"/>
      <w:sz w:val="24"/>
      <w:lang w:eastAsia="en-US"/>
    </w:rPr>
  </w:style>
  <w:style w:type="character" w:customStyle="1" w:styleId="CharChar2">
    <w:name w:val="Char Char2"/>
    <w:rsid w:val="00136F89"/>
    <w:rPr>
      <w:rFonts w:ascii="Tahoma" w:hAnsi="Tahoma"/>
      <w:sz w:val="24"/>
      <w:lang w:eastAsia="en-US"/>
    </w:rPr>
  </w:style>
  <w:style w:type="paragraph" w:customStyle="1" w:styleId="TableHeading0">
    <w:name w:val="Table_Heading"/>
    <w:basedOn w:val="a1"/>
    <w:autoRedefine/>
    <w:rsid w:val="00136F89"/>
    <w:pPr>
      <w:tabs>
        <w:tab w:val="left" w:pos="1418"/>
      </w:tabs>
      <w:suppressAutoHyphens w:val="0"/>
      <w:spacing w:before="120" w:after="120" w:line="288" w:lineRule="auto"/>
      <w:jc w:val="left"/>
    </w:pPr>
    <w:rPr>
      <w:rFonts w:ascii="Arial" w:hAnsi="Arial"/>
      <w:b/>
      <w:szCs w:val="20"/>
      <w:lang w:val="en-US" w:eastAsia="nl-NL"/>
    </w:rPr>
  </w:style>
  <w:style w:type="character" w:customStyle="1" w:styleId="CharChar4">
    <w:name w:val="Char Char4"/>
    <w:rsid w:val="00136F89"/>
    <w:rPr>
      <w:rFonts w:ascii="Tahoma" w:hAnsi="Tahoma"/>
      <w:b/>
      <w:sz w:val="24"/>
      <w:lang w:eastAsia="en-US"/>
    </w:rPr>
  </w:style>
  <w:style w:type="character" w:customStyle="1" w:styleId="FooterChar">
    <w:name w:val="Footer Char"/>
    <w:uiPriority w:val="99"/>
    <w:rsid w:val="00136F89"/>
    <w:rPr>
      <w:rFonts w:ascii="Tahoma" w:hAnsi="Tahoma"/>
      <w:sz w:val="24"/>
      <w:lang w:val="en-GB" w:eastAsia="en-US"/>
    </w:rPr>
  </w:style>
  <w:style w:type="character" w:customStyle="1" w:styleId="Heading2Char">
    <w:name w:val="Heading 2 Char"/>
    <w:rsid w:val="00136F89"/>
    <w:rPr>
      <w:rFonts w:ascii="Tahoma" w:hAnsi="Tahoma"/>
      <w:b/>
      <w:sz w:val="24"/>
      <w:lang w:val="en-GB" w:eastAsia="en-US"/>
    </w:rPr>
  </w:style>
  <w:style w:type="paragraph" w:styleId="2">
    <w:name w:val="List Bullet 2"/>
    <w:basedOn w:val="a1"/>
    <w:unhideWhenUsed/>
    <w:rsid w:val="00136F89"/>
    <w:pPr>
      <w:widowControl w:val="0"/>
      <w:numPr>
        <w:numId w:val="13"/>
      </w:numPr>
      <w:suppressAutoHyphens w:val="0"/>
      <w:autoSpaceDE w:val="0"/>
      <w:autoSpaceDN w:val="0"/>
      <w:spacing w:line="240" w:lineRule="auto"/>
      <w:contextualSpacing/>
    </w:pPr>
    <w:rPr>
      <w:rFonts w:ascii="Tahoma" w:hAnsi="Tahoma"/>
      <w:sz w:val="24"/>
      <w:szCs w:val="20"/>
      <w:lang w:eastAsia="en-US"/>
    </w:rPr>
  </w:style>
  <w:style w:type="table" w:customStyle="1" w:styleId="24">
    <w:name w:val="Πλέγμα πίνακα2"/>
    <w:basedOn w:val="a3"/>
    <w:next w:val="af2"/>
    <w:rsid w:val="00136F89"/>
    <w:pPr>
      <w:widowControl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5CharChar">
    <w:name w:val="Char Char5 Char Char"/>
    <w:basedOn w:val="a1"/>
    <w:rsid w:val="00136F89"/>
    <w:pPr>
      <w:suppressAutoHyphens w:val="0"/>
      <w:spacing w:after="160" w:line="240" w:lineRule="exact"/>
      <w:jc w:val="left"/>
    </w:pPr>
    <w:rPr>
      <w:rFonts w:ascii="Tahoma" w:hAnsi="Tahoma"/>
      <w:szCs w:val="20"/>
      <w:lang w:val="en-US" w:eastAsia="en-US"/>
    </w:rPr>
  </w:style>
  <w:style w:type="paragraph" w:customStyle="1" w:styleId="font5">
    <w:name w:val="font5"/>
    <w:basedOn w:val="a1"/>
    <w:rsid w:val="007019CF"/>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xl68">
    <w:name w:val="xl68"/>
    <w:basedOn w:val="a1"/>
    <w:rsid w:val="007019CF"/>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9">
    <w:name w:val="xl69"/>
    <w:basedOn w:val="a1"/>
    <w:rsid w:val="007019CF"/>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0">
    <w:name w:val="xl70"/>
    <w:basedOn w:val="a1"/>
    <w:rsid w:val="007019CF"/>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1">
    <w:name w:val="xl71"/>
    <w:basedOn w:val="a1"/>
    <w:rsid w:val="007019CF"/>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2">
    <w:name w:val="xl72"/>
    <w:basedOn w:val="a1"/>
    <w:rsid w:val="007019C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3">
    <w:name w:val="xl73"/>
    <w:basedOn w:val="a1"/>
    <w:rsid w:val="007019CF"/>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4">
    <w:name w:val="xl74"/>
    <w:basedOn w:val="a1"/>
    <w:rsid w:val="007019CF"/>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75">
    <w:name w:val="xl75"/>
    <w:basedOn w:val="a1"/>
    <w:rsid w:val="007019CF"/>
    <w:pPr>
      <w:suppressAutoHyphens w:val="0"/>
      <w:spacing w:before="100" w:beforeAutospacing="1" w:after="100" w:afterAutospacing="1" w:line="240" w:lineRule="auto"/>
      <w:jc w:val="left"/>
    </w:pPr>
    <w:rPr>
      <w:sz w:val="24"/>
      <w:lang w:val="el-GR" w:eastAsia="el-GR"/>
    </w:rPr>
  </w:style>
  <w:style w:type="paragraph" w:customStyle="1" w:styleId="xl76">
    <w:name w:val="xl76"/>
    <w:basedOn w:val="a1"/>
    <w:rsid w:val="007019C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7">
    <w:name w:val="xl77"/>
    <w:basedOn w:val="a1"/>
    <w:rsid w:val="007019CF"/>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8">
    <w:name w:val="xl78"/>
    <w:basedOn w:val="a1"/>
    <w:rsid w:val="007019CF"/>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9">
    <w:name w:val="xl79"/>
    <w:basedOn w:val="a1"/>
    <w:rsid w:val="007019C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0">
    <w:name w:val="xl80"/>
    <w:basedOn w:val="a1"/>
    <w:rsid w:val="007019C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1">
    <w:name w:val="xl81"/>
    <w:basedOn w:val="a1"/>
    <w:rsid w:val="007019CF"/>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2">
    <w:name w:val="xl82"/>
    <w:basedOn w:val="a1"/>
    <w:rsid w:val="007019C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3">
    <w:name w:val="xl83"/>
    <w:basedOn w:val="a1"/>
    <w:rsid w:val="007019CF"/>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4">
    <w:name w:val="xl84"/>
    <w:basedOn w:val="a1"/>
    <w:rsid w:val="007019CF"/>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5">
    <w:name w:val="xl85"/>
    <w:basedOn w:val="a1"/>
    <w:rsid w:val="007019C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6">
    <w:name w:val="xl86"/>
    <w:basedOn w:val="a1"/>
    <w:rsid w:val="007019CF"/>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7">
    <w:name w:val="xl87"/>
    <w:basedOn w:val="a1"/>
    <w:rsid w:val="007019CF"/>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8">
    <w:name w:val="xl88"/>
    <w:basedOn w:val="a1"/>
    <w:rsid w:val="007019C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9">
    <w:name w:val="xl89"/>
    <w:basedOn w:val="a1"/>
    <w:rsid w:val="007019CF"/>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0">
    <w:name w:val="xl90"/>
    <w:basedOn w:val="a1"/>
    <w:rsid w:val="007019CF"/>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1">
    <w:name w:val="xl91"/>
    <w:basedOn w:val="a1"/>
    <w:rsid w:val="007019CF"/>
    <w:pPr>
      <w:suppressAutoHyphens w:val="0"/>
      <w:spacing w:before="100" w:beforeAutospacing="1" w:after="100" w:afterAutospacing="1" w:line="240" w:lineRule="auto"/>
      <w:jc w:val="left"/>
    </w:pPr>
    <w:rPr>
      <w:b/>
      <w:bCs/>
      <w:sz w:val="24"/>
      <w:lang w:val="el-GR" w:eastAsia="el-GR"/>
    </w:rPr>
  </w:style>
  <w:style w:type="paragraph" w:customStyle="1" w:styleId="Tab1">
    <w:name w:val="Tab1"/>
    <w:basedOn w:val="a1"/>
    <w:link w:val="Tab1Char"/>
    <w:qFormat/>
    <w:rsid w:val="00F446B5"/>
    <w:pPr>
      <w:numPr>
        <w:numId w:val="14"/>
      </w:numPr>
      <w:suppressAutoHyphens w:val="0"/>
      <w:autoSpaceDE w:val="0"/>
      <w:autoSpaceDN w:val="0"/>
      <w:adjustRightInd w:val="0"/>
      <w:spacing w:line="240" w:lineRule="auto"/>
    </w:pPr>
    <w:rPr>
      <w:sz w:val="22"/>
      <w:szCs w:val="22"/>
    </w:rPr>
  </w:style>
  <w:style w:type="character" w:customStyle="1" w:styleId="Tab1Char">
    <w:name w:val="Tab1 Char"/>
    <w:link w:val="Tab1"/>
    <w:rsid w:val="00F446B5"/>
    <w:rPr>
      <w:rFonts w:ascii="Calibri" w:hAnsi="Calibri"/>
      <w:sz w:val="22"/>
      <w:szCs w:val="22"/>
      <w:lang w:val="en-GB" w:eastAsia="ar-SA"/>
    </w:rPr>
  </w:style>
  <w:style w:type="paragraph" w:customStyle="1" w:styleId="font6">
    <w:name w:val="font6"/>
    <w:basedOn w:val="a1"/>
    <w:rsid w:val="00E6611F"/>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font7">
    <w:name w:val="font7"/>
    <w:basedOn w:val="a1"/>
    <w:rsid w:val="00E6611F"/>
    <w:pPr>
      <w:suppressAutoHyphens w:val="0"/>
      <w:spacing w:before="100" w:beforeAutospacing="1" w:after="100" w:afterAutospacing="1" w:line="240" w:lineRule="auto"/>
      <w:jc w:val="left"/>
    </w:pPr>
    <w:rPr>
      <w:color w:val="000000"/>
      <w:sz w:val="16"/>
      <w:szCs w:val="16"/>
      <w:lang w:val="el-GR" w:eastAsia="el-GR"/>
    </w:rPr>
  </w:style>
  <w:style w:type="paragraph" w:customStyle="1" w:styleId="font8">
    <w:name w:val="font8"/>
    <w:basedOn w:val="a1"/>
    <w:rsid w:val="00E6611F"/>
    <w:pPr>
      <w:suppressAutoHyphens w:val="0"/>
      <w:spacing w:before="100" w:beforeAutospacing="1" w:after="100" w:afterAutospacing="1" w:line="240" w:lineRule="auto"/>
      <w:jc w:val="left"/>
    </w:pPr>
    <w:rPr>
      <w:color w:val="000000"/>
      <w:sz w:val="16"/>
      <w:szCs w:val="16"/>
      <w:lang w:val="el-GR" w:eastAsia="el-GR"/>
    </w:rPr>
  </w:style>
  <w:style w:type="paragraph" w:customStyle="1" w:styleId="font9">
    <w:name w:val="font9"/>
    <w:basedOn w:val="a1"/>
    <w:rsid w:val="00E6611F"/>
    <w:pPr>
      <w:suppressAutoHyphens w:val="0"/>
      <w:spacing w:before="100" w:beforeAutospacing="1" w:after="100" w:afterAutospacing="1" w:line="240" w:lineRule="auto"/>
      <w:jc w:val="left"/>
    </w:pPr>
    <w:rPr>
      <w:b/>
      <w:bCs/>
      <w:color w:val="000000"/>
      <w:sz w:val="16"/>
      <w:szCs w:val="16"/>
      <w:lang w:val="el-GR" w:eastAsia="el-GR"/>
    </w:rPr>
  </w:style>
  <w:style w:type="paragraph" w:customStyle="1" w:styleId="xl66">
    <w:name w:val="xl66"/>
    <w:basedOn w:val="a1"/>
    <w:rsid w:val="00E6611F"/>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7">
    <w:name w:val="xl67"/>
    <w:basedOn w:val="a1"/>
    <w:rsid w:val="00E6611F"/>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2">
    <w:name w:val="xl92"/>
    <w:basedOn w:val="a1"/>
    <w:rsid w:val="00E6611F"/>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3">
    <w:name w:val="xl93"/>
    <w:basedOn w:val="a1"/>
    <w:rsid w:val="00E6611F"/>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4">
    <w:name w:val="xl94"/>
    <w:basedOn w:val="a1"/>
    <w:rsid w:val="00E6611F"/>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5">
    <w:name w:val="xl95"/>
    <w:basedOn w:val="a1"/>
    <w:rsid w:val="00E6611F"/>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6">
    <w:name w:val="xl96"/>
    <w:basedOn w:val="a1"/>
    <w:rsid w:val="00E6611F"/>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7">
    <w:name w:val="xl97"/>
    <w:basedOn w:val="a1"/>
    <w:rsid w:val="00E6611F"/>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8">
    <w:name w:val="xl98"/>
    <w:basedOn w:val="a1"/>
    <w:rsid w:val="00E6611F"/>
    <w:pPr>
      <w:pBdr>
        <w:top w:val="single" w:sz="4" w:space="0" w:color="auto"/>
        <w:left w:val="single" w:sz="4" w:space="0" w:color="auto"/>
        <w:bottom w:val="single" w:sz="4" w:space="0" w:color="auto"/>
        <w:right w:val="single" w:sz="4" w:space="0" w:color="auto"/>
      </w:pBdr>
      <w:shd w:val="clear" w:color="000000" w:fill="B1A0C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9">
    <w:name w:val="xl99"/>
    <w:basedOn w:val="a1"/>
    <w:rsid w:val="00E6611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0">
    <w:name w:val="xl100"/>
    <w:basedOn w:val="a1"/>
    <w:rsid w:val="00E6611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1">
    <w:name w:val="xl101"/>
    <w:basedOn w:val="a1"/>
    <w:rsid w:val="00E6611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2">
    <w:name w:val="xl102"/>
    <w:basedOn w:val="a1"/>
    <w:rsid w:val="00E6611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3">
    <w:name w:val="xl103"/>
    <w:basedOn w:val="a1"/>
    <w:rsid w:val="00E6611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4">
    <w:name w:val="xl104"/>
    <w:basedOn w:val="a1"/>
    <w:rsid w:val="00E6611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5">
    <w:name w:val="xl105"/>
    <w:basedOn w:val="a1"/>
    <w:rsid w:val="00E6611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6">
    <w:name w:val="xl106"/>
    <w:basedOn w:val="a1"/>
    <w:rsid w:val="00E6611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7">
    <w:name w:val="xl107"/>
    <w:basedOn w:val="a1"/>
    <w:rsid w:val="00E6611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8">
    <w:name w:val="xl108"/>
    <w:basedOn w:val="a1"/>
    <w:rsid w:val="00E6611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9">
    <w:name w:val="xl109"/>
    <w:basedOn w:val="a1"/>
    <w:rsid w:val="007216CD"/>
    <w:pPr>
      <w:pBdr>
        <w:top w:val="single" w:sz="4" w:space="0" w:color="auto"/>
        <w:left w:val="single" w:sz="4" w:space="0" w:color="auto"/>
        <w:bottom w:val="single" w:sz="4" w:space="0" w:color="auto"/>
        <w:right w:val="single" w:sz="4" w:space="0" w:color="auto"/>
      </w:pBdr>
      <w:shd w:val="clear" w:color="000000" w:fill="DCE6F1"/>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0">
    <w:name w:val="xl110"/>
    <w:basedOn w:val="a1"/>
    <w:rsid w:val="007216CD"/>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1">
    <w:name w:val="xl111"/>
    <w:basedOn w:val="a1"/>
    <w:rsid w:val="007216CD"/>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Revision1">
    <w:name w:val="Revision1"/>
    <w:hidden/>
    <w:semiHidden/>
    <w:rsid w:val="003F2F13"/>
    <w:rPr>
      <w:rFonts w:ascii="Tahoma" w:hAnsi="Tahoma"/>
      <w:sz w:val="24"/>
      <w:lang w:val="en-GB" w:eastAsia="en-US"/>
    </w:rPr>
  </w:style>
  <w:style w:type="paragraph" w:customStyle="1" w:styleId="ListParagraph1">
    <w:name w:val="List Paragraph1"/>
    <w:basedOn w:val="a1"/>
    <w:qFormat/>
    <w:rsid w:val="003F2F13"/>
    <w:pPr>
      <w:suppressAutoHyphens w:val="0"/>
      <w:spacing w:after="200" w:line="276" w:lineRule="auto"/>
      <w:ind w:left="720"/>
      <w:contextualSpacing/>
      <w:jc w:val="left"/>
    </w:pPr>
    <w:rPr>
      <w:rFonts w:eastAsia="Calibri"/>
      <w:sz w:val="22"/>
      <w:szCs w:val="22"/>
      <w:lang w:eastAsia="en-US"/>
    </w:rPr>
  </w:style>
  <w:style w:type="character" w:customStyle="1" w:styleId="PlaceholderText1">
    <w:name w:val="Placeholder Text1"/>
    <w:semiHidden/>
    <w:rsid w:val="003F2F13"/>
    <w:rPr>
      <w:color w:val="808080"/>
    </w:rPr>
  </w:style>
  <w:style w:type="numbering" w:customStyle="1" w:styleId="25">
    <w:name w:val="Χωρίς λίστα2"/>
    <w:next w:val="a4"/>
    <w:uiPriority w:val="99"/>
    <w:semiHidden/>
    <w:unhideWhenUsed/>
    <w:rsid w:val="003F2F13"/>
  </w:style>
  <w:style w:type="paragraph" w:styleId="26">
    <w:name w:val="index 2"/>
    <w:basedOn w:val="a1"/>
    <w:next w:val="a1"/>
    <w:autoRedefine/>
    <w:uiPriority w:val="99"/>
    <w:unhideWhenUsed/>
    <w:rsid w:val="003F2F13"/>
    <w:pPr>
      <w:suppressAutoHyphens w:val="0"/>
      <w:spacing w:line="240" w:lineRule="auto"/>
      <w:ind w:left="480" w:hanging="240"/>
      <w:jc w:val="left"/>
    </w:pPr>
    <w:rPr>
      <w:rFonts w:ascii="Arial" w:hAnsi="Arial"/>
      <w:sz w:val="18"/>
      <w:szCs w:val="18"/>
      <w:lang w:val="el-GR" w:eastAsia="el-GR"/>
    </w:rPr>
  </w:style>
  <w:style w:type="paragraph" w:styleId="34">
    <w:name w:val="index 3"/>
    <w:basedOn w:val="a1"/>
    <w:next w:val="a1"/>
    <w:autoRedefine/>
    <w:uiPriority w:val="99"/>
    <w:unhideWhenUsed/>
    <w:rsid w:val="003F2F13"/>
    <w:pPr>
      <w:suppressAutoHyphens w:val="0"/>
      <w:spacing w:line="240" w:lineRule="auto"/>
      <w:ind w:left="720" w:hanging="240"/>
      <w:jc w:val="left"/>
    </w:pPr>
    <w:rPr>
      <w:rFonts w:ascii="Arial" w:hAnsi="Arial"/>
      <w:sz w:val="18"/>
      <w:szCs w:val="18"/>
      <w:lang w:val="el-GR" w:eastAsia="el-GR"/>
    </w:rPr>
  </w:style>
  <w:style w:type="paragraph" w:styleId="41">
    <w:name w:val="index 4"/>
    <w:basedOn w:val="a1"/>
    <w:next w:val="a1"/>
    <w:autoRedefine/>
    <w:uiPriority w:val="99"/>
    <w:unhideWhenUsed/>
    <w:rsid w:val="003F2F13"/>
    <w:pPr>
      <w:suppressAutoHyphens w:val="0"/>
      <w:spacing w:line="240" w:lineRule="auto"/>
      <w:ind w:left="960" w:hanging="240"/>
      <w:jc w:val="left"/>
    </w:pPr>
    <w:rPr>
      <w:rFonts w:ascii="Arial" w:hAnsi="Arial"/>
      <w:sz w:val="18"/>
      <w:szCs w:val="18"/>
      <w:lang w:val="el-GR" w:eastAsia="el-GR"/>
    </w:rPr>
  </w:style>
  <w:style w:type="paragraph" w:styleId="51">
    <w:name w:val="index 5"/>
    <w:basedOn w:val="a1"/>
    <w:next w:val="a1"/>
    <w:autoRedefine/>
    <w:uiPriority w:val="99"/>
    <w:unhideWhenUsed/>
    <w:rsid w:val="003F2F13"/>
    <w:pPr>
      <w:suppressAutoHyphens w:val="0"/>
      <w:spacing w:line="240" w:lineRule="auto"/>
      <w:ind w:left="1200" w:hanging="240"/>
      <w:jc w:val="left"/>
    </w:pPr>
    <w:rPr>
      <w:rFonts w:ascii="Arial" w:hAnsi="Arial"/>
      <w:sz w:val="18"/>
      <w:szCs w:val="18"/>
      <w:lang w:val="el-GR" w:eastAsia="el-GR"/>
    </w:rPr>
  </w:style>
  <w:style w:type="paragraph" w:styleId="61">
    <w:name w:val="index 6"/>
    <w:basedOn w:val="a1"/>
    <w:next w:val="a1"/>
    <w:autoRedefine/>
    <w:uiPriority w:val="99"/>
    <w:unhideWhenUsed/>
    <w:rsid w:val="003F2F13"/>
    <w:pPr>
      <w:suppressAutoHyphens w:val="0"/>
      <w:spacing w:line="240" w:lineRule="auto"/>
      <w:ind w:left="1440" w:hanging="240"/>
      <w:jc w:val="left"/>
    </w:pPr>
    <w:rPr>
      <w:rFonts w:ascii="Arial" w:hAnsi="Arial"/>
      <w:sz w:val="18"/>
      <w:szCs w:val="18"/>
      <w:lang w:val="el-GR" w:eastAsia="el-GR"/>
    </w:rPr>
  </w:style>
  <w:style w:type="paragraph" w:styleId="71">
    <w:name w:val="index 7"/>
    <w:basedOn w:val="a1"/>
    <w:next w:val="a1"/>
    <w:autoRedefine/>
    <w:uiPriority w:val="99"/>
    <w:unhideWhenUsed/>
    <w:rsid w:val="003F2F13"/>
    <w:pPr>
      <w:suppressAutoHyphens w:val="0"/>
      <w:spacing w:line="240" w:lineRule="auto"/>
      <w:ind w:left="1680" w:hanging="240"/>
      <w:jc w:val="left"/>
    </w:pPr>
    <w:rPr>
      <w:rFonts w:ascii="Arial" w:hAnsi="Arial"/>
      <w:sz w:val="18"/>
      <w:szCs w:val="18"/>
      <w:lang w:val="el-GR" w:eastAsia="el-GR"/>
    </w:rPr>
  </w:style>
  <w:style w:type="paragraph" w:styleId="82">
    <w:name w:val="index 8"/>
    <w:basedOn w:val="a1"/>
    <w:next w:val="a1"/>
    <w:autoRedefine/>
    <w:uiPriority w:val="99"/>
    <w:unhideWhenUsed/>
    <w:rsid w:val="003F2F13"/>
    <w:pPr>
      <w:suppressAutoHyphens w:val="0"/>
      <w:spacing w:line="240" w:lineRule="auto"/>
      <w:ind w:left="1920" w:hanging="240"/>
      <w:jc w:val="left"/>
    </w:pPr>
    <w:rPr>
      <w:rFonts w:ascii="Arial" w:hAnsi="Arial"/>
      <w:sz w:val="18"/>
      <w:szCs w:val="18"/>
      <w:lang w:val="el-GR" w:eastAsia="el-GR"/>
    </w:rPr>
  </w:style>
  <w:style w:type="paragraph" w:styleId="91">
    <w:name w:val="index 9"/>
    <w:basedOn w:val="a1"/>
    <w:next w:val="a1"/>
    <w:autoRedefine/>
    <w:uiPriority w:val="99"/>
    <w:unhideWhenUsed/>
    <w:rsid w:val="003F2F13"/>
    <w:pPr>
      <w:suppressAutoHyphens w:val="0"/>
      <w:spacing w:line="240" w:lineRule="auto"/>
      <w:ind w:left="2160" w:hanging="240"/>
      <w:jc w:val="left"/>
    </w:pPr>
    <w:rPr>
      <w:rFonts w:ascii="Arial" w:hAnsi="Arial"/>
      <w:sz w:val="18"/>
      <w:szCs w:val="18"/>
      <w:lang w:val="el-GR" w:eastAsia="el-GR"/>
    </w:rPr>
  </w:style>
  <w:style w:type="character" w:customStyle="1" w:styleId="Char10">
    <w:name w:val="Κείμενο υποσημείωσης Char1"/>
    <w:aliases w:val="Schriftart: 9 pt Char1,Schriftart: 10 pt Char1,Schriftart: 8 pt Char1,WB-Fußnotentext Char1,fn Char1,Footnotes Char1,Footnote ak Char1,Footnote text Char1,Point 3 Char Char1,Char Char11"/>
    <w:semiHidden/>
    <w:rsid w:val="003F2F13"/>
    <w:rPr>
      <w:rFonts w:ascii="Arial" w:hAnsi="Arial"/>
    </w:rPr>
  </w:style>
  <w:style w:type="paragraph" w:customStyle="1" w:styleId="27">
    <w:name w:val="Στυλ2"/>
    <w:basedOn w:val="1"/>
    <w:uiPriority w:val="99"/>
    <w:rsid w:val="003F2F13"/>
    <w:pPr>
      <w:numPr>
        <w:numId w:val="0"/>
      </w:numPr>
      <w:shd w:val="clear" w:color="auto" w:fill="632423"/>
      <w:tabs>
        <w:tab w:val="center" w:pos="4153"/>
        <w:tab w:val="right" w:pos="8306"/>
      </w:tabs>
      <w:suppressAutoHyphens w:val="0"/>
      <w:spacing w:line="240" w:lineRule="auto"/>
    </w:pPr>
    <w:rPr>
      <w:rFonts w:cs="Tahoma"/>
      <w:caps w:val="0"/>
      <w:kern w:val="32"/>
      <w:lang w:eastAsia="el-GR"/>
    </w:rPr>
  </w:style>
  <w:style w:type="paragraph" w:customStyle="1" w:styleId="Dapanes">
    <w:name w:val="Dapanes"/>
    <w:basedOn w:val="a1"/>
    <w:uiPriority w:val="99"/>
    <w:rsid w:val="003F2F13"/>
    <w:pPr>
      <w:keepNext/>
      <w:keepLines/>
      <w:widowControl w:val="0"/>
      <w:suppressAutoHyphens w:val="0"/>
      <w:overflowPunct w:val="0"/>
      <w:autoSpaceDE w:val="0"/>
      <w:autoSpaceDN w:val="0"/>
      <w:adjustRightInd w:val="0"/>
      <w:spacing w:line="240" w:lineRule="auto"/>
    </w:pPr>
    <w:rPr>
      <w:rFonts w:ascii="Arial" w:hAnsi="Arial"/>
      <w:b/>
      <w:szCs w:val="20"/>
      <w:lang w:val="el-GR" w:eastAsia="en-US"/>
    </w:rPr>
  </w:style>
  <w:style w:type="paragraph" w:customStyle="1" w:styleId="Normal10">
    <w:name w:val="Normal10"/>
    <w:basedOn w:val="a1"/>
    <w:uiPriority w:val="99"/>
    <w:rsid w:val="003F2F13"/>
    <w:pPr>
      <w:keepLines/>
      <w:widowControl w:val="0"/>
      <w:suppressAutoHyphens w:val="0"/>
      <w:overflowPunct w:val="0"/>
      <w:autoSpaceDE w:val="0"/>
      <w:autoSpaceDN w:val="0"/>
      <w:adjustRightInd w:val="0"/>
      <w:spacing w:line="240" w:lineRule="auto"/>
    </w:pPr>
    <w:rPr>
      <w:rFonts w:ascii="Arial" w:hAnsi="Arial"/>
      <w:szCs w:val="20"/>
      <w:lang w:val="el-GR" w:eastAsia="en-US"/>
    </w:rPr>
  </w:style>
  <w:style w:type="paragraph" w:customStyle="1" w:styleId="Tomeas">
    <w:name w:val="Tomeas"/>
    <w:basedOn w:val="a1"/>
    <w:uiPriority w:val="99"/>
    <w:rsid w:val="003F2F13"/>
    <w:pPr>
      <w:keepNext/>
      <w:keepLines/>
      <w:pageBreakBefore/>
      <w:widowControl w:val="0"/>
      <w:suppressAutoHyphens w:val="0"/>
      <w:overflowPunct w:val="0"/>
      <w:autoSpaceDE w:val="0"/>
      <w:autoSpaceDN w:val="0"/>
      <w:adjustRightInd w:val="0"/>
      <w:spacing w:before="120" w:after="120" w:line="240" w:lineRule="auto"/>
      <w:jc w:val="center"/>
    </w:pPr>
    <w:rPr>
      <w:rFonts w:ascii="Arial" w:eastAsia="MS Mincho" w:hAnsi="Arial"/>
      <w:b/>
      <w:sz w:val="28"/>
      <w:szCs w:val="20"/>
      <w:lang w:val="el-GR" w:eastAsia="el-GR"/>
    </w:rPr>
  </w:style>
  <w:style w:type="numbering" w:customStyle="1" w:styleId="35">
    <w:name w:val="Χωρίς λίστα3"/>
    <w:next w:val="a4"/>
    <w:uiPriority w:val="99"/>
    <w:semiHidden/>
    <w:unhideWhenUsed/>
    <w:rsid w:val="00745177"/>
  </w:style>
  <w:style w:type="paragraph" w:customStyle="1" w:styleId="14">
    <w:name w:val="Βασικό1"/>
    <w:basedOn w:val="a1"/>
    <w:rsid w:val="00745177"/>
    <w:pPr>
      <w:suppressAutoHyphens w:val="0"/>
      <w:spacing w:before="100" w:beforeAutospacing="1" w:after="100" w:afterAutospacing="1" w:line="240" w:lineRule="auto"/>
      <w:jc w:val="left"/>
    </w:pPr>
    <w:rPr>
      <w:rFonts w:ascii="Times New Roman" w:hAnsi="Times New Roman"/>
      <w:sz w:val="24"/>
      <w:lang w:val="el-GR" w:eastAsia="el-GR"/>
    </w:rPr>
  </w:style>
  <w:style w:type="table" w:customStyle="1" w:styleId="36">
    <w:name w:val="Πλέγμα πίνακα3"/>
    <w:basedOn w:val="a3"/>
    <w:next w:val="af2"/>
    <w:rsid w:val="00E25FCD"/>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96093D"/>
    <w:pPr>
      <w:pBdr>
        <w:left w:val="single" w:sz="8" w:space="0" w:color="auto"/>
        <w:bottom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customStyle="1" w:styleId="xl64">
    <w:name w:val="xl64"/>
    <w:basedOn w:val="a1"/>
    <w:rsid w:val="0096093D"/>
    <w:pPr>
      <w:pBdr>
        <w:left w:val="single" w:sz="8" w:space="0" w:color="auto"/>
        <w:bottom w:val="single" w:sz="8" w:space="0" w:color="auto"/>
      </w:pBdr>
      <w:shd w:val="clear" w:color="000000" w:fill="538DD5"/>
      <w:suppressAutoHyphens w:val="0"/>
      <w:spacing w:before="100" w:beforeAutospacing="1" w:after="100" w:afterAutospacing="1" w:line="240" w:lineRule="auto"/>
      <w:jc w:val="center"/>
      <w:textAlignment w:val="center"/>
    </w:pPr>
    <w:rPr>
      <w:rFonts w:ascii="Times New Roman" w:hAnsi="Times New Roman"/>
      <w:b/>
      <w:bCs/>
      <w:color w:val="FFFFFF"/>
      <w:sz w:val="16"/>
      <w:szCs w:val="16"/>
      <w:lang w:val="el-GR" w:eastAsia="el-GR"/>
    </w:rPr>
  </w:style>
  <w:style w:type="paragraph" w:customStyle="1" w:styleId="xl65">
    <w:name w:val="xl65"/>
    <w:basedOn w:val="a1"/>
    <w:rsid w:val="0096093D"/>
    <w:pPr>
      <w:pBdr>
        <w:left w:val="single" w:sz="8" w:space="0" w:color="auto"/>
        <w:bottom w:val="single" w:sz="8" w:space="0" w:color="auto"/>
        <w:right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styleId="afc">
    <w:name w:val="Revision"/>
    <w:hidden/>
    <w:uiPriority w:val="99"/>
    <w:semiHidden/>
    <w:rsid w:val="008C4030"/>
    <w:rPr>
      <w:rFonts w:ascii="Calibri" w:hAnsi="Calibri"/>
      <w:szCs w:val="24"/>
      <w:lang w:val="en-GB" w:eastAsia="ar-SA"/>
    </w:rPr>
  </w:style>
  <w:style w:type="numbering" w:customStyle="1" w:styleId="42">
    <w:name w:val="Χωρίς λίστα4"/>
    <w:next w:val="a4"/>
    <w:uiPriority w:val="99"/>
    <w:semiHidden/>
    <w:unhideWhenUsed/>
    <w:rsid w:val="00FE6D0A"/>
  </w:style>
  <w:style w:type="paragraph" w:customStyle="1" w:styleId="Default">
    <w:name w:val="Default"/>
    <w:rsid w:val="003107AD"/>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18816">
      <w:bodyDiv w:val="1"/>
      <w:marLeft w:val="0"/>
      <w:marRight w:val="0"/>
      <w:marTop w:val="0"/>
      <w:marBottom w:val="0"/>
      <w:divBdr>
        <w:top w:val="none" w:sz="0" w:space="0" w:color="auto"/>
        <w:left w:val="none" w:sz="0" w:space="0" w:color="auto"/>
        <w:bottom w:val="none" w:sz="0" w:space="0" w:color="auto"/>
        <w:right w:val="none" w:sz="0" w:space="0" w:color="auto"/>
      </w:divBdr>
    </w:div>
    <w:div w:id="60712334">
      <w:bodyDiv w:val="1"/>
      <w:marLeft w:val="0"/>
      <w:marRight w:val="0"/>
      <w:marTop w:val="0"/>
      <w:marBottom w:val="0"/>
      <w:divBdr>
        <w:top w:val="none" w:sz="0" w:space="0" w:color="auto"/>
        <w:left w:val="none" w:sz="0" w:space="0" w:color="auto"/>
        <w:bottom w:val="none" w:sz="0" w:space="0" w:color="auto"/>
        <w:right w:val="none" w:sz="0" w:space="0" w:color="auto"/>
      </w:divBdr>
    </w:div>
    <w:div w:id="87583789">
      <w:bodyDiv w:val="1"/>
      <w:marLeft w:val="0"/>
      <w:marRight w:val="0"/>
      <w:marTop w:val="0"/>
      <w:marBottom w:val="0"/>
      <w:divBdr>
        <w:top w:val="none" w:sz="0" w:space="0" w:color="auto"/>
        <w:left w:val="none" w:sz="0" w:space="0" w:color="auto"/>
        <w:bottom w:val="none" w:sz="0" w:space="0" w:color="auto"/>
        <w:right w:val="none" w:sz="0" w:space="0" w:color="auto"/>
      </w:divBdr>
    </w:div>
    <w:div w:id="152110580">
      <w:bodyDiv w:val="1"/>
      <w:marLeft w:val="0"/>
      <w:marRight w:val="0"/>
      <w:marTop w:val="0"/>
      <w:marBottom w:val="0"/>
      <w:divBdr>
        <w:top w:val="none" w:sz="0" w:space="0" w:color="auto"/>
        <w:left w:val="none" w:sz="0" w:space="0" w:color="auto"/>
        <w:bottom w:val="none" w:sz="0" w:space="0" w:color="auto"/>
        <w:right w:val="none" w:sz="0" w:space="0" w:color="auto"/>
      </w:divBdr>
      <w:divsChild>
        <w:div w:id="1043552808">
          <w:marLeft w:val="0"/>
          <w:marRight w:val="0"/>
          <w:marTop w:val="0"/>
          <w:marBottom w:val="0"/>
          <w:divBdr>
            <w:top w:val="none" w:sz="0" w:space="0" w:color="auto"/>
            <w:left w:val="none" w:sz="0" w:space="0" w:color="auto"/>
            <w:bottom w:val="none" w:sz="0" w:space="0" w:color="auto"/>
            <w:right w:val="none" w:sz="0" w:space="0" w:color="auto"/>
          </w:divBdr>
        </w:div>
        <w:div w:id="1233926416">
          <w:marLeft w:val="0"/>
          <w:marRight w:val="0"/>
          <w:marTop w:val="0"/>
          <w:marBottom w:val="0"/>
          <w:divBdr>
            <w:top w:val="none" w:sz="0" w:space="0" w:color="auto"/>
            <w:left w:val="none" w:sz="0" w:space="0" w:color="auto"/>
            <w:bottom w:val="none" w:sz="0" w:space="0" w:color="auto"/>
            <w:right w:val="none" w:sz="0" w:space="0" w:color="auto"/>
          </w:divBdr>
        </w:div>
        <w:div w:id="1064446576">
          <w:marLeft w:val="0"/>
          <w:marRight w:val="0"/>
          <w:marTop w:val="0"/>
          <w:marBottom w:val="0"/>
          <w:divBdr>
            <w:top w:val="none" w:sz="0" w:space="0" w:color="auto"/>
            <w:left w:val="none" w:sz="0" w:space="0" w:color="auto"/>
            <w:bottom w:val="none" w:sz="0" w:space="0" w:color="auto"/>
            <w:right w:val="none" w:sz="0" w:space="0" w:color="auto"/>
          </w:divBdr>
        </w:div>
        <w:div w:id="770050559">
          <w:marLeft w:val="0"/>
          <w:marRight w:val="0"/>
          <w:marTop w:val="0"/>
          <w:marBottom w:val="0"/>
          <w:divBdr>
            <w:top w:val="none" w:sz="0" w:space="0" w:color="auto"/>
            <w:left w:val="none" w:sz="0" w:space="0" w:color="auto"/>
            <w:bottom w:val="none" w:sz="0" w:space="0" w:color="auto"/>
            <w:right w:val="none" w:sz="0" w:space="0" w:color="auto"/>
          </w:divBdr>
        </w:div>
        <w:div w:id="310715375">
          <w:marLeft w:val="0"/>
          <w:marRight w:val="0"/>
          <w:marTop w:val="0"/>
          <w:marBottom w:val="0"/>
          <w:divBdr>
            <w:top w:val="none" w:sz="0" w:space="0" w:color="auto"/>
            <w:left w:val="none" w:sz="0" w:space="0" w:color="auto"/>
            <w:bottom w:val="none" w:sz="0" w:space="0" w:color="auto"/>
            <w:right w:val="none" w:sz="0" w:space="0" w:color="auto"/>
          </w:divBdr>
        </w:div>
        <w:div w:id="266305201">
          <w:marLeft w:val="0"/>
          <w:marRight w:val="0"/>
          <w:marTop w:val="0"/>
          <w:marBottom w:val="0"/>
          <w:divBdr>
            <w:top w:val="none" w:sz="0" w:space="0" w:color="auto"/>
            <w:left w:val="none" w:sz="0" w:space="0" w:color="auto"/>
            <w:bottom w:val="none" w:sz="0" w:space="0" w:color="auto"/>
            <w:right w:val="none" w:sz="0" w:space="0" w:color="auto"/>
          </w:divBdr>
        </w:div>
        <w:div w:id="1783307101">
          <w:marLeft w:val="0"/>
          <w:marRight w:val="0"/>
          <w:marTop w:val="0"/>
          <w:marBottom w:val="0"/>
          <w:divBdr>
            <w:top w:val="none" w:sz="0" w:space="0" w:color="auto"/>
            <w:left w:val="none" w:sz="0" w:space="0" w:color="auto"/>
            <w:bottom w:val="none" w:sz="0" w:space="0" w:color="auto"/>
            <w:right w:val="none" w:sz="0" w:space="0" w:color="auto"/>
          </w:divBdr>
        </w:div>
        <w:div w:id="1192652183">
          <w:marLeft w:val="0"/>
          <w:marRight w:val="0"/>
          <w:marTop w:val="0"/>
          <w:marBottom w:val="0"/>
          <w:divBdr>
            <w:top w:val="none" w:sz="0" w:space="0" w:color="auto"/>
            <w:left w:val="none" w:sz="0" w:space="0" w:color="auto"/>
            <w:bottom w:val="none" w:sz="0" w:space="0" w:color="auto"/>
            <w:right w:val="none" w:sz="0" w:space="0" w:color="auto"/>
          </w:divBdr>
        </w:div>
        <w:div w:id="1640845854">
          <w:marLeft w:val="0"/>
          <w:marRight w:val="0"/>
          <w:marTop w:val="0"/>
          <w:marBottom w:val="0"/>
          <w:divBdr>
            <w:top w:val="none" w:sz="0" w:space="0" w:color="auto"/>
            <w:left w:val="none" w:sz="0" w:space="0" w:color="auto"/>
            <w:bottom w:val="none" w:sz="0" w:space="0" w:color="auto"/>
            <w:right w:val="none" w:sz="0" w:space="0" w:color="auto"/>
          </w:divBdr>
        </w:div>
        <w:div w:id="2015450773">
          <w:marLeft w:val="0"/>
          <w:marRight w:val="0"/>
          <w:marTop w:val="0"/>
          <w:marBottom w:val="0"/>
          <w:divBdr>
            <w:top w:val="none" w:sz="0" w:space="0" w:color="auto"/>
            <w:left w:val="none" w:sz="0" w:space="0" w:color="auto"/>
            <w:bottom w:val="none" w:sz="0" w:space="0" w:color="auto"/>
            <w:right w:val="none" w:sz="0" w:space="0" w:color="auto"/>
          </w:divBdr>
        </w:div>
        <w:div w:id="768935716">
          <w:marLeft w:val="0"/>
          <w:marRight w:val="0"/>
          <w:marTop w:val="0"/>
          <w:marBottom w:val="0"/>
          <w:divBdr>
            <w:top w:val="none" w:sz="0" w:space="0" w:color="auto"/>
            <w:left w:val="none" w:sz="0" w:space="0" w:color="auto"/>
            <w:bottom w:val="none" w:sz="0" w:space="0" w:color="auto"/>
            <w:right w:val="none" w:sz="0" w:space="0" w:color="auto"/>
          </w:divBdr>
        </w:div>
        <w:div w:id="1906185575">
          <w:marLeft w:val="0"/>
          <w:marRight w:val="0"/>
          <w:marTop w:val="0"/>
          <w:marBottom w:val="0"/>
          <w:divBdr>
            <w:top w:val="none" w:sz="0" w:space="0" w:color="auto"/>
            <w:left w:val="none" w:sz="0" w:space="0" w:color="auto"/>
            <w:bottom w:val="none" w:sz="0" w:space="0" w:color="auto"/>
            <w:right w:val="none" w:sz="0" w:space="0" w:color="auto"/>
          </w:divBdr>
        </w:div>
        <w:div w:id="543257576">
          <w:marLeft w:val="0"/>
          <w:marRight w:val="0"/>
          <w:marTop w:val="0"/>
          <w:marBottom w:val="0"/>
          <w:divBdr>
            <w:top w:val="none" w:sz="0" w:space="0" w:color="auto"/>
            <w:left w:val="none" w:sz="0" w:space="0" w:color="auto"/>
            <w:bottom w:val="none" w:sz="0" w:space="0" w:color="auto"/>
            <w:right w:val="none" w:sz="0" w:space="0" w:color="auto"/>
          </w:divBdr>
        </w:div>
        <w:div w:id="1171529378">
          <w:marLeft w:val="0"/>
          <w:marRight w:val="0"/>
          <w:marTop w:val="0"/>
          <w:marBottom w:val="0"/>
          <w:divBdr>
            <w:top w:val="none" w:sz="0" w:space="0" w:color="auto"/>
            <w:left w:val="none" w:sz="0" w:space="0" w:color="auto"/>
            <w:bottom w:val="none" w:sz="0" w:space="0" w:color="auto"/>
            <w:right w:val="none" w:sz="0" w:space="0" w:color="auto"/>
          </w:divBdr>
        </w:div>
        <w:div w:id="1118060593">
          <w:marLeft w:val="0"/>
          <w:marRight w:val="0"/>
          <w:marTop w:val="0"/>
          <w:marBottom w:val="0"/>
          <w:divBdr>
            <w:top w:val="none" w:sz="0" w:space="0" w:color="auto"/>
            <w:left w:val="none" w:sz="0" w:space="0" w:color="auto"/>
            <w:bottom w:val="none" w:sz="0" w:space="0" w:color="auto"/>
            <w:right w:val="none" w:sz="0" w:space="0" w:color="auto"/>
          </w:divBdr>
        </w:div>
        <w:div w:id="591545309">
          <w:marLeft w:val="0"/>
          <w:marRight w:val="0"/>
          <w:marTop w:val="0"/>
          <w:marBottom w:val="0"/>
          <w:divBdr>
            <w:top w:val="none" w:sz="0" w:space="0" w:color="auto"/>
            <w:left w:val="none" w:sz="0" w:space="0" w:color="auto"/>
            <w:bottom w:val="none" w:sz="0" w:space="0" w:color="auto"/>
            <w:right w:val="none" w:sz="0" w:space="0" w:color="auto"/>
          </w:divBdr>
        </w:div>
        <w:div w:id="298926861">
          <w:marLeft w:val="0"/>
          <w:marRight w:val="0"/>
          <w:marTop w:val="0"/>
          <w:marBottom w:val="0"/>
          <w:divBdr>
            <w:top w:val="none" w:sz="0" w:space="0" w:color="auto"/>
            <w:left w:val="none" w:sz="0" w:space="0" w:color="auto"/>
            <w:bottom w:val="none" w:sz="0" w:space="0" w:color="auto"/>
            <w:right w:val="none" w:sz="0" w:space="0" w:color="auto"/>
          </w:divBdr>
        </w:div>
        <w:div w:id="1843618604">
          <w:marLeft w:val="0"/>
          <w:marRight w:val="0"/>
          <w:marTop w:val="0"/>
          <w:marBottom w:val="0"/>
          <w:divBdr>
            <w:top w:val="none" w:sz="0" w:space="0" w:color="auto"/>
            <w:left w:val="none" w:sz="0" w:space="0" w:color="auto"/>
            <w:bottom w:val="none" w:sz="0" w:space="0" w:color="auto"/>
            <w:right w:val="none" w:sz="0" w:space="0" w:color="auto"/>
          </w:divBdr>
        </w:div>
        <w:div w:id="912199681">
          <w:marLeft w:val="0"/>
          <w:marRight w:val="0"/>
          <w:marTop w:val="0"/>
          <w:marBottom w:val="0"/>
          <w:divBdr>
            <w:top w:val="none" w:sz="0" w:space="0" w:color="auto"/>
            <w:left w:val="none" w:sz="0" w:space="0" w:color="auto"/>
            <w:bottom w:val="none" w:sz="0" w:space="0" w:color="auto"/>
            <w:right w:val="none" w:sz="0" w:space="0" w:color="auto"/>
          </w:divBdr>
        </w:div>
        <w:div w:id="118453871">
          <w:marLeft w:val="0"/>
          <w:marRight w:val="0"/>
          <w:marTop w:val="0"/>
          <w:marBottom w:val="0"/>
          <w:divBdr>
            <w:top w:val="none" w:sz="0" w:space="0" w:color="auto"/>
            <w:left w:val="none" w:sz="0" w:space="0" w:color="auto"/>
            <w:bottom w:val="none" w:sz="0" w:space="0" w:color="auto"/>
            <w:right w:val="none" w:sz="0" w:space="0" w:color="auto"/>
          </w:divBdr>
        </w:div>
        <w:div w:id="597368006">
          <w:marLeft w:val="0"/>
          <w:marRight w:val="0"/>
          <w:marTop w:val="0"/>
          <w:marBottom w:val="0"/>
          <w:divBdr>
            <w:top w:val="none" w:sz="0" w:space="0" w:color="auto"/>
            <w:left w:val="none" w:sz="0" w:space="0" w:color="auto"/>
            <w:bottom w:val="none" w:sz="0" w:space="0" w:color="auto"/>
            <w:right w:val="none" w:sz="0" w:space="0" w:color="auto"/>
          </w:divBdr>
        </w:div>
        <w:div w:id="1737587209">
          <w:marLeft w:val="0"/>
          <w:marRight w:val="0"/>
          <w:marTop w:val="0"/>
          <w:marBottom w:val="0"/>
          <w:divBdr>
            <w:top w:val="none" w:sz="0" w:space="0" w:color="auto"/>
            <w:left w:val="none" w:sz="0" w:space="0" w:color="auto"/>
            <w:bottom w:val="none" w:sz="0" w:space="0" w:color="auto"/>
            <w:right w:val="none" w:sz="0" w:space="0" w:color="auto"/>
          </w:divBdr>
        </w:div>
        <w:div w:id="1191188017">
          <w:marLeft w:val="0"/>
          <w:marRight w:val="0"/>
          <w:marTop w:val="0"/>
          <w:marBottom w:val="0"/>
          <w:divBdr>
            <w:top w:val="none" w:sz="0" w:space="0" w:color="auto"/>
            <w:left w:val="none" w:sz="0" w:space="0" w:color="auto"/>
            <w:bottom w:val="none" w:sz="0" w:space="0" w:color="auto"/>
            <w:right w:val="none" w:sz="0" w:space="0" w:color="auto"/>
          </w:divBdr>
        </w:div>
        <w:div w:id="1570798926">
          <w:marLeft w:val="0"/>
          <w:marRight w:val="0"/>
          <w:marTop w:val="0"/>
          <w:marBottom w:val="0"/>
          <w:divBdr>
            <w:top w:val="none" w:sz="0" w:space="0" w:color="auto"/>
            <w:left w:val="none" w:sz="0" w:space="0" w:color="auto"/>
            <w:bottom w:val="none" w:sz="0" w:space="0" w:color="auto"/>
            <w:right w:val="none" w:sz="0" w:space="0" w:color="auto"/>
          </w:divBdr>
        </w:div>
        <w:div w:id="1320501166">
          <w:marLeft w:val="0"/>
          <w:marRight w:val="0"/>
          <w:marTop w:val="0"/>
          <w:marBottom w:val="0"/>
          <w:divBdr>
            <w:top w:val="none" w:sz="0" w:space="0" w:color="auto"/>
            <w:left w:val="none" w:sz="0" w:space="0" w:color="auto"/>
            <w:bottom w:val="none" w:sz="0" w:space="0" w:color="auto"/>
            <w:right w:val="none" w:sz="0" w:space="0" w:color="auto"/>
          </w:divBdr>
        </w:div>
        <w:div w:id="46684673">
          <w:marLeft w:val="0"/>
          <w:marRight w:val="0"/>
          <w:marTop w:val="0"/>
          <w:marBottom w:val="0"/>
          <w:divBdr>
            <w:top w:val="none" w:sz="0" w:space="0" w:color="auto"/>
            <w:left w:val="none" w:sz="0" w:space="0" w:color="auto"/>
            <w:bottom w:val="none" w:sz="0" w:space="0" w:color="auto"/>
            <w:right w:val="none" w:sz="0" w:space="0" w:color="auto"/>
          </w:divBdr>
        </w:div>
        <w:div w:id="1903633486">
          <w:marLeft w:val="0"/>
          <w:marRight w:val="0"/>
          <w:marTop w:val="0"/>
          <w:marBottom w:val="0"/>
          <w:divBdr>
            <w:top w:val="none" w:sz="0" w:space="0" w:color="auto"/>
            <w:left w:val="none" w:sz="0" w:space="0" w:color="auto"/>
            <w:bottom w:val="none" w:sz="0" w:space="0" w:color="auto"/>
            <w:right w:val="none" w:sz="0" w:space="0" w:color="auto"/>
          </w:divBdr>
        </w:div>
        <w:div w:id="1338843939">
          <w:marLeft w:val="0"/>
          <w:marRight w:val="0"/>
          <w:marTop w:val="0"/>
          <w:marBottom w:val="0"/>
          <w:divBdr>
            <w:top w:val="none" w:sz="0" w:space="0" w:color="auto"/>
            <w:left w:val="none" w:sz="0" w:space="0" w:color="auto"/>
            <w:bottom w:val="none" w:sz="0" w:space="0" w:color="auto"/>
            <w:right w:val="none" w:sz="0" w:space="0" w:color="auto"/>
          </w:divBdr>
        </w:div>
        <w:div w:id="1976182255">
          <w:marLeft w:val="0"/>
          <w:marRight w:val="0"/>
          <w:marTop w:val="0"/>
          <w:marBottom w:val="0"/>
          <w:divBdr>
            <w:top w:val="none" w:sz="0" w:space="0" w:color="auto"/>
            <w:left w:val="none" w:sz="0" w:space="0" w:color="auto"/>
            <w:bottom w:val="none" w:sz="0" w:space="0" w:color="auto"/>
            <w:right w:val="none" w:sz="0" w:space="0" w:color="auto"/>
          </w:divBdr>
        </w:div>
        <w:div w:id="1721981233">
          <w:marLeft w:val="0"/>
          <w:marRight w:val="0"/>
          <w:marTop w:val="0"/>
          <w:marBottom w:val="0"/>
          <w:divBdr>
            <w:top w:val="none" w:sz="0" w:space="0" w:color="auto"/>
            <w:left w:val="none" w:sz="0" w:space="0" w:color="auto"/>
            <w:bottom w:val="none" w:sz="0" w:space="0" w:color="auto"/>
            <w:right w:val="none" w:sz="0" w:space="0" w:color="auto"/>
          </w:divBdr>
        </w:div>
        <w:div w:id="1263032374">
          <w:marLeft w:val="0"/>
          <w:marRight w:val="0"/>
          <w:marTop w:val="0"/>
          <w:marBottom w:val="0"/>
          <w:divBdr>
            <w:top w:val="none" w:sz="0" w:space="0" w:color="auto"/>
            <w:left w:val="none" w:sz="0" w:space="0" w:color="auto"/>
            <w:bottom w:val="none" w:sz="0" w:space="0" w:color="auto"/>
            <w:right w:val="none" w:sz="0" w:space="0" w:color="auto"/>
          </w:divBdr>
        </w:div>
        <w:div w:id="940604843">
          <w:marLeft w:val="0"/>
          <w:marRight w:val="0"/>
          <w:marTop w:val="0"/>
          <w:marBottom w:val="0"/>
          <w:divBdr>
            <w:top w:val="none" w:sz="0" w:space="0" w:color="auto"/>
            <w:left w:val="none" w:sz="0" w:space="0" w:color="auto"/>
            <w:bottom w:val="none" w:sz="0" w:space="0" w:color="auto"/>
            <w:right w:val="none" w:sz="0" w:space="0" w:color="auto"/>
          </w:divBdr>
        </w:div>
        <w:div w:id="1101756447">
          <w:marLeft w:val="0"/>
          <w:marRight w:val="0"/>
          <w:marTop w:val="0"/>
          <w:marBottom w:val="0"/>
          <w:divBdr>
            <w:top w:val="none" w:sz="0" w:space="0" w:color="auto"/>
            <w:left w:val="none" w:sz="0" w:space="0" w:color="auto"/>
            <w:bottom w:val="none" w:sz="0" w:space="0" w:color="auto"/>
            <w:right w:val="none" w:sz="0" w:space="0" w:color="auto"/>
          </w:divBdr>
        </w:div>
        <w:div w:id="1600748510">
          <w:marLeft w:val="0"/>
          <w:marRight w:val="0"/>
          <w:marTop w:val="0"/>
          <w:marBottom w:val="0"/>
          <w:divBdr>
            <w:top w:val="none" w:sz="0" w:space="0" w:color="auto"/>
            <w:left w:val="none" w:sz="0" w:space="0" w:color="auto"/>
            <w:bottom w:val="none" w:sz="0" w:space="0" w:color="auto"/>
            <w:right w:val="none" w:sz="0" w:space="0" w:color="auto"/>
          </w:divBdr>
        </w:div>
        <w:div w:id="304164650">
          <w:marLeft w:val="0"/>
          <w:marRight w:val="0"/>
          <w:marTop w:val="0"/>
          <w:marBottom w:val="0"/>
          <w:divBdr>
            <w:top w:val="none" w:sz="0" w:space="0" w:color="auto"/>
            <w:left w:val="none" w:sz="0" w:space="0" w:color="auto"/>
            <w:bottom w:val="none" w:sz="0" w:space="0" w:color="auto"/>
            <w:right w:val="none" w:sz="0" w:space="0" w:color="auto"/>
          </w:divBdr>
        </w:div>
        <w:div w:id="2021354171">
          <w:marLeft w:val="0"/>
          <w:marRight w:val="0"/>
          <w:marTop w:val="0"/>
          <w:marBottom w:val="0"/>
          <w:divBdr>
            <w:top w:val="none" w:sz="0" w:space="0" w:color="auto"/>
            <w:left w:val="none" w:sz="0" w:space="0" w:color="auto"/>
            <w:bottom w:val="none" w:sz="0" w:space="0" w:color="auto"/>
            <w:right w:val="none" w:sz="0" w:space="0" w:color="auto"/>
          </w:divBdr>
        </w:div>
        <w:div w:id="499856172">
          <w:marLeft w:val="0"/>
          <w:marRight w:val="0"/>
          <w:marTop w:val="0"/>
          <w:marBottom w:val="0"/>
          <w:divBdr>
            <w:top w:val="none" w:sz="0" w:space="0" w:color="auto"/>
            <w:left w:val="none" w:sz="0" w:space="0" w:color="auto"/>
            <w:bottom w:val="none" w:sz="0" w:space="0" w:color="auto"/>
            <w:right w:val="none" w:sz="0" w:space="0" w:color="auto"/>
          </w:divBdr>
        </w:div>
        <w:div w:id="1050300071">
          <w:marLeft w:val="0"/>
          <w:marRight w:val="0"/>
          <w:marTop w:val="0"/>
          <w:marBottom w:val="0"/>
          <w:divBdr>
            <w:top w:val="none" w:sz="0" w:space="0" w:color="auto"/>
            <w:left w:val="none" w:sz="0" w:space="0" w:color="auto"/>
            <w:bottom w:val="none" w:sz="0" w:space="0" w:color="auto"/>
            <w:right w:val="none" w:sz="0" w:space="0" w:color="auto"/>
          </w:divBdr>
        </w:div>
        <w:div w:id="1860506628">
          <w:marLeft w:val="0"/>
          <w:marRight w:val="0"/>
          <w:marTop w:val="0"/>
          <w:marBottom w:val="0"/>
          <w:divBdr>
            <w:top w:val="none" w:sz="0" w:space="0" w:color="auto"/>
            <w:left w:val="none" w:sz="0" w:space="0" w:color="auto"/>
            <w:bottom w:val="none" w:sz="0" w:space="0" w:color="auto"/>
            <w:right w:val="none" w:sz="0" w:space="0" w:color="auto"/>
          </w:divBdr>
        </w:div>
        <w:div w:id="2116241930">
          <w:marLeft w:val="0"/>
          <w:marRight w:val="0"/>
          <w:marTop w:val="0"/>
          <w:marBottom w:val="0"/>
          <w:divBdr>
            <w:top w:val="none" w:sz="0" w:space="0" w:color="auto"/>
            <w:left w:val="none" w:sz="0" w:space="0" w:color="auto"/>
            <w:bottom w:val="none" w:sz="0" w:space="0" w:color="auto"/>
            <w:right w:val="none" w:sz="0" w:space="0" w:color="auto"/>
          </w:divBdr>
        </w:div>
        <w:div w:id="153956309">
          <w:marLeft w:val="0"/>
          <w:marRight w:val="0"/>
          <w:marTop w:val="0"/>
          <w:marBottom w:val="0"/>
          <w:divBdr>
            <w:top w:val="none" w:sz="0" w:space="0" w:color="auto"/>
            <w:left w:val="none" w:sz="0" w:space="0" w:color="auto"/>
            <w:bottom w:val="none" w:sz="0" w:space="0" w:color="auto"/>
            <w:right w:val="none" w:sz="0" w:space="0" w:color="auto"/>
          </w:divBdr>
        </w:div>
        <w:div w:id="648944122">
          <w:marLeft w:val="0"/>
          <w:marRight w:val="0"/>
          <w:marTop w:val="0"/>
          <w:marBottom w:val="0"/>
          <w:divBdr>
            <w:top w:val="none" w:sz="0" w:space="0" w:color="auto"/>
            <w:left w:val="none" w:sz="0" w:space="0" w:color="auto"/>
            <w:bottom w:val="none" w:sz="0" w:space="0" w:color="auto"/>
            <w:right w:val="none" w:sz="0" w:space="0" w:color="auto"/>
          </w:divBdr>
        </w:div>
        <w:div w:id="458962860">
          <w:marLeft w:val="0"/>
          <w:marRight w:val="0"/>
          <w:marTop w:val="0"/>
          <w:marBottom w:val="0"/>
          <w:divBdr>
            <w:top w:val="none" w:sz="0" w:space="0" w:color="auto"/>
            <w:left w:val="none" w:sz="0" w:space="0" w:color="auto"/>
            <w:bottom w:val="none" w:sz="0" w:space="0" w:color="auto"/>
            <w:right w:val="none" w:sz="0" w:space="0" w:color="auto"/>
          </w:divBdr>
        </w:div>
        <w:div w:id="1347903111">
          <w:marLeft w:val="0"/>
          <w:marRight w:val="0"/>
          <w:marTop w:val="0"/>
          <w:marBottom w:val="0"/>
          <w:divBdr>
            <w:top w:val="none" w:sz="0" w:space="0" w:color="auto"/>
            <w:left w:val="none" w:sz="0" w:space="0" w:color="auto"/>
            <w:bottom w:val="none" w:sz="0" w:space="0" w:color="auto"/>
            <w:right w:val="none" w:sz="0" w:space="0" w:color="auto"/>
          </w:divBdr>
        </w:div>
        <w:div w:id="1944454709">
          <w:marLeft w:val="0"/>
          <w:marRight w:val="0"/>
          <w:marTop w:val="0"/>
          <w:marBottom w:val="0"/>
          <w:divBdr>
            <w:top w:val="none" w:sz="0" w:space="0" w:color="auto"/>
            <w:left w:val="none" w:sz="0" w:space="0" w:color="auto"/>
            <w:bottom w:val="none" w:sz="0" w:space="0" w:color="auto"/>
            <w:right w:val="none" w:sz="0" w:space="0" w:color="auto"/>
          </w:divBdr>
        </w:div>
        <w:div w:id="974529176">
          <w:marLeft w:val="0"/>
          <w:marRight w:val="0"/>
          <w:marTop w:val="0"/>
          <w:marBottom w:val="0"/>
          <w:divBdr>
            <w:top w:val="none" w:sz="0" w:space="0" w:color="auto"/>
            <w:left w:val="none" w:sz="0" w:space="0" w:color="auto"/>
            <w:bottom w:val="none" w:sz="0" w:space="0" w:color="auto"/>
            <w:right w:val="none" w:sz="0" w:space="0" w:color="auto"/>
          </w:divBdr>
        </w:div>
        <w:div w:id="624506840">
          <w:marLeft w:val="0"/>
          <w:marRight w:val="0"/>
          <w:marTop w:val="0"/>
          <w:marBottom w:val="0"/>
          <w:divBdr>
            <w:top w:val="none" w:sz="0" w:space="0" w:color="auto"/>
            <w:left w:val="none" w:sz="0" w:space="0" w:color="auto"/>
            <w:bottom w:val="none" w:sz="0" w:space="0" w:color="auto"/>
            <w:right w:val="none" w:sz="0" w:space="0" w:color="auto"/>
          </w:divBdr>
        </w:div>
        <w:div w:id="2113548258">
          <w:marLeft w:val="0"/>
          <w:marRight w:val="0"/>
          <w:marTop w:val="0"/>
          <w:marBottom w:val="0"/>
          <w:divBdr>
            <w:top w:val="none" w:sz="0" w:space="0" w:color="auto"/>
            <w:left w:val="none" w:sz="0" w:space="0" w:color="auto"/>
            <w:bottom w:val="none" w:sz="0" w:space="0" w:color="auto"/>
            <w:right w:val="none" w:sz="0" w:space="0" w:color="auto"/>
          </w:divBdr>
        </w:div>
        <w:div w:id="263811392">
          <w:marLeft w:val="0"/>
          <w:marRight w:val="0"/>
          <w:marTop w:val="0"/>
          <w:marBottom w:val="0"/>
          <w:divBdr>
            <w:top w:val="none" w:sz="0" w:space="0" w:color="auto"/>
            <w:left w:val="none" w:sz="0" w:space="0" w:color="auto"/>
            <w:bottom w:val="none" w:sz="0" w:space="0" w:color="auto"/>
            <w:right w:val="none" w:sz="0" w:space="0" w:color="auto"/>
          </w:divBdr>
        </w:div>
        <w:div w:id="1328290004">
          <w:marLeft w:val="0"/>
          <w:marRight w:val="0"/>
          <w:marTop w:val="0"/>
          <w:marBottom w:val="0"/>
          <w:divBdr>
            <w:top w:val="none" w:sz="0" w:space="0" w:color="auto"/>
            <w:left w:val="none" w:sz="0" w:space="0" w:color="auto"/>
            <w:bottom w:val="none" w:sz="0" w:space="0" w:color="auto"/>
            <w:right w:val="none" w:sz="0" w:space="0" w:color="auto"/>
          </w:divBdr>
        </w:div>
      </w:divsChild>
    </w:div>
    <w:div w:id="451825200">
      <w:bodyDiv w:val="1"/>
      <w:marLeft w:val="0"/>
      <w:marRight w:val="0"/>
      <w:marTop w:val="0"/>
      <w:marBottom w:val="0"/>
      <w:divBdr>
        <w:top w:val="none" w:sz="0" w:space="0" w:color="auto"/>
        <w:left w:val="none" w:sz="0" w:space="0" w:color="auto"/>
        <w:bottom w:val="none" w:sz="0" w:space="0" w:color="auto"/>
        <w:right w:val="none" w:sz="0" w:space="0" w:color="auto"/>
      </w:divBdr>
    </w:div>
    <w:div w:id="460805913">
      <w:bodyDiv w:val="1"/>
      <w:marLeft w:val="0"/>
      <w:marRight w:val="0"/>
      <w:marTop w:val="0"/>
      <w:marBottom w:val="0"/>
      <w:divBdr>
        <w:top w:val="none" w:sz="0" w:space="0" w:color="auto"/>
        <w:left w:val="none" w:sz="0" w:space="0" w:color="auto"/>
        <w:bottom w:val="none" w:sz="0" w:space="0" w:color="auto"/>
        <w:right w:val="none" w:sz="0" w:space="0" w:color="auto"/>
      </w:divBdr>
    </w:div>
    <w:div w:id="516307092">
      <w:bodyDiv w:val="1"/>
      <w:marLeft w:val="0"/>
      <w:marRight w:val="0"/>
      <w:marTop w:val="0"/>
      <w:marBottom w:val="0"/>
      <w:divBdr>
        <w:top w:val="none" w:sz="0" w:space="0" w:color="auto"/>
        <w:left w:val="none" w:sz="0" w:space="0" w:color="auto"/>
        <w:bottom w:val="none" w:sz="0" w:space="0" w:color="auto"/>
        <w:right w:val="none" w:sz="0" w:space="0" w:color="auto"/>
      </w:divBdr>
    </w:div>
    <w:div w:id="653023412">
      <w:bodyDiv w:val="1"/>
      <w:marLeft w:val="0"/>
      <w:marRight w:val="0"/>
      <w:marTop w:val="0"/>
      <w:marBottom w:val="0"/>
      <w:divBdr>
        <w:top w:val="none" w:sz="0" w:space="0" w:color="auto"/>
        <w:left w:val="none" w:sz="0" w:space="0" w:color="auto"/>
        <w:bottom w:val="none" w:sz="0" w:space="0" w:color="auto"/>
        <w:right w:val="none" w:sz="0" w:space="0" w:color="auto"/>
      </w:divBdr>
    </w:div>
    <w:div w:id="653415731">
      <w:bodyDiv w:val="1"/>
      <w:marLeft w:val="0"/>
      <w:marRight w:val="0"/>
      <w:marTop w:val="0"/>
      <w:marBottom w:val="0"/>
      <w:divBdr>
        <w:top w:val="none" w:sz="0" w:space="0" w:color="auto"/>
        <w:left w:val="none" w:sz="0" w:space="0" w:color="auto"/>
        <w:bottom w:val="none" w:sz="0" w:space="0" w:color="auto"/>
        <w:right w:val="none" w:sz="0" w:space="0" w:color="auto"/>
      </w:divBdr>
    </w:div>
    <w:div w:id="715198857">
      <w:bodyDiv w:val="1"/>
      <w:marLeft w:val="0"/>
      <w:marRight w:val="0"/>
      <w:marTop w:val="0"/>
      <w:marBottom w:val="0"/>
      <w:divBdr>
        <w:top w:val="none" w:sz="0" w:space="0" w:color="auto"/>
        <w:left w:val="none" w:sz="0" w:space="0" w:color="auto"/>
        <w:bottom w:val="none" w:sz="0" w:space="0" w:color="auto"/>
        <w:right w:val="none" w:sz="0" w:space="0" w:color="auto"/>
      </w:divBdr>
    </w:div>
    <w:div w:id="749930651">
      <w:bodyDiv w:val="1"/>
      <w:marLeft w:val="0"/>
      <w:marRight w:val="0"/>
      <w:marTop w:val="0"/>
      <w:marBottom w:val="0"/>
      <w:divBdr>
        <w:top w:val="none" w:sz="0" w:space="0" w:color="auto"/>
        <w:left w:val="none" w:sz="0" w:space="0" w:color="auto"/>
        <w:bottom w:val="none" w:sz="0" w:space="0" w:color="auto"/>
        <w:right w:val="none" w:sz="0" w:space="0" w:color="auto"/>
      </w:divBdr>
    </w:div>
    <w:div w:id="770276178">
      <w:bodyDiv w:val="1"/>
      <w:marLeft w:val="0"/>
      <w:marRight w:val="0"/>
      <w:marTop w:val="0"/>
      <w:marBottom w:val="0"/>
      <w:divBdr>
        <w:top w:val="none" w:sz="0" w:space="0" w:color="auto"/>
        <w:left w:val="none" w:sz="0" w:space="0" w:color="auto"/>
        <w:bottom w:val="none" w:sz="0" w:space="0" w:color="auto"/>
        <w:right w:val="none" w:sz="0" w:space="0" w:color="auto"/>
      </w:divBdr>
    </w:div>
    <w:div w:id="806629796">
      <w:bodyDiv w:val="1"/>
      <w:marLeft w:val="0"/>
      <w:marRight w:val="0"/>
      <w:marTop w:val="0"/>
      <w:marBottom w:val="0"/>
      <w:divBdr>
        <w:top w:val="none" w:sz="0" w:space="0" w:color="auto"/>
        <w:left w:val="none" w:sz="0" w:space="0" w:color="auto"/>
        <w:bottom w:val="none" w:sz="0" w:space="0" w:color="auto"/>
        <w:right w:val="none" w:sz="0" w:space="0" w:color="auto"/>
      </w:divBdr>
    </w:div>
    <w:div w:id="862786921">
      <w:bodyDiv w:val="1"/>
      <w:marLeft w:val="0"/>
      <w:marRight w:val="0"/>
      <w:marTop w:val="0"/>
      <w:marBottom w:val="0"/>
      <w:divBdr>
        <w:top w:val="none" w:sz="0" w:space="0" w:color="auto"/>
        <w:left w:val="none" w:sz="0" w:space="0" w:color="auto"/>
        <w:bottom w:val="none" w:sz="0" w:space="0" w:color="auto"/>
        <w:right w:val="none" w:sz="0" w:space="0" w:color="auto"/>
      </w:divBdr>
    </w:div>
    <w:div w:id="872380502">
      <w:bodyDiv w:val="1"/>
      <w:marLeft w:val="0"/>
      <w:marRight w:val="0"/>
      <w:marTop w:val="0"/>
      <w:marBottom w:val="0"/>
      <w:divBdr>
        <w:top w:val="none" w:sz="0" w:space="0" w:color="auto"/>
        <w:left w:val="none" w:sz="0" w:space="0" w:color="auto"/>
        <w:bottom w:val="none" w:sz="0" w:space="0" w:color="auto"/>
        <w:right w:val="none" w:sz="0" w:space="0" w:color="auto"/>
      </w:divBdr>
    </w:div>
    <w:div w:id="931353376">
      <w:bodyDiv w:val="1"/>
      <w:marLeft w:val="0"/>
      <w:marRight w:val="0"/>
      <w:marTop w:val="0"/>
      <w:marBottom w:val="0"/>
      <w:divBdr>
        <w:top w:val="none" w:sz="0" w:space="0" w:color="auto"/>
        <w:left w:val="none" w:sz="0" w:space="0" w:color="auto"/>
        <w:bottom w:val="none" w:sz="0" w:space="0" w:color="auto"/>
        <w:right w:val="none" w:sz="0" w:space="0" w:color="auto"/>
      </w:divBdr>
      <w:divsChild>
        <w:div w:id="566460039">
          <w:marLeft w:val="0"/>
          <w:marRight w:val="0"/>
          <w:marTop w:val="0"/>
          <w:marBottom w:val="0"/>
          <w:divBdr>
            <w:top w:val="none" w:sz="0" w:space="0" w:color="auto"/>
            <w:left w:val="none" w:sz="0" w:space="0" w:color="auto"/>
            <w:bottom w:val="none" w:sz="0" w:space="0" w:color="auto"/>
            <w:right w:val="none" w:sz="0" w:space="0" w:color="auto"/>
          </w:divBdr>
        </w:div>
        <w:div w:id="649096635">
          <w:marLeft w:val="0"/>
          <w:marRight w:val="0"/>
          <w:marTop w:val="0"/>
          <w:marBottom w:val="0"/>
          <w:divBdr>
            <w:top w:val="none" w:sz="0" w:space="0" w:color="auto"/>
            <w:left w:val="none" w:sz="0" w:space="0" w:color="auto"/>
            <w:bottom w:val="none" w:sz="0" w:space="0" w:color="auto"/>
            <w:right w:val="none" w:sz="0" w:space="0" w:color="auto"/>
          </w:divBdr>
        </w:div>
        <w:div w:id="1494561413">
          <w:marLeft w:val="0"/>
          <w:marRight w:val="0"/>
          <w:marTop w:val="0"/>
          <w:marBottom w:val="0"/>
          <w:divBdr>
            <w:top w:val="none" w:sz="0" w:space="0" w:color="auto"/>
            <w:left w:val="none" w:sz="0" w:space="0" w:color="auto"/>
            <w:bottom w:val="none" w:sz="0" w:space="0" w:color="auto"/>
            <w:right w:val="none" w:sz="0" w:space="0" w:color="auto"/>
          </w:divBdr>
        </w:div>
        <w:div w:id="566838698">
          <w:marLeft w:val="0"/>
          <w:marRight w:val="0"/>
          <w:marTop w:val="0"/>
          <w:marBottom w:val="0"/>
          <w:divBdr>
            <w:top w:val="none" w:sz="0" w:space="0" w:color="auto"/>
            <w:left w:val="none" w:sz="0" w:space="0" w:color="auto"/>
            <w:bottom w:val="none" w:sz="0" w:space="0" w:color="auto"/>
            <w:right w:val="none" w:sz="0" w:space="0" w:color="auto"/>
          </w:divBdr>
        </w:div>
        <w:div w:id="818495280">
          <w:marLeft w:val="0"/>
          <w:marRight w:val="0"/>
          <w:marTop w:val="0"/>
          <w:marBottom w:val="0"/>
          <w:divBdr>
            <w:top w:val="none" w:sz="0" w:space="0" w:color="auto"/>
            <w:left w:val="none" w:sz="0" w:space="0" w:color="auto"/>
            <w:bottom w:val="none" w:sz="0" w:space="0" w:color="auto"/>
            <w:right w:val="none" w:sz="0" w:space="0" w:color="auto"/>
          </w:divBdr>
        </w:div>
        <w:div w:id="790897252">
          <w:marLeft w:val="0"/>
          <w:marRight w:val="0"/>
          <w:marTop w:val="0"/>
          <w:marBottom w:val="0"/>
          <w:divBdr>
            <w:top w:val="none" w:sz="0" w:space="0" w:color="auto"/>
            <w:left w:val="none" w:sz="0" w:space="0" w:color="auto"/>
            <w:bottom w:val="none" w:sz="0" w:space="0" w:color="auto"/>
            <w:right w:val="none" w:sz="0" w:space="0" w:color="auto"/>
          </w:divBdr>
        </w:div>
        <w:div w:id="1686438623">
          <w:marLeft w:val="0"/>
          <w:marRight w:val="0"/>
          <w:marTop w:val="0"/>
          <w:marBottom w:val="0"/>
          <w:divBdr>
            <w:top w:val="none" w:sz="0" w:space="0" w:color="auto"/>
            <w:left w:val="none" w:sz="0" w:space="0" w:color="auto"/>
            <w:bottom w:val="none" w:sz="0" w:space="0" w:color="auto"/>
            <w:right w:val="none" w:sz="0" w:space="0" w:color="auto"/>
          </w:divBdr>
        </w:div>
      </w:divsChild>
    </w:div>
    <w:div w:id="982388422">
      <w:bodyDiv w:val="1"/>
      <w:marLeft w:val="0"/>
      <w:marRight w:val="0"/>
      <w:marTop w:val="0"/>
      <w:marBottom w:val="0"/>
      <w:divBdr>
        <w:top w:val="none" w:sz="0" w:space="0" w:color="auto"/>
        <w:left w:val="none" w:sz="0" w:space="0" w:color="auto"/>
        <w:bottom w:val="none" w:sz="0" w:space="0" w:color="auto"/>
        <w:right w:val="none" w:sz="0" w:space="0" w:color="auto"/>
      </w:divBdr>
    </w:div>
    <w:div w:id="1066992147">
      <w:bodyDiv w:val="1"/>
      <w:marLeft w:val="0"/>
      <w:marRight w:val="0"/>
      <w:marTop w:val="0"/>
      <w:marBottom w:val="0"/>
      <w:divBdr>
        <w:top w:val="none" w:sz="0" w:space="0" w:color="auto"/>
        <w:left w:val="none" w:sz="0" w:space="0" w:color="auto"/>
        <w:bottom w:val="none" w:sz="0" w:space="0" w:color="auto"/>
        <w:right w:val="none" w:sz="0" w:space="0" w:color="auto"/>
      </w:divBdr>
    </w:div>
    <w:div w:id="1124421693">
      <w:bodyDiv w:val="1"/>
      <w:marLeft w:val="0"/>
      <w:marRight w:val="0"/>
      <w:marTop w:val="0"/>
      <w:marBottom w:val="0"/>
      <w:divBdr>
        <w:top w:val="none" w:sz="0" w:space="0" w:color="auto"/>
        <w:left w:val="none" w:sz="0" w:space="0" w:color="auto"/>
        <w:bottom w:val="none" w:sz="0" w:space="0" w:color="auto"/>
        <w:right w:val="none" w:sz="0" w:space="0" w:color="auto"/>
      </w:divBdr>
    </w:div>
    <w:div w:id="1265383519">
      <w:bodyDiv w:val="1"/>
      <w:marLeft w:val="0"/>
      <w:marRight w:val="0"/>
      <w:marTop w:val="0"/>
      <w:marBottom w:val="0"/>
      <w:divBdr>
        <w:top w:val="none" w:sz="0" w:space="0" w:color="auto"/>
        <w:left w:val="none" w:sz="0" w:space="0" w:color="auto"/>
        <w:bottom w:val="none" w:sz="0" w:space="0" w:color="auto"/>
        <w:right w:val="none" w:sz="0" w:space="0" w:color="auto"/>
      </w:divBdr>
    </w:div>
    <w:div w:id="1268583462">
      <w:bodyDiv w:val="1"/>
      <w:marLeft w:val="0"/>
      <w:marRight w:val="0"/>
      <w:marTop w:val="0"/>
      <w:marBottom w:val="0"/>
      <w:divBdr>
        <w:top w:val="none" w:sz="0" w:space="0" w:color="auto"/>
        <w:left w:val="none" w:sz="0" w:space="0" w:color="auto"/>
        <w:bottom w:val="none" w:sz="0" w:space="0" w:color="auto"/>
        <w:right w:val="none" w:sz="0" w:space="0" w:color="auto"/>
      </w:divBdr>
    </w:div>
    <w:div w:id="1388070759">
      <w:bodyDiv w:val="1"/>
      <w:marLeft w:val="0"/>
      <w:marRight w:val="0"/>
      <w:marTop w:val="0"/>
      <w:marBottom w:val="0"/>
      <w:divBdr>
        <w:top w:val="none" w:sz="0" w:space="0" w:color="auto"/>
        <w:left w:val="none" w:sz="0" w:space="0" w:color="auto"/>
        <w:bottom w:val="none" w:sz="0" w:space="0" w:color="auto"/>
        <w:right w:val="none" w:sz="0" w:space="0" w:color="auto"/>
      </w:divBdr>
      <w:divsChild>
        <w:div w:id="406853590">
          <w:marLeft w:val="0"/>
          <w:marRight w:val="0"/>
          <w:marTop w:val="0"/>
          <w:marBottom w:val="0"/>
          <w:divBdr>
            <w:top w:val="none" w:sz="0" w:space="0" w:color="auto"/>
            <w:left w:val="none" w:sz="0" w:space="0" w:color="auto"/>
            <w:bottom w:val="none" w:sz="0" w:space="0" w:color="auto"/>
            <w:right w:val="none" w:sz="0" w:space="0" w:color="auto"/>
          </w:divBdr>
        </w:div>
        <w:div w:id="1863590881">
          <w:marLeft w:val="0"/>
          <w:marRight w:val="0"/>
          <w:marTop w:val="0"/>
          <w:marBottom w:val="0"/>
          <w:divBdr>
            <w:top w:val="none" w:sz="0" w:space="0" w:color="auto"/>
            <w:left w:val="none" w:sz="0" w:space="0" w:color="auto"/>
            <w:bottom w:val="none" w:sz="0" w:space="0" w:color="auto"/>
            <w:right w:val="none" w:sz="0" w:space="0" w:color="auto"/>
          </w:divBdr>
        </w:div>
        <w:div w:id="1848596149">
          <w:marLeft w:val="0"/>
          <w:marRight w:val="0"/>
          <w:marTop w:val="0"/>
          <w:marBottom w:val="0"/>
          <w:divBdr>
            <w:top w:val="none" w:sz="0" w:space="0" w:color="auto"/>
            <w:left w:val="none" w:sz="0" w:space="0" w:color="auto"/>
            <w:bottom w:val="none" w:sz="0" w:space="0" w:color="auto"/>
            <w:right w:val="none" w:sz="0" w:space="0" w:color="auto"/>
          </w:divBdr>
        </w:div>
        <w:div w:id="2082099965">
          <w:marLeft w:val="0"/>
          <w:marRight w:val="0"/>
          <w:marTop w:val="0"/>
          <w:marBottom w:val="0"/>
          <w:divBdr>
            <w:top w:val="none" w:sz="0" w:space="0" w:color="auto"/>
            <w:left w:val="none" w:sz="0" w:space="0" w:color="auto"/>
            <w:bottom w:val="none" w:sz="0" w:space="0" w:color="auto"/>
            <w:right w:val="none" w:sz="0" w:space="0" w:color="auto"/>
          </w:divBdr>
        </w:div>
        <w:div w:id="1293366978">
          <w:marLeft w:val="0"/>
          <w:marRight w:val="0"/>
          <w:marTop w:val="0"/>
          <w:marBottom w:val="0"/>
          <w:divBdr>
            <w:top w:val="none" w:sz="0" w:space="0" w:color="auto"/>
            <w:left w:val="none" w:sz="0" w:space="0" w:color="auto"/>
            <w:bottom w:val="none" w:sz="0" w:space="0" w:color="auto"/>
            <w:right w:val="none" w:sz="0" w:space="0" w:color="auto"/>
          </w:divBdr>
        </w:div>
        <w:div w:id="1388845270">
          <w:marLeft w:val="0"/>
          <w:marRight w:val="0"/>
          <w:marTop w:val="0"/>
          <w:marBottom w:val="0"/>
          <w:divBdr>
            <w:top w:val="none" w:sz="0" w:space="0" w:color="auto"/>
            <w:left w:val="none" w:sz="0" w:space="0" w:color="auto"/>
            <w:bottom w:val="none" w:sz="0" w:space="0" w:color="auto"/>
            <w:right w:val="none" w:sz="0" w:space="0" w:color="auto"/>
          </w:divBdr>
        </w:div>
      </w:divsChild>
    </w:div>
    <w:div w:id="1417360058">
      <w:bodyDiv w:val="1"/>
      <w:marLeft w:val="0"/>
      <w:marRight w:val="0"/>
      <w:marTop w:val="0"/>
      <w:marBottom w:val="0"/>
      <w:divBdr>
        <w:top w:val="none" w:sz="0" w:space="0" w:color="auto"/>
        <w:left w:val="none" w:sz="0" w:space="0" w:color="auto"/>
        <w:bottom w:val="none" w:sz="0" w:space="0" w:color="auto"/>
        <w:right w:val="none" w:sz="0" w:space="0" w:color="auto"/>
      </w:divBdr>
    </w:div>
    <w:div w:id="1430082687">
      <w:bodyDiv w:val="1"/>
      <w:marLeft w:val="0"/>
      <w:marRight w:val="0"/>
      <w:marTop w:val="0"/>
      <w:marBottom w:val="0"/>
      <w:divBdr>
        <w:top w:val="none" w:sz="0" w:space="0" w:color="auto"/>
        <w:left w:val="none" w:sz="0" w:space="0" w:color="auto"/>
        <w:bottom w:val="none" w:sz="0" w:space="0" w:color="auto"/>
        <w:right w:val="none" w:sz="0" w:space="0" w:color="auto"/>
      </w:divBdr>
    </w:div>
    <w:div w:id="1444421210">
      <w:bodyDiv w:val="1"/>
      <w:marLeft w:val="0"/>
      <w:marRight w:val="0"/>
      <w:marTop w:val="0"/>
      <w:marBottom w:val="0"/>
      <w:divBdr>
        <w:top w:val="none" w:sz="0" w:space="0" w:color="auto"/>
        <w:left w:val="none" w:sz="0" w:space="0" w:color="auto"/>
        <w:bottom w:val="none" w:sz="0" w:space="0" w:color="auto"/>
        <w:right w:val="none" w:sz="0" w:space="0" w:color="auto"/>
      </w:divBdr>
    </w:div>
    <w:div w:id="1463108520">
      <w:bodyDiv w:val="1"/>
      <w:marLeft w:val="0"/>
      <w:marRight w:val="0"/>
      <w:marTop w:val="0"/>
      <w:marBottom w:val="0"/>
      <w:divBdr>
        <w:top w:val="none" w:sz="0" w:space="0" w:color="auto"/>
        <w:left w:val="none" w:sz="0" w:space="0" w:color="auto"/>
        <w:bottom w:val="none" w:sz="0" w:space="0" w:color="auto"/>
        <w:right w:val="none" w:sz="0" w:space="0" w:color="auto"/>
      </w:divBdr>
    </w:div>
    <w:div w:id="1490555907">
      <w:bodyDiv w:val="1"/>
      <w:marLeft w:val="0"/>
      <w:marRight w:val="0"/>
      <w:marTop w:val="0"/>
      <w:marBottom w:val="0"/>
      <w:divBdr>
        <w:top w:val="none" w:sz="0" w:space="0" w:color="auto"/>
        <w:left w:val="none" w:sz="0" w:space="0" w:color="auto"/>
        <w:bottom w:val="none" w:sz="0" w:space="0" w:color="auto"/>
        <w:right w:val="none" w:sz="0" w:space="0" w:color="auto"/>
      </w:divBdr>
      <w:divsChild>
        <w:div w:id="122700453">
          <w:marLeft w:val="0"/>
          <w:marRight w:val="0"/>
          <w:marTop w:val="0"/>
          <w:marBottom w:val="0"/>
          <w:divBdr>
            <w:top w:val="none" w:sz="0" w:space="0" w:color="auto"/>
            <w:left w:val="none" w:sz="0" w:space="0" w:color="auto"/>
            <w:bottom w:val="none" w:sz="0" w:space="0" w:color="auto"/>
            <w:right w:val="none" w:sz="0" w:space="0" w:color="auto"/>
          </w:divBdr>
        </w:div>
        <w:div w:id="1610577360">
          <w:marLeft w:val="0"/>
          <w:marRight w:val="0"/>
          <w:marTop w:val="0"/>
          <w:marBottom w:val="0"/>
          <w:divBdr>
            <w:top w:val="none" w:sz="0" w:space="0" w:color="auto"/>
            <w:left w:val="none" w:sz="0" w:space="0" w:color="auto"/>
            <w:bottom w:val="none" w:sz="0" w:space="0" w:color="auto"/>
            <w:right w:val="none" w:sz="0" w:space="0" w:color="auto"/>
          </w:divBdr>
        </w:div>
        <w:div w:id="1677608111">
          <w:marLeft w:val="0"/>
          <w:marRight w:val="0"/>
          <w:marTop w:val="0"/>
          <w:marBottom w:val="0"/>
          <w:divBdr>
            <w:top w:val="none" w:sz="0" w:space="0" w:color="auto"/>
            <w:left w:val="none" w:sz="0" w:space="0" w:color="auto"/>
            <w:bottom w:val="none" w:sz="0" w:space="0" w:color="auto"/>
            <w:right w:val="none" w:sz="0" w:space="0" w:color="auto"/>
          </w:divBdr>
        </w:div>
        <w:div w:id="360907072">
          <w:marLeft w:val="0"/>
          <w:marRight w:val="0"/>
          <w:marTop w:val="0"/>
          <w:marBottom w:val="0"/>
          <w:divBdr>
            <w:top w:val="none" w:sz="0" w:space="0" w:color="auto"/>
            <w:left w:val="none" w:sz="0" w:space="0" w:color="auto"/>
            <w:bottom w:val="none" w:sz="0" w:space="0" w:color="auto"/>
            <w:right w:val="none" w:sz="0" w:space="0" w:color="auto"/>
          </w:divBdr>
        </w:div>
        <w:div w:id="1971202060">
          <w:marLeft w:val="0"/>
          <w:marRight w:val="0"/>
          <w:marTop w:val="0"/>
          <w:marBottom w:val="0"/>
          <w:divBdr>
            <w:top w:val="none" w:sz="0" w:space="0" w:color="auto"/>
            <w:left w:val="none" w:sz="0" w:space="0" w:color="auto"/>
            <w:bottom w:val="none" w:sz="0" w:space="0" w:color="auto"/>
            <w:right w:val="none" w:sz="0" w:space="0" w:color="auto"/>
          </w:divBdr>
        </w:div>
        <w:div w:id="1540437436">
          <w:marLeft w:val="0"/>
          <w:marRight w:val="0"/>
          <w:marTop w:val="0"/>
          <w:marBottom w:val="0"/>
          <w:divBdr>
            <w:top w:val="none" w:sz="0" w:space="0" w:color="auto"/>
            <w:left w:val="none" w:sz="0" w:space="0" w:color="auto"/>
            <w:bottom w:val="none" w:sz="0" w:space="0" w:color="auto"/>
            <w:right w:val="none" w:sz="0" w:space="0" w:color="auto"/>
          </w:divBdr>
        </w:div>
        <w:div w:id="369650394">
          <w:marLeft w:val="0"/>
          <w:marRight w:val="0"/>
          <w:marTop w:val="0"/>
          <w:marBottom w:val="0"/>
          <w:divBdr>
            <w:top w:val="none" w:sz="0" w:space="0" w:color="auto"/>
            <w:left w:val="none" w:sz="0" w:space="0" w:color="auto"/>
            <w:bottom w:val="none" w:sz="0" w:space="0" w:color="auto"/>
            <w:right w:val="none" w:sz="0" w:space="0" w:color="auto"/>
          </w:divBdr>
        </w:div>
        <w:div w:id="1573269874">
          <w:marLeft w:val="0"/>
          <w:marRight w:val="0"/>
          <w:marTop w:val="0"/>
          <w:marBottom w:val="0"/>
          <w:divBdr>
            <w:top w:val="none" w:sz="0" w:space="0" w:color="auto"/>
            <w:left w:val="none" w:sz="0" w:space="0" w:color="auto"/>
            <w:bottom w:val="none" w:sz="0" w:space="0" w:color="auto"/>
            <w:right w:val="none" w:sz="0" w:space="0" w:color="auto"/>
          </w:divBdr>
        </w:div>
        <w:div w:id="1717116444">
          <w:marLeft w:val="0"/>
          <w:marRight w:val="0"/>
          <w:marTop w:val="0"/>
          <w:marBottom w:val="0"/>
          <w:divBdr>
            <w:top w:val="none" w:sz="0" w:space="0" w:color="auto"/>
            <w:left w:val="none" w:sz="0" w:space="0" w:color="auto"/>
            <w:bottom w:val="none" w:sz="0" w:space="0" w:color="auto"/>
            <w:right w:val="none" w:sz="0" w:space="0" w:color="auto"/>
          </w:divBdr>
        </w:div>
        <w:div w:id="888734588">
          <w:marLeft w:val="0"/>
          <w:marRight w:val="0"/>
          <w:marTop w:val="0"/>
          <w:marBottom w:val="0"/>
          <w:divBdr>
            <w:top w:val="none" w:sz="0" w:space="0" w:color="auto"/>
            <w:left w:val="none" w:sz="0" w:space="0" w:color="auto"/>
            <w:bottom w:val="none" w:sz="0" w:space="0" w:color="auto"/>
            <w:right w:val="none" w:sz="0" w:space="0" w:color="auto"/>
          </w:divBdr>
        </w:div>
        <w:div w:id="648024669">
          <w:marLeft w:val="0"/>
          <w:marRight w:val="0"/>
          <w:marTop w:val="0"/>
          <w:marBottom w:val="0"/>
          <w:divBdr>
            <w:top w:val="none" w:sz="0" w:space="0" w:color="auto"/>
            <w:left w:val="none" w:sz="0" w:space="0" w:color="auto"/>
            <w:bottom w:val="none" w:sz="0" w:space="0" w:color="auto"/>
            <w:right w:val="none" w:sz="0" w:space="0" w:color="auto"/>
          </w:divBdr>
        </w:div>
        <w:div w:id="68963927">
          <w:marLeft w:val="0"/>
          <w:marRight w:val="0"/>
          <w:marTop w:val="0"/>
          <w:marBottom w:val="0"/>
          <w:divBdr>
            <w:top w:val="none" w:sz="0" w:space="0" w:color="auto"/>
            <w:left w:val="none" w:sz="0" w:space="0" w:color="auto"/>
            <w:bottom w:val="none" w:sz="0" w:space="0" w:color="auto"/>
            <w:right w:val="none" w:sz="0" w:space="0" w:color="auto"/>
          </w:divBdr>
        </w:div>
        <w:div w:id="141778799">
          <w:marLeft w:val="0"/>
          <w:marRight w:val="0"/>
          <w:marTop w:val="0"/>
          <w:marBottom w:val="0"/>
          <w:divBdr>
            <w:top w:val="none" w:sz="0" w:space="0" w:color="auto"/>
            <w:left w:val="none" w:sz="0" w:space="0" w:color="auto"/>
            <w:bottom w:val="none" w:sz="0" w:space="0" w:color="auto"/>
            <w:right w:val="none" w:sz="0" w:space="0" w:color="auto"/>
          </w:divBdr>
        </w:div>
        <w:div w:id="1100223211">
          <w:marLeft w:val="0"/>
          <w:marRight w:val="0"/>
          <w:marTop w:val="0"/>
          <w:marBottom w:val="0"/>
          <w:divBdr>
            <w:top w:val="none" w:sz="0" w:space="0" w:color="auto"/>
            <w:left w:val="none" w:sz="0" w:space="0" w:color="auto"/>
            <w:bottom w:val="none" w:sz="0" w:space="0" w:color="auto"/>
            <w:right w:val="none" w:sz="0" w:space="0" w:color="auto"/>
          </w:divBdr>
        </w:div>
        <w:div w:id="1616253409">
          <w:marLeft w:val="0"/>
          <w:marRight w:val="0"/>
          <w:marTop w:val="0"/>
          <w:marBottom w:val="0"/>
          <w:divBdr>
            <w:top w:val="none" w:sz="0" w:space="0" w:color="auto"/>
            <w:left w:val="none" w:sz="0" w:space="0" w:color="auto"/>
            <w:bottom w:val="none" w:sz="0" w:space="0" w:color="auto"/>
            <w:right w:val="none" w:sz="0" w:space="0" w:color="auto"/>
          </w:divBdr>
        </w:div>
        <w:div w:id="1963461743">
          <w:marLeft w:val="0"/>
          <w:marRight w:val="0"/>
          <w:marTop w:val="0"/>
          <w:marBottom w:val="0"/>
          <w:divBdr>
            <w:top w:val="none" w:sz="0" w:space="0" w:color="auto"/>
            <w:left w:val="none" w:sz="0" w:space="0" w:color="auto"/>
            <w:bottom w:val="none" w:sz="0" w:space="0" w:color="auto"/>
            <w:right w:val="none" w:sz="0" w:space="0" w:color="auto"/>
          </w:divBdr>
        </w:div>
        <w:div w:id="337585733">
          <w:marLeft w:val="0"/>
          <w:marRight w:val="0"/>
          <w:marTop w:val="0"/>
          <w:marBottom w:val="0"/>
          <w:divBdr>
            <w:top w:val="none" w:sz="0" w:space="0" w:color="auto"/>
            <w:left w:val="none" w:sz="0" w:space="0" w:color="auto"/>
            <w:bottom w:val="none" w:sz="0" w:space="0" w:color="auto"/>
            <w:right w:val="none" w:sz="0" w:space="0" w:color="auto"/>
          </w:divBdr>
        </w:div>
        <w:div w:id="946231597">
          <w:marLeft w:val="0"/>
          <w:marRight w:val="0"/>
          <w:marTop w:val="0"/>
          <w:marBottom w:val="0"/>
          <w:divBdr>
            <w:top w:val="none" w:sz="0" w:space="0" w:color="auto"/>
            <w:left w:val="none" w:sz="0" w:space="0" w:color="auto"/>
            <w:bottom w:val="none" w:sz="0" w:space="0" w:color="auto"/>
            <w:right w:val="none" w:sz="0" w:space="0" w:color="auto"/>
          </w:divBdr>
        </w:div>
        <w:div w:id="695885688">
          <w:marLeft w:val="0"/>
          <w:marRight w:val="0"/>
          <w:marTop w:val="0"/>
          <w:marBottom w:val="0"/>
          <w:divBdr>
            <w:top w:val="none" w:sz="0" w:space="0" w:color="auto"/>
            <w:left w:val="none" w:sz="0" w:space="0" w:color="auto"/>
            <w:bottom w:val="none" w:sz="0" w:space="0" w:color="auto"/>
            <w:right w:val="none" w:sz="0" w:space="0" w:color="auto"/>
          </w:divBdr>
        </w:div>
        <w:div w:id="480274739">
          <w:marLeft w:val="0"/>
          <w:marRight w:val="0"/>
          <w:marTop w:val="0"/>
          <w:marBottom w:val="0"/>
          <w:divBdr>
            <w:top w:val="none" w:sz="0" w:space="0" w:color="auto"/>
            <w:left w:val="none" w:sz="0" w:space="0" w:color="auto"/>
            <w:bottom w:val="none" w:sz="0" w:space="0" w:color="auto"/>
            <w:right w:val="none" w:sz="0" w:space="0" w:color="auto"/>
          </w:divBdr>
        </w:div>
        <w:div w:id="1930429150">
          <w:marLeft w:val="0"/>
          <w:marRight w:val="0"/>
          <w:marTop w:val="0"/>
          <w:marBottom w:val="0"/>
          <w:divBdr>
            <w:top w:val="none" w:sz="0" w:space="0" w:color="auto"/>
            <w:left w:val="none" w:sz="0" w:space="0" w:color="auto"/>
            <w:bottom w:val="none" w:sz="0" w:space="0" w:color="auto"/>
            <w:right w:val="none" w:sz="0" w:space="0" w:color="auto"/>
          </w:divBdr>
        </w:div>
        <w:div w:id="2075083783">
          <w:marLeft w:val="0"/>
          <w:marRight w:val="0"/>
          <w:marTop w:val="0"/>
          <w:marBottom w:val="0"/>
          <w:divBdr>
            <w:top w:val="none" w:sz="0" w:space="0" w:color="auto"/>
            <w:left w:val="none" w:sz="0" w:space="0" w:color="auto"/>
            <w:bottom w:val="none" w:sz="0" w:space="0" w:color="auto"/>
            <w:right w:val="none" w:sz="0" w:space="0" w:color="auto"/>
          </w:divBdr>
        </w:div>
        <w:div w:id="1706100635">
          <w:marLeft w:val="0"/>
          <w:marRight w:val="0"/>
          <w:marTop w:val="0"/>
          <w:marBottom w:val="0"/>
          <w:divBdr>
            <w:top w:val="none" w:sz="0" w:space="0" w:color="auto"/>
            <w:left w:val="none" w:sz="0" w:space="0" w:color="auto"/>
            <w:bottom w:val="none" w:sz="0" w:space="0" w:color="auto"/>
            <w:right w:val="none" w:sz="0" w:space="0" w:color="auto"/>
          </w:divBdr>
        </w:div>
        <w:div w:id="1628852863">
          <w:marLeft w:val="0"/>
          <w:marRight w:val="0"/>
          <w:marTop w:val="0"/>
          <w:marBottom w:val="0"/>
          <w:divBdr>
            <w:top w:val="none" w:sz="0" w:space="0" w:color="auto"/>
            <w:left w:val="none" w:sz="0" w:space="0" w:color="auto"/>
            <w:bottom w:val="none" w:sz="0" w:space="0" w:color="auto"/>
            <w:right w:val="none" w:sz="0" w:space="0" w:color="auto"/>
          </w:divBdr>
        </w:div>
        <w:div w:id="1663046539">
          <w:marLeft w:val="0"/>
          <w:marRight w:val="0"/>
          <w:marTop w:val="0"/>
          <w:marBottom w:val="0"/>
          <w:divBdr>
            <w:top w:val="none" w:sz="0" w:space="0" w:color="auto"/>
            <w:left w:val="none" w:sz="0" w:space="0" w:color="auto"/>
            <w:bottom w:val="none" w:sz="0" w:space="0" w:color="auto"/>
            <w:right w:val="none" w:sz="0" w:space="0" w:color="auto"/>
          </w:divBdr>
        </w:div>
        <w:div w:id="1035810922">
          <w:marLeft w:val="0"/>
          <w:marRight w:val="0"/>
          <w:marTop w:val="0"/>
          <w:marBottom w:val="0"/>
          <w:divBdr>
            <w:top w:val="none" w:sz="0" w:space="0" w:color="auto"/>
            <w:left w:val="none" w:sz="0" w:space="0" w:color="auto"/>
            <w:bottom w:val="none" w:sz="0" w:space="0" w:color="auto"/>
            <w:right w:val="none" w:sz="0" w:space="0" w:color="auto"/>
          </w:divBdr>
        </w:div>
        <w:div w:id="1205555995">
          <w:marLeft w:val="0"/>
          <w:marRight w:val="0"/>
          <w:marTop w:val="0"/>
          <w:marBottom w:val="0"/>
          <w:divBdr>
            <w:top w:val="none" w:sz="0" w:space="0" w:color="auto"/>
            <w:left w:val="none" w:sz="0" w:space="0" w:color="auto"/>
            <w:bottom w:val="none" w:sz="0" w:space="0" w:color="auto"/>
            <w:right w:val="none" w:sz="0" w:space="0" w:color="auto"/>
          </w:divBdr>
        </w:div>
        <w:div w:id="1092165294">
          <w:marLeft w:val="0"/>
          <w:marRight w:val="0"/>
          <w:marTop w:val="0"/>
          <w:marBottom w:val="0"/>
          <w:divBdr>
            <w:top w:val="none" w:sz="0" w:space="0" w:color="auto"/>
            <w:left w:val="none" w:sz="0" w:space="0" w:color="auto"/>
            <w:bottom w:val="none" w:sz="0" w:space="0" w:color="auto"/>
            <w:right w:val="none" w:sz="0" w:space="0" w:color="auto"/>
          </w:divBdr>
        </w:div>
        <w:div w:id="282229988">
          <w:marLeft w:val="0"/>
          <w:marRight w:val="0"/>
          <w:marTop w:val="0"/>
          <w:marBottom w:val="0"/>
          <w:divBdr>
            <w:top w:val="none" w:sz="0" w:space="0" w:color="auto"/>
            <w:left w:val="none" w:sz="0" w:space="0" w:color="auto"/>
            <w:bottom w:val="none" w:sz="0" w:space="0" w:color="auto"/>
            <w:right w:val="none" w:sz="0" w:space="0" w:color="auto"/>
          </w:divBdr>
        </w:div>
        <w:div w:id="1415591744">
          <w:marLeft w:val="0"/>
          <w:marRight w:val="0"/>
          <w:marTop w:val="0"/>
          <w:marBottom w:val="0"/>
          <w:divBdr>
            <w:top w:val="none" w:sz="0" w:space="0" w:color="auto"/>
            <w:left w:val="none" w:sz="0" w:space="0" w:color="auto"/>
            <w:bottom w:val="none" w:sz="0" w:space="0" w:color="auto"/>
            <w:right w:val="none" w:sz="0" w:space="0" w:color="auto"/>
          </w:divBdr>
        </w:div>
        <w:div w:id="794106194">
          <w:marLeft w:val="0"/>
          <w:marRight w:val="0"/>
          <w:marTop w:val="0"/>
          <w:marBottom w:val="0"/>
          <w:divBdr>
            <w:top w:val="none" w:sz="0" w:space="0" w:color="auto"/>
            <w:left w:val="none" w:sz="0" w:space="0" w:color="auto"/>
            <w:bottom w:val="none" w:sz="0" w:space="0" w:color="auto"/>
            <w:right w:val="none" w:sz="0" w:space="0" w:color="auto"/>
          </w:divBdr>
        </w:div>
        <w:div w:id="1968857449">
          <w:marLeft w:val="0"/>
          <w:marRight w:val="0"/>
          <w:marTop w:val="0"/>
          <w:marBottom w:val="0"/>
          <w:divBdr>
            <w:top w:val="none" w:sz="0" w:space="0" w:color="auto"/>
            <w:left w:val="none" w:sz="0" w:space="0" w:color="auto"/>
            <w:bottom w:val="none" w:sz="0" w:space="0" w:color="auto"/>
            <w:right w:val="none" w:sz="0" w:space="0" w:color="auto"/>
          </w:divBdr>
        </w:div>
        <w:div w:id="427123996">
          <w:marLeft w:val="0"/>
          <w:marRight w:val="0"/>
          <w:marTop w:val="0"/>
          <w:marBottom w:val="0"/>
          <w:divBdr>
            <w:top w:val="none" w:sz="0" w:space="0" w:color="auto"/>
            <w:left w:val="none" w:sz="0" w:space="0" w:color="auto"/>
            <w:bottom w:val="none" w:sz="0" w:space="0" w:color="auto"/>
            <w:right w:val="none" w:sz="0" w:space="0" w:color="auto"/>
          </w:divBdr>
        </w:div>
        <w:div w:id="2080639179">
          <w:marLeft w:val="0"/>
          <w:marRight w:val="0"/>
          <w:marTop w:val="0"/>
          <w:marBottom w:val="0"/>
          <w:divBdr>
            <w:top w:val="none" w:sz="0" w:space="0" w:color="auto"/>
            <w:left w:val="none" w:sz="0" w:space="0" w:color="auto"/>
            <w:bottom w:val="none" w:sz="0" w:space="0" w:color="auto"/>
            <w:right w:val="none" w:sz="0" w:space="0" w:color="auto"/>
          </w:divBdr>
        </w:div>
        <w:div w:id="1567908586">
          <w:marLeft w:val="0"/>
          <w:marRight w:val="0"/>
          <w:marTop w:val="0"/>
          <w:marBottom w:val="0"/>
          <w:divBdr>
            <w:top w:val="none" w:sz="0" w:space="0" w:color="auto"/>
            <w:left w:val="none" w:sz="0" w:space="0" w:color="auto"/>
            <w:bottom w:val="none" w:sz="0" w:space="0" w:color="auto"/>
            <w:right w:val="none" w:sz="0" w:space="0" w:color="auto"/>
          </w:divBdr>
        </w:div>
      </w:divsChild>
    </w:div>
    <w:div w:id="1491479947">
      <w:bodyDiv w:val="1"/>
      <w:marLeft w:val="0"/>
      <w:marRight w:val="0"/>
      <w:marTop w:val="0"/>
      <w:marBottom w:val="0"/>
      <w:divBdr>
        <w:top w:val="none" w:sz="0" w:space="0" w:color="auto"/>
        <w:left w:val="none" w:sz="0" w:space="0" w:color="auto"/>
        <w:bottom w:val="none" w:sz="0" w:space="0" w:color="auto"/>
        <w:right w:val="none" w:sz="0" w:space="0" w:color="auto"/>
      </w:divBdr>
    </w:div>
    <w:div w:id="1595435629">
      <w:bodyDiv w:val="1"/>
      <w:marLeft w:val="0"/>
      <w:marRight w:val="0"/>
      <w:marTop w:val="0"/>
      <w:marBottom w:val="0"/>
      <w:divBdr>
        <w:top w:val="none" w:sz="0" w:space="0" w:color="auto"/>
        <w:left w:val="none" w:sz="0" w:space="0" w:color="auto"/>
        <w:bottom w:val="none" w:sz="0" w:space="0" w:color="auto"/>
        <w:right w:val="none" w:sz="0" w:space="0" w:color="auto"/>
      </w:divBdr>
    </w:div>
    <w:div w:id="1691449955">
      <w:bodyDiv w:val="1"/>
      <w:marLeft w:val="0"/>
      <w:marRight w:val="0"/>
      <w:marTop w:val="0"/>
      <w:marBottom w:val="0"/>
      <w:divBdr>
        <w:top w:val="none" w:sz="0" w:space="0" w:color="auto"/>
        <w:left w:val="none" w:sz="0" w:space="0" w:color="auto"/>
        <w:bottom w:val="none" w:sz="0" w:space="0" w:color="auto"/>
        <w:right w:val="none" w:sz="0" w:space="0" w:color="auto"/>
      </w:divBdr>
    </w:div>
    <w:div w:id="1841963907">
      <w:bodyDiv w:val="1"/>
      <w:marLeft w:val="0"/>
      <w:marRight w:val="0"/>
      <w:marTop w:val="0"/>
      <w:marBottom w:val="0"/>
      <w:divBdr>
        <w:top w:val="none" w:sz="0" w:space="0" w:color="auto"/>
        <w:left w:val="none" w:sz="0" w:space="0" w:color="auto"/>
        <w:bottom w:val="none" w:sz="0" w:space="0" w:color="auto"/>
        <w:right w:val="none" w:sz="0" w:space="0" w:color="auto"/>
      </w:divBdr>
    </w:div>
    <w:div w:id="1887906110">
      <w:bodyDiv w:val="1"/>
      <w:marLeft w:val="0"/>
      <w:marRight w:val="0"/>
      <w:marTop w:val="0"/>
      <w:marBottom w:val="0"/>
      <w:divBdr>
        <w:top w:val="none" w:sz="0" w:space="0" w:color="auto"/>
        <w:left w:val="none" w:sz="0" w:space="0" w:color="auto"/>
        <w:bottom w:val="none" w:sz="0" w:space="0" w:color="auto"/>
        <w:right w:val="none" w:sz="0" w:space="0" w:color="auto"/>
      </w:divBdr>
    </w:div>
    <w:div w:id="1985157950">
      <w:bodyDiv w:val="1"/>
      <w:marLeft w:val="0"/>
      <w:marRight w:val="0"/>
      <w:marTop w:val="0"/>
      <w:marBottom w:val="0"/>
      <w:divBdr>
        <w:top w:val="none" w:sz="0" w:space="0" w:color="auto"/>
        <w:left w:val="none" w:sz="0" w:space="0" w:color="auto"/>
        <w:bottom w:val="none" w:sz="0" w:space="0" w:color="auto"/>
        <w:right w:val="none" w:sz="0" w:space="0" w:color="auto"/>
      </w:divBdr>
    </w:div>
    <w:div w:id="2005085546">
      <w:bodyDiv w:val="1"/>
      <w:marLeft w:val="0"/>
      <w:marRight w:val="0"/>
      <w:marTop w:val="0"/>
      <w:marBottom w:val="0"/>
      <w:divBdr>
        <w:top w:val="none" w:sz="0" w:space="0" w:color="auto"/>
        <w:left w:val="none" w:sz="0" w:space="0" w:color="auto"/>
        <w:bottom w:val="none" w:sz="0" w:space="0" w:color="auto"/>
        <w:right w:val="none" w:sz="0" w:space="0" w:color="auto"/>
      </w:divBdr>
      <w:divsChild>
        <w:div w:id="1940209932">
          <w:marLeft w:val="0"/>
          <w:marRight w:val="0"/>
          <w:marTop w:val="0"/>
          <w:marBottom w:val="0"/>
          <w:divBdr>
            <w:top w:val="none" w:sz="0" w:space="0" w:color="auto"/>
            <w:left w:val="none" w:sz="0" w:space="0" w:color="auto"/>
            <w:bottom w:val="none" w:sz="0" w:space="0" w:color="auto"/>
            <w:right w:val="none" w:sz="0" w:space="0" w:color="auto"/>
          </w:divBdr>
          <w:divsChild>
            <w:div w:id="1291744804">
              <w:marLeft w:val="0"/>
              <w:marRight w:val="0"/>
              <w:marTop w:val="0"/>
              <w:marBottom w:val="0"/>
              <w:divBdr>
                <w:top w:val="none" w:sz="0" w:space="0" w:color="auto"/>
                <w:left w:val="none" w:sz="0" w:space="0" w:color="auto"/>
                <w:bottom w:val="none" w:sz="0" w:space="0" w:color="auto"/>
                <w:right w:val="none" w:sz="0" w:space="0" w:color="auto"/>
              </w:divBdr>
              <w:divsChild>
                <w:div w:id="1464614441">
                  <w:marLeft w:val="0"/>
                  <w:marRight w:val="0"/>
                  <w:marTop w:val="0"/>
                  <w:marBottom w:val="0"/>
                  <w:divBdr>
                    <w:top w:val="none" w:sz="0" w:space="0" w:color="auto"/>
                    <w:left w:val="none" w:sz="0" w:space="0" w:color="auto"/>
                    <w:bottom w:val="none" w:sz="0" w:space="0" w:color="auto"/>
                    <w:right w:val="none" w:sz="0" w:space="0" w:color="auto"/>
                  </w:divBdr>
                  <w:divsChild>
                    <w:div w:id="862784145">
                      <w:marLeft w:val="1"/>
                      <w:marRight w:val="1"/>
                      <w:marTop w:val="0"/>
                      <w:marBottom w:val="0"/>
                      <w:divBdr>
                        <w:top w:val="none" w:sz="0" w:space="0" w:color="auto"/>
                        <w:left w:val="none" w:sz="0" w:space="0" w:color="auto"/>
                        <w:bottom w:val="none" w:sz="0" w:space="0" w:color="auto"/>
                        <w:right w:val="none" w:sz="0" w:space="0" w:color="auto"/>
                      </w:divBdr>
                      <w:divsChild>
                        <w:div w:id="2062360576">
                          <w:marLeft w:val="0"/>
                          <w:marRight w:val="0"/>
                          <w:marTop w:val="0"/>
                          <w:marBottom w:val="0"/>
                          <w:divBdr>
                            <w:top w:val="none" w:sz="0" w:space="0" w:color="auto"/>
                            <w:left w:val="none" w:sz="0" w:space="0" w:color="auto"/>
                            <w:bottom w:val="none" w:sz="0" w:space="0" w:color="auto"/>
                            <w:right w:val="none" w:sz="0" w:space="0" w:color="auto"/>
                          </w:divBdr>
                          <w:divsChild>
                            <w:div w:id="1921792367">
                              <w:marLeft w:val="0"/>
                              <w:marRight w:val="0"/>
                              <w:marTop w:val="0"/>
                              <w:marBottom w:val="360"/>
                              <w:divBdr>
                                <w:top w:val="none" w:sz="0" w:space="0" w:color="auto"/>
                                <w:left w:val="none" w:sz="0" w:space="0" w:color="auto"/>
                                <w:bottom w:val="none" w:sz="0" w:space="0" w:color="auto"/>
                                <w:right w:val="none" w:sz="0" w:space="0" w:color="auto"/>
                              </w:divBdr>
                              <w:divsChild>
                                <w:div w:id="1274090780">
                                  <w:marLeft w:val="0"/>
                                  <w:marRight w:val="0"/>
                                  <w:marTop w:val="0"/>
                                  <w:marBottom w:val="0"/>
                                  <w:divBdr>
                                    <w:top w:val="none" w:sz="0" w:space="0" w:color="auto"/>
                                    <w:left w:val="none" w:sz="0" w:space="0" w:color="auto"/>
                                    <w:bottom w:val="none" w:sz="0" w:space="0" w:color="auto"/>
                                    <w:right w:val="none" w:sz="0" w:space="0" w:color="auto"/>
                                  </w:divBdr>
                                  <w:divsChild>
                                    <w:div w:id="77993297">
                                      <w:marLeft w:val="0"/>
                                      <w:marRight w:val="0"/>
                                      <w:marTop w:val="0"/>
                                      <w:marBottom w:val="0"/>
                                      <w:divBdr>
                                        <w:top w:val="none" w:sz="0" w:space="0" w:color="auto"/>
                                        <w:left w:val="none" w:sz="0" w:space="0" w:color="auto"/>
                                        <w:bottom w:val="none" w:sz="0" w:space="0" w:color="auto"/>
                                        <w:right w:val="none" w:sz="0" w:space="0" w:color="auto"/>
                                      </w:divBdr>
                                      <w:divsChild>
                                        <w:div w:id="278688346">
                                          <w:marLeft w:val="0"/>
                                          <w:marRight w:val="0"/>
                                          <w:marTop w:val="0"/>
                                          <w:marBottom w:val="0"/>
                                          <w:divBdr>
                                            <w:top w:val="none" w:sz="0" w:space="0" w:color="auto"/>
                                            <w:left w:val="none" w:sz="0" w:space="0" w:color="auto"/>
                                            <w:bottom w:val="none" w:sz="0" w:space="0" w:color="auto"/>
                                            <w:right w:val="none" w:sz="0" w:space="0" w:color="auto"/>
                                          </w:divBdr>
                                          <w:divsChild>
                                            <w:div w:id="1451633070">
                                              <w:marLeft w:val="0"/>
                                              <w:marRight w:val="0"/>
                                              <w:marTop w:val="0"/>
                                              <w:marBottom w:val="0"/>
                                              <w:divBdr>
                                                <w:top w:val="none" w:sz="0" w:space="0" w:color="auto"/>
                                                <w:left w:val="none" w:sz="0" w:space="0" w:color="auto"/>
                                                <w:bottom w:val="none" w:sz="0" w:space="0" w:color="auto"/>
                                                <w:right w:val="none" w:sz="0" w:space="0" w:color="auto"/>
                                              </w:divBdr>
                                              <w:divsChild>
                                                <w:div w:id="62824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225886">
      <w:bodyDiv w:val="1"/>
      <w:marLeft w:val="0"/>
      <w:marRight w:val="0"/>
      <w:marTop w:val="0"/>
      <w:marBottom w:val="0"/>
      <w:divBdr>
        <w:top w:val="none" w:sz="0" w:space="0" w:color="auto"/>
        <w:left w:val="none" w:sz="0" w:space="0" w:color="auto"/>
        <w:bottom w:val="none" w:sz="0" w:space="0" w:color="auto"/>
        <w:right w:val="none" w:sz="0" w:space="0" w:color="auto"/>
      </w:divBdr>
    </w:div>
    <w:div w:id="208131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5.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17093-AA4B-4110-8C52-863BD1602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5065</Words>
  <Characters>27353</Characters>
  <Application>Microsoft Office Word</Application>
  <DocSecurity>0</DocSecurity>
  <Lines>227</Lines>
  <Paragraphs>64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32354</CharactersWithSpaces>
  <SharedDoc>false</SharedDoc>
  <HLinks>
    <vt:vector size="366" baseType="variant">
      <vt:variant>
        <vt:i4>7929911</vt:i4>
      </vt:variant>
      <vt:variant>
        <vt:i4>357</vt:i4>
      </vt:variant>
      <vt:variant>
        <vt:i4>0</vt:i4>
      </vt:variant>
      <vt:variant>
        <vt:i4>5</vt:i4>
      </vt:variant>
      <vt:variant>
        <vt:lpwstr>http://www.gsis.gr/</vt:lpwstr>
      </vt:variant>
      <vt:variant>
        <vt:lpwstr/>
      </vt:variant>
      <vt:variant>
        <vt:i4>327740</vt:i4>
      </vt:variant>
      <vt:variant>
        <vt:i4>348</vt:i4>
      </vt:variant>
      <vt:variant>
        <vt:i4>0</vt:i4>
      </vt:variant>
      <vt:variant>
        <vt:i4>5</vt:i4>
      </vt:variant>
      <vt:variant>
        <vt:lpwstr>mailto:support@mou.gr</vt:lpwstr>
      </vt:variant>
      <vt:variant>
        <vt:lpwstr/>
      </vt:variant>
      <vt:variant>
        <vt:i4>2228310</vt:i4>
      </vt:variant>
      <vt:variant>
        <vt:i4>339</vt:i4>
      </vt:variant>
      <vt:variant>
        <vt:i4>0</vt:i4>
      </vt:variant>
      <vt:variant>
        <vt:i4>5</vt:i4>
      </vt:variant>
      <vt:variant>
        <vt:lpwstr/>
      </vt:variant>
      <vt:variant>
        <vt:lpwstr>_ΠΑΡΑΡΤΗΜΑ_ΙΙΙ:_Επιλέξιμες</vt:lpwstr>
      </vt:variant>
      <vt:variant>
        <vt:i4>1507328</vt:i4>
      </vt:variant>
      <vt:variant>
        <vt:i4>333</vt:i4>
      </vt:variant>
      <vt:variant>
        <vt:i4>0</vt:i4>
      </vt:variant>
      <vt:variant>
        <vt:i4>5</vt:i4>
      </vt:variant>
      <vt:variant>
        <vt:lpwstr>http://www.ependyseis.gr/mis</vt:lpwstr>
      </vt:variant>
      <vt:variant>
        <vt:lpwstr/>
      </vt:variant>
      <vt:variant>
        <vt:i4>6422565</vt:i4>
      </vt:variant>
      <vt:variant>
        <vt:i4>330</vt:i4>
      </vt:variant>
      <vt:variant>
        <vt:i4>0</vt:i4>
      </vt:variant>
      <vt:variant>
        <vt:i4>5</vt:i4>
      </vt:variant>
      <vt:variant>
        <vt:lpwstr>http://www.espa.gr/</vt:lpwstr>
      </vt:variant>
      <vt:variant>
        <vt:lpwstr/>
      </vt:variant>
      <vt:variant>
        <vt:i4>1966133</vt:i4>
      </vt:variant>
      <vt:variant>
        <vt:i4>320</vt:i4>
      </vt:variant>
      <vt:variant>
        <vt:i4>0</vt:i4>
      </vt:variant>
      <vt:variant>
        <vt:i4>5</vt:i4>
      </vt:variant>
      <vt:variant>
        <vt:lpwstr/>
      </vt:variant>
      <vt:variant>
        <vt:lpwstr>_Toc459114999</vt:lpwstr>
      </vt:variant>
      <vt:variant>
        <vt:i4>1966133</vt:i4>
      </vt:variant>
      <vt:variant>
        <vt:i4>314</vt:i4>
      </vt:variant>
      <vt:variant>
        <vt:i4>0</vt:i4>
      </vt:variant>
      <vt:variant>
        <vt:i4>5</vt:i4>
      </vt:variant>
      <vt:variant>
        <vt:lpwstr/>
      </vt:variant>
      <vt:variant>
        <vt:lpwstr>_Toc459114998</vt:lpwstr>
      </vt:variant>
      <vt:variant>
        <vt:i4>1966133</vt:i4>
      </vt:variant>
      <vt:variant>
        <vt:i4>308</vt:i4>
      </vt:variant>
      <vt:variant>
        <vt:i4>0</vt:i4>
      </vt:variant>
      <vt:variant>
        <vt:i4>5</vt:i4>
      </vt:variant>
      <vt:variant>
        <vt:lpwstr/>
      </vt:variant>
      <vt:variant>
        <vt:lpwstr>_Toc459114997</vt:lpwstr>
      </vt:variant>
      <vt:variant>
        <vt:i4>1966133</vt:i4>
      </vt:variant>
      <vt:variant>
        <vt:i4>302</vt:i4>
      </vt:variant>
      <vt:variant>
        <vt:i4>0</vt:i4>
      </vt:variant>
      <vt:variant>
        <vt:i4>5</vt:i4>
      </vt:variant>
      <vt:variant>
        <vt:lpwstr/>
      </vt:variant>
      <vt:variant>
        <vt:lpwstr>_Toc459114996</vt:lpwstr>
      </vt:variant>
      <vt:variant>
        <vt:i4>1966133</vt:i4>
      </vt:variant>
      <vt:variant>
        <vt:i4>296</vt:i4>
      </vt:variant>
      <vt:variant>
        <vt:i4>0</vt:i4>
      </vt:variant>
      <vt:variant>
        <vt:i4>5</vt:i4>
      </vt:variant>
      <vt:variant>
        <vt:lpwstr/>
      </vt:variant>
      <vt:variant>
        <vt:lpwstr>_Toc459114995</vt:lpwstr>
      </vt:variant>
      <vt:variant>
        <vt:i4>1966133</vt:i4>
      </vt:variant>
      <vt:variant>
        <vt:i4>293</vt:i4>
      </vt:variant>
      <vt:variant>
        <vt:i4>0</vt:i4>
      </vt:variant>
      <vt:variant>
        <vt:i4>5</vt:i4>
      </vt:variant>
      <vt:variant>
        <vt:lpwstr/>
      </vt:variant>
      <vt:variant>
        <vt:lpwstr>_Toc459114994</vt:lpwstr>
      </vt:variant>
      <vt:variant>
        <vt:i4>1966133</vt:i4>
      </vt:variant>
      <vt:variant>
        <vt:i4>287</vt:i4>
      </vt:variant>
      <vt:variant>
        <vt:i4>0</vt:i4>
      </vt:variant>
      <vt:variant>
        <vt:i4>5</vt:i4>
      </vt:variant>
      <vt:variant>
        <vt:lpwstr/>
      </vt:variant>
      <vt:variant>
        <vt:lpwstr>_Toc459114993</vt:lpwstr>
      </vt:variant>
      <vt:variant>
        <vt:i4>1048629</vt:i4>
      </vt:variant>
      <vt:variant>
        <vt:i4>281</vt:i4>
      </vt:variant>
      <vt:variant>
        <vt:i4>0</vt:i4>
      </vt:variant>
      <vt:variant>
        <vt:i4>5</vt:i4>
      </vt:variant>
      <vt:variant>
        <vt:lpwstr/>
      </vt:variant>
      <vt:variant>
        <vt:lpwstr>_Toc459114977</vt:lpwstr>
      </vt:variant>
      <vt:variant>
        <vt:i4>1048629</vt:i4>
      </vt:variant>
      <vt:variant>
        <vt:i4>275</vt:i4>
      </vt:variant>
      <vt:variant>
        <vt:i4>0</vt:i4>
      </vt:variant>
      <vt:variant>
        <vt:i4>5</vt:i4>
      </vt:variant>
      <vt:variant>
        <vt:lpwstr/>
      </vt:variant>
      <vt:variant>
        <vt:lpwstr>_Toc459114976</vt:lpwstr>
      </vt:variant>
      <vt:variant>
        <vt:i4>1048629</vt:i4>
      </vt:variant>
      <vt:variant>
        <vt:i4>269</vt:i4>
      </vt:variant>
      <vt:variant>
        <vt:i4>0</vt:i4>
      </vt:variant>
      <vt:variant>
        <vt:i4>5</vt:i4>
      </vt:variant>
      <vt:variant>
        <vt:lpwstr/>
      </vt:variant>
      <vt:variant>
        <vt:lpwstr>_Toc459114975</vt:lpwstr>
      </vt:variant>
      <vt:variant>
        <vt:i4>1048629</vt:i4>
      </vt:variant>
      <vt:variant>
        <vt:i4>263</vt:i4>
      </vt:variant>
      <vt:variant>
        <vt:i4>0</vt:i4>
      </vt:variant>
      <vt:variant>
        <vt:i4>5</vt:i4>
      </vt:variant>
      <vt:variant>
        <vt:lpwstr/>
      </vt:variant>
      <vt:variant>
        <vt:lpwstr>_Toc459114974</vt:lpwstr>
      </vt:variant>
      <vt:variant>
        <vt:i4>1048629</vt:i4>
      </vt:variant>
      <vt:variant>
        <vt:i4>257</vt:i4>
      </vt:variant>
      <vt:variant>
        <vt:i4>0</vt:i4>
      </vt:variant>
      <vt:variant>
        <vt:i4>5</vt:i4>
      </vt:variant>
      <vt:variant>
        <vt:lpwstr/>
      </vt:variant>
      <vt:variant>
        <vt:lpwstr>_Toc459114973</vt:lpwstr>
      </vt:variant>
      <vt:variant>
        <vt:i4>1048629</vt:i4>
      </vt:variant>
      <vt:variant>
        <vt:i4>251</vt:i4>
      </vt:variant>
      <vt:variant>
        <vt:i4>0</vt:i4>
      </vt:variant>
      <vt:variant>
        <vt:i4>5</vt:i4>
      </vt:variant>
      <vt:variant>
        <vt:lpwstr/>
      </vt:variant>
      <vt:variant>
        <vt:lpwstr>_Toc459114972</vt:lpwstr>
      </vt:variant>
      <vt:variant>
        <vt:i4>1048629</vt:i4>
      </vt:variant>
      <vt:variant>
        <vt:i4>245</vt:i4>
      </vt:variant>
      <vt:variant>
        <vt:i4>0</vt:i4>
      </vt:variant>
      <vt:variant>
        <vt:i4>5</vt:i4>
      </vt:variant>
      <vt:variant>
        <vt:lpwstr/>
      </vt:variant>
      <vt:variant>
        <vt:lpwstr>_Toc459114971</vt:lpwstr>
      </vt:variant>
      <vt:variant>
        <vt:i4>1048629</vt:i4>
      </vt:variant>
      <vt:variant>
        <vt:i4>239</vt:i4>
      </vt:variant>
      <vt:variant>
        <vt:i4>0</vt:i4>
      </vt:variant>
      <vt:variant>
        <vt:i4>5</vt:i4>
      </vt:variant>
      <vt:variant>
        <vt:lpwstr/>
      </vt:variant>
      <vt:variant>
        <vt:lpwstr>_Toc459114970</vt:lpwstr>
      </vt:variant>
      <vt:variant>
        <vt:i4>1114165</vt:i4>
      </vt:variant>
      <vt:variant>
        <vt:i4>233</vt:i4>
      </vt:variant>
      <vt:variant>
        <vt:i4>0</vt:i4>
      </vt:variant>
      <vt:variant>
        <vt:i4>5</vt:i4>
      </vt:variant>
      <vt:variant>
        <vt:lpwstr/>
      </vt:variant>
      <vt:variant>
        <vt:lpwstr>_Toc459114969</vt:lpwstr>
      </vt:variant>
      <vt:variant>
        <vt:i4>1114165</vt:i4>
      </vt:variant>
      <vt:variant>
        <vt:i4>227</vt:i4>
      </vt:variant>
      <vt:variant>
        <vt:i4>0</vt:i4>
      </vt:variant>
      <vt:variant>
        <vt:i4>5</vt:i4>
      </vt:variant>
      <vt:variant>
        <vt:lpwstr/>
      </vt:variant>
      <vt:variant>
        <vt:lpwstr>_Toc459114968</vt:lpwstr>
      </vt:variant>
      <vt:variant>
        <vt:i4>1114165</vt:i4>
      </vt:variant>
      <vt:variant>
        <vt:i4>221</vt:i4>
      </vt:variant>
      <vt:variant>
        <vt:i4>0</vt:i4>
      </vt:variant>
      <vt:variant>
        <vt:i4>5</vt:i4>
      </vt:variant>
      <vt:variant>
        <vt:lpwstr/>
      </vt:variant>
      <vt:variant>
        <vt:lpwstr>_Toc459114967</vt:lpwstr>
      </vt:variant>
      <vt:variant>
        <vt:i4>1114165</vt:i4>
      </vt:variant>
      <vt:variant>
        <vt:i4>215</vt:i4>
      </vt:variant>
      <vt:variant>
        <vt:i4>0</vt:i4>
      </vt:variant>
      <vt:variant>
        <vt:i4>5</vt:i4>
      </vt:variant>
      <vt:variant>
        <vt:lpwstr/>
      </vt:variant>
      <vt:variant>
        <vt:lpwstr>_Toc459114966</vt:lpwstr>
      </vt:variant>
      <vt:variant>
        <vt:i4>1114165</vt:i4>
      </vt:variant>
      <vt:variant>
        <vt:i4>209</vt:i4>
      </vt:variant>
      <vt:variant>
        <vt:i4>0</vt:i4>
      </vt:variant>
      <vt:variant>
        <vt:i4>5</vt:i4>
      </vt:variant>
      <vt:variant>
        <vt:lpwstr/>
      </vt:variant>
      <vt:variant>
        <vt:lpwstr>_Toc459114965</vt:lpwstr>
      </vt:variant>
      <vt:variant>
        <vt:i4>1114165</vt:i4>
      </vt:variant>
      <vt:variant>
        <vt:i4>203</vt:i4>
      </vt:variant>
      <vt:variant>
        <vt:i4>0</vt:i4>
      </vt:variant>
      <vt:variant>
        <vt:i4>5</vt:i4>
      </vt:variant>
      <vt:variant>
        <vt:lpwstr/>
      </vt:variant>
      <vt:variant>
        <vt:lpwstr>_Toc459114964</vt:lpwstr>
      </vt:variant>
      <vt:variant>
        <vt:i4>1114165</vt:i4>
      </vt:variant>
      <vt:variant>
        <vt:i4>197</vt:i4>
      </vt:variant>
      <vt:variant>
        <vt:i4>0</vt:i4>
      </vt:variant>
      <vt:variant>
        <vt:i4>5</vt:i4>
      </vt:variant>
      <vt:variant>
        <vt:lpwstr/>
      </vt:variant>
      <vt:variant>
        <vt:lpwstr>_Toc459114963</vt:lpwstr>
      </vt:variant>
      <vt:variant>
        <vt:i4>1114165</vt:i4>
      </vt:variant>
      <vt:variant>
        <vt:i4>191</vt:i4>
      </vt:variant>
      <vt:variant>
        <vt:i4>0</vt:i4>
      </vt:variant>
      <vt:variant>
        <vt:i4>5</vt:i4>
      </vt:variant>
      <vt:variant>
        <vt:lpwstr/>
      </vt:variant>
      <vt:variant>
        <vt:lpwstr>_Toc459114962</vt:lpwstr>
      </vt:variant>
      <vt:variant>
        <vt:i4>1114165</vt:i4>
      </vt:variant>
      <vt:variant>
        <vt:i4>185</vt:i4>
      </vt:variant>
      <vt:variant>
        <vt:i4>0</vt:i4>
      </vt:variant>
      <vt:variant>
        <vt:i4>5</vt:i4>
      </vt:variant>
      <vt:variant>
        <vt:lpwstr/>
      </vt:variant>
      <vt:variant>
        <vt:lpwstr>_Toc459114961</vt:lpwstr>
      </vt:variant>
      <vt:variant>
        <vt:i4>1114165</vt:i4>
      </vt:variant>
      <vt:variant>
        <vt:i4>179</vt:i4>
      </vt:variant>
      <vt:variant>
        <vt:i4>0</vt:i4>
      </vt:variant>
      <vt:variant>
        <vt:i4>5</vt:i4>
      </vt:variant>
      <vt:variant>
        <vt:lpwstr/>
      </vt:variant>
      <vt:variant>
        <vt:lpwstr>_Toc459114960</vt:lpwstr>
      </vt:variant>
      <vt:variant>
        <vt:i4>1179701</vt:i4>
      </vt:variant>
      <vt:variant>
        <vt:i4>173</vt:i4>
      </vt:variant>
      <vt:variant>
        <vt:i4>0</vt:i4>
      </vt:variant>
      <vt:variant>
        <vt:i4>5</vt:i4>
      </vt:variant>
      <vt:variant>
        <vt:lpwstr/>
      </vt:variant>
      <vt:variant>
        <vt:lpwstr>_Toc459114959</vt:lpwstr>
      </vt:variant>
      <vt:variant>
        <vt:i4>1179701</vt:i4>
      </vt:variant>
      <vt:variant>
        <vt:i4>167</vt:i4>
      </vt:variant>
      <vt:variant>
        <vt:i4>0</vt:i4>
      </vt:variant>
      <vt:variant>
        <vt:i4>5</vt:i4>
      </vt:variant>
      <vt:variant>
        <vt:lpwstr/>
      </vt:variant>
      <vt:variant>
        <vt:lpwstr>_Toc459114958</vt:lpwstr>
      </vt:variant>
      <vt:variant>
        <vt:i4>1179701</vt:i4>
      </vt:variant>
      <vt:variant>
        <vt:i4>161</vt:i4>
      </vt:variant>
      <vt:variant>
        <vt:i4>0</vt:i4>
      </vt:variant>
      <vt:variant>
        <vt:i4>5</vt:i4>
      </vt:variant>
      <vt:variant>
        <vt:lpwstr/>
      </vt:variant>
      <vt:variant>
        <vt:lpwstr>_Toc459114957</vt:lpwstr>
      </vt:variant>
      <vt:variant>
        <vt:i4>1179701</vt:i4>
      </vt:variant>
      <vt:variant>
        <vt:i4>155</vt:i4>
      </vt:variant>
      <vt:variant>
        <vt:i4>0</vt:i4>
      </vt:variant>
      <vt:variant>
        <vt:i4>5</vt:i4>
      </vt:variant>
      <vt:variant>
        <vt:lpwstr/>
      </vt:variant>
      <vt:variant>
        <vt:lpwstr>_Toc459114956</vt:lpwstr>
      </vt:variant>
      <vt:variant>
        <vt:i4>1179701</vt:i4>
      </vt:variant>
      <vt:variant>
        <vt:i4>152</vt:i4>
      </vt:variant>
      <vt:variant>
        <vt:i4>0</vt:i4>
      </vt:variant>
      <vt:variant>
        <vt:i4>5</vt:i4>
      </vt:variant>
      <vt:variant>
        <vt:lpwstr/>
      </vt:variant>
      <vt:variant>
        <vt:lpwstr>_Toc459114955</vt:lpwstr>
      </vt:variant>
      <vt:variant>
        <vt:i4>1179701</vt:i4>
      </vt:variant>
      <vt:variant>
        <vt:i4>149</vt:i4>
      </vt:variant>
      <vt:variant>
        <vt:i4>0</vt:i4>
      </vt:variant>
      <vt:variant>
        <vt:i4>5</vt:i4>
      </vt:variant>
      <vt:variant>
        <vt:lpwstr/>
      </vt:variant>
      <vt:variant>
        <vt:lpwstr>_Toc459114954</vt:lpwstr>
      </vt:variant>
      <vt:variant>
        <vt:i4>1179701</vt:i4>
      </vt:variant>
      <vt:variant>
        <vt:i4>146</vt:i4>
      </vt:variant>
      <vt:variant>
        <vt:i4>0</vt:i4>
      </vt:variant>
      <vt:variant>
        <vt:i4>5</vt:i4>
      </vt:variant>
      <vt:variant>
        <vt:lpwstr/>
      </vt:variant>
      <vt:variant>
        <vt:lpwstr>_Toc459114953</vt:lpwstr>
      </vt:variant>
      <vt:variant>
        <vt:i4>1179701</vt:i4>
      </vt:variant>
      <vt:variant>
        <vt:i4>140</vt:i4>
      </vt:variant>
      <vt:variant>
        <vt:i4>0</vt:i4>
      </vt:variant>
      <vt:variant>
        <vt:i4>5</vt:i4>
      </vt:variant>
      <vt:variant>
        <vt:lpwstr/>
      </vt:variant>
      <vt:variant>
        <vt:lpwstr>_Toc459114952</vt:lpwstr>
      </vt:variant>
      <vt:variant>
        <vt:i4>1179701</vt:i4>
      </vt:variant>
      <vt:variant>
        <vt:i4>134</vt:i4>
      </vt:variant>
      <vt:variant>
        <vt:i4>0</vt:i4>
      </vt:variant>
      <vt:variant>
        <vt:i4>5</vt:i4>
      </vt:variant>
      <vt:variant>
        <vt:lpwstr/>
      </vt:variant>
      <vt:variant>
        <vt:lpwstr>_Toc459114951</vt:lpwstr>
      </vt:variant>
      <vt:variant>
        <vt:i4>1179701</vt:i4>
      </vt:variant>
      <vt:variant>
        <vt:i4>128</vt:i4>
      </vt:variant>
      <vt:variant>
        <vt:i4>0</vt:i4>
      </vt:variant>
      <vt:variant>
        <vt:i4>5</vt:i4>
      </vt:variant>
      <vt:variant>
        <vt:lpwstr/>
      </vt:variant>
      <vt:variant>
        <vt:lpwstr>_Toc459114950</vt:lpwstr>
      </vt:variant>
      <vt:variant>
        <vt:i4>1245237</vt:i4>
      </vt:variant>
      <vt:variant>
        <vt:i4>122</vt:i4>
      </vt:variant>
      <vt:variant>
        <vt:i4>0</vt:i4>
      </vt:variant>
      <vt:variant>
        <vt:i4>5</vt:i4>
      </vt:variant>
      <vt:variant>
        <vt:lpwstr/>
      </vt:variant>
      <vt:variant>
        <vt:lpwstr>_Toc459114949</vt:lpwstr>
      </vt:variant>
      <vt:variant>
        <vt:i4>1245237</vt:i4>
      </vt:variant>
      <vt:variant>
        <vt:i4>116</vt:i4>
      </vt:variant>
      <vt:variant>
        <vt:i4>0</vt:i4>
      </vt:variant>
      <vt:variant>
        <vt:i4>5</vt:i4>
      </vt:variant>
      <vt:variant>
        <vt:lpwstr/>
      </vt:variant>
      <vt:variant>
        <vt:lpwstr>_Toc459114948</vt:lpwstr>
      </vt:variant>
      <vt:variant>
        <vt:i4>1245237</vt:i4>
      </vt:variant>
      <vt:variant>
        <vt:i4>110</vt:i4>
      </vt:variant>
      <vt:variant>
        <vt:i4>0</vt:i4>
      </vt:variant>
      <vt:variant>
        <vt:i4>5</vt:i4>
      </vt:variant>
      <vt:variant>
        <vt:lpwstr/>
      </vt:variant>
      <vt:variant>
        <vt:lpwstr>_Toc459114947</vt:lpwstr>
      </vt:variant>
      <vt:variant>
        <vt:i4>1245237</vt:i4>
      </vt:variant>
      <vt:variant>
        <vt:i4>104</vt:i4>
      </vt:variant>
      <vt:variant>
        <vt:i4>0</vt:i4>
      </vt:variant>
      <vt:variant>
        <vt:i4>5</vt:i4>
      </vt:variant>
      <vt:variant>
        <vt:lpwstr/>
      </vt:variant>
      <vt:variant>
        <vt:lpwstr>_Toc459114946</vt:lpwstr>
      </vt:variant>
      <vt:variant>
        <vt:i4>1245237</vt:i4>
      </vt:variant>
      <vt:variant>
        <vt:i4>98</vt:i4>
      </vt:variant>
      <vt:variant>
        <vt:i4>0</vt:i4>
      </vt:variant>
      <vt:variant>
        <vt:i4>5</vt:i4>
      </vt:variant>
      <vt:variant>
        <vt:lpwstr/>
      </vt:variant>
      <vt:variant>
        <vt:lpwstr>_Toc459114945</vt:lpwstr>
      </vt:variant>
      <vt:variant>
        <vt:i4>1245237</vt:i4>
      </vt:variant>
      <vt:variant>
        <vt:i4>92</vt:i4>
      </vt:variant>
      <vt:variant>
        <vt:i4>0</vt:i4>
      </vt:variant>
      <vt:variant>
        <vt:i4>5</vt:i4>
      </vt:variant>
      <vt:variant>
        <vt:lpwstr/>
      </vt:variant>
      <vt:variant>
        <vt:lpwstr>_Toc459114944</vt:lpwstr>
      </vt:variant>
      <vt:variant>
        <vt:i4>1245237</vt:i4>
      </vt:variant>
      <vt:variant>
        <vt:i4>86</vt:i4>
      </vt:variant>
      <vt:variant>
        <vt:i4>0</vt:i4>
      </vt:variant>
      <vt:variant>
        <vt:i4>5</vt:i4>
      </vt:variant>
      <vt:variant>
        <vt:lpwstr/>
      </vt:variant>
      <vt:variant>
        <vt:lpwstr>_Toc459114943</vt:lpwstr>
      </vt:variant>
      <vt:variant>
        <vt:i4>1245237</vt:i4>
      </vt:variant>
      <vt:variant>
        <vt:i4>80</vt:i4>
      </vt:variant>
      <vt:variant>
        <vt:i4>0</vt:i4>
      </vt:variant>
      <vt:variant>
        <vt:i4>5</vt:i4>
      </vt:variant>
      <vt:variant>
        <vt:lpwstr/>
      </vt:variant>
      <vt:variant>
        <vt:lpwstr>_Toc459114942</vt:lpwstr>
      </vt:variant>
      <vt:variant>
        <vt:i4>1245237</vt:i4>
      </vt:variant>
      <vt:variant>
        <vt:i4>74</vt:i4>
      </vt:variant>
      <vt:variant>
        <vt:i4>0</vt:i4>
      </vt:variant>
      <vt:variant>
        <vt:i4>5</vt:i4>
      </vt:variant>
      <vt:variant>
        <vt:lpwstr/>
      </vt:variant>
      <vt:variant>
        <vt:lpwstr>_Toc459114941</vt:lpwstr>
      </vt:variant>
      <vt:variant>
        <vt:i4>1245237</vt:i4>
      </vt:variant>
      <vt:variant>
        <vt:i4>68</vt:i4>
      </vt:variant>
      <vt:variant>
        <vt:i4>0</vt:i4>
      </vt:variant>
      <vt:variant>
        <vt:i4>5</vt:i4>
      </vt:variant>
      <vt:variant>
        <vt:lpwstr/>
      </vt:variant>
      <vt:variant>
        <vt:lpwstr>_Toc459114940</vt:lpwstr>
      </vt:variant>
      <vt:variant>
        <vt:i4>1310773</vt:i4>
      </vt:variant>
      <vt:variant>
        <vt:i4>62</vt:i4>
      </vt:variant>
      <vt:variant>
        <vt:i4>0</vt:i4>
      </vt:variant>
      <vt:variant>
        <vt:i4>5</vt:i4>
      </vt:variant>
      <vt:variant>
        <vt:lpwstr/>
      </vt:variant>
      <vt:variant>
        <vt:lpwstr>_Toc459114939</vt:lpwstr>
      </vt:variant>
      <vt:variant>
        <vt:i4>1310773</vt:i4>
      </vt:variant>
      <vt:variant>
        <vt:i4>59</vt:i4>
      </vt:variant>
      <vt:variant>
        <vt:i4>0</vt:i4>
      </vt:variant>
      <vt:variant>
        <vt:i4>5</vt:i4>
      </vt:variant>
      <vt:variant>
        <vt:lpwstr/>
      </vt:variant>
      <vt:variant>
        <vt:lpwstr>_Toc459114936</vt:lpwstr>
      </vt:variant>
      <vt:variant>
        <vt:i4>1310773</vt:i4>
      </vt:variant>
      <vt:variant>
        <vt:i4>53</vt:i4>
      </vt:variant>
      <vt:variant>
        <vt:i4>0</vt:i4>
      </vt:variant>
      <vt:variant>
        <vt:i4>5</vt:i4>
      </vt:variant>
      <vt:variant>
        <vt:lpwstr/>
      </vt:variant>
      <vt:variant>
        <vt:lpwstr>_Toc459114935</vt:lpwstr>
      </vt:variant>
      <vt:variant>
        <vt:i4>1310773</vt:i4>
      </vt:variant>
      <vt:variant>
        <vt:i4>47</vt:i4>
      </vt:variant>
      <vt:variant>
        <vt:i4>0</vt:i4>
      </vt:variant>
      <vt:variant>
        <vt:i4>5</vt:i4>
      </vt:variant>
      <vt:variant>
        <vt:lpwstr/>
      </vt:variant>
      <vt:variant>
        <vt:lpwstr>_Toc459114934</vt:lpwstr>
      </vt:variant>
      <vt:variant>
        <vt:i4>1310773</vt:i4>
      </vt:variant>
      <vt:variant>
        <vt:i4>41</vt:i4>
      </vt:variant>
      <vt:variant>
        <vt:i4>0</vt:i4>
      </vt:variant>
      <vt:variant>
        <vt:i4>5</vt:i4>
      </vt:variant>
      <vt:variant>
        <vt:lpwstr/>
      </vt:variant>
      <vt:variant>
        <vt:lpwstr>_Toc459114933</vt:lpwstr>
      </vt:variant>
      <vt:variant>
        <vt:i4>1310773</vt:i4>
      </vt:variant>
      <vt:variant>
        <vt:i4>35</vt:i4>
      </vt:variant>
      <vt:variant>
        <vt:i4>0</vt:i4>
      </vt:variant>
      <vt:variant>
        <vt:i4>5</vt:i4>
      </vt:variant>
      <vt:variant>
        <vt:lpwstr/>
      </vt:variant>
      <vt:variant>
        <vt:lpwstr>_Toc459114932</vt:lpwstr>
      </vt:variant>
      <vt:variant>
        <vt:i4>1310773</vt:i4>
      </vt:variant>
      <vt:variant>
        <vt:i4>29</vt:i4>
      </vt:variant>
      <vt:variant>
        <vt:i4>0</vt:i4>
      </vt:variant>
      <vt:variant>
        <vt:i4>5</vt:i4>
      </vt:variant>
      <vt:variant>
        <vt:lpwstr/>
      </vt:variant>
      <vt:variant>
        <vt:lpwstr>_Toc459114931</vt:lpwstr>
      </vt:variant>
      <vt:variant>
        <vt:i4>1310773</vt:i4>
      </vt:variant>
      <vt:variant>
        <vt:i4>23</vt:i4>
      </vt:variant>
      <vt:variant>
        <vt:i4>0</vt:i4>
      </vt:variant>
      <vt:variant>
        <vt:i4>5</vt:i4>
      </vt:variant>
      <vt:variant>
        <vt:lpwstr/>
      </vt:variant>
      <vt:variant>
        <vt:lpwstr>_Toc459114930</vt:lpwstr>
      </vt:variant>
      <vt:variant>
        <vt:i4>1376309</vt:i4>
      </vt:variant>
      <vt:variant>
        <vt:i4>17</vt:i4>
      </vt:variant>
      <vt:variant>
        <vt:i4>0</vt:i4>
      </vt:variant>
      <vt:variant>
        <vt:i4>5</vt:i4>
      </vt:variant>
      <vt:variant>
        <vt:lpwstr/>
      </vt:variant>
      <vt:variant>
        <vt:lpwstr>_Toc459114929</vt:lpwstr>
      </vt:variant>
      <vt:variant>
        <vt:i4>1376309</vt:i4>
      </vt:variant>
      <vt:variant>
        <vt:i4>11</vt:i4>
      </vt:variant>
      <vt:variant>
        <vt:i4>0</vt:i4>
      </vt:variant>
      <vt:variant>
        <vt:i4>5</vt:i4>
      </vt:variant>
      <vt:variant>
        <vt:lpwstr/>
      </vt:variant>
      <vt:variant>
        <vt:lpwstr>_Toc459114928</vt:lpwstr>
      </vt:variant>
      <vt:variant>
        <vt:i4>1376309</vt:i4>
      </vt:variant>
      <vt:variant>
        <vt:i4>5</vt:i4>
      </vt:variant>
      <vt:variant>
        <vt:i4>0</vt:i4>
      </vt:variant>
      <vt:variant>
        <vt:i4>5</vt:i4>
      </vt:variant>
      <vt:variant>
        <vt:lpwstr/>
      </vt:variant>
      <vt:variant>
        <vt:lpwstr>_Toc459114927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ΜΠΑΛΤΟΓΙΑΝΝΗΣ ΝΙΚΟΛΑΟΣ</cp:lastModifiedBy>
  <cp:revision>2</cp:revision>
  <cp:lastPrinted>2018-10-10T08:51:00Z</cp:lastPrinted>
  <dcterms:created xsi:type="dcterms:W3CDTF">2018-11-21T10:05:00Z</dcterms:created>
  <dcterms:modified xsi:type="dcterms:W3CDTF">2018-11-21T10:05:00Z</dcterms:modified>
</cp:coreProperties>
</file>