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95C" w:rsidRPr="00180DEC" w:rsidRDefault="0062395C" w:rsidP="0062395C">
      <w:pPr>
        <w:pStyle w:val="2"/>
        <w:pageBreakBefore/>
        <w:numPr>
          <w:ilvl w:val="0"/>
          <w:numId w:val="0"/>
        </w:numPr>
        <w:rPr>
          <w14:shadow w14:blurRad="50800" w14:dist="38100" w14:dir="2700000" w14:sx="100000" w14:sy="100000" w14:kx="0" w14:ky="0" w14:algn="tl">
            <w14:srgbClr w14:val="000000">
              <w14:alpha w14:val="60000"/>
            </w14:srgbClr>
          </w14:shadow>
        </w:rPr>
      </w:pPr>
      <w:bookmarkStart w:id="0" w:name="_Toc484806731"/>
      <w:bookmarkStart w:id="1" w:name="_Toc484862034"/>
      <w:bookmarkStart w:id="2" w:name="_Toc25929932"/>
      <w:r w:rsidRPr="00180DEC">
        <w:rPr>
          <w14:shadow w14:blurRad="50800" w14:dist="38100" w14:dir="2700000" w14:sx="100000" w14:sy="100000" w14:kx="0" w14:ky="0" w14:algn="tl">
            <w14:srgbClr w14:val="000000">
              <w14:alpha w14:val="60000"/>
            </w14:srgbClr>
          </w14:shadow>
        </w:rPr>
        <w:t>ΠΑΡΑΡΤΗΜΑ V: ΥΠΟΔΕΙΓΜΑ ΔΗΛΩΣΗΣ ΣΧΕΤΙΚΑ ΜΕ ΤΑ ΣΤΟΙΧΕΙΑ ΠΟΥ ΑΦΟΡΟΥΝ ΤΗΝ ΙΔΙΟΤΗΤΑ ΜΜΕ ΜΙΑΣ ΕΠΙΧΕΙΡΗΣΗΣ</w:t>
      </w:r>
      <w:bookmarkEnd w:id="0"/>
      <w:bookmarkEnd w:id="1"/>
      <w:bookmarkEnd w:id="2"/>
      <w:r w:rsidRPr="00180DEC">
        <w:rPr>
          <w14:shadow w14:blurRad="50800" w14:dist="38100" w14:dir="2700000" w14:sx="100000" w14:sy="100000" w14:kx="0" w14:ky="0" w14:algn="tl">
            <w14:srgbClr w14:val="000000">
              <w14:alpha w14:val="60000"/>
            </w14:srgbClr>
          </w14:shadow>
        </w:rPr>
        <w:t xml:space="preserve"> </w:t>
      </w:r>
    </w:p>
    <w:p w:rsidR="0062395C" w:rsidRPr="00180DEC" w:rsidRDefault="0062395C" w:rsidP="0062395C">
      <w:pPr>
        <w:rPr>
          <w:rFonts w:cs="Arial"/>
          <w:b/>
          <w:highlight w:val="yellow"/>
          <w:lang w:val="el-GR"/>
        </w:rPr>
      </w:pPr>
    </w:p>
    <w:p w:rsidR="0062395C" w:rsidRPr="00180DEC" w:rsidRDefault="0062395C" w:rsidP="0062395C">
      <w:pPr>
        <w:spacing w:after="120"/>
        <w:rPr>
          <w:rFonts w:cs="Arial"/>
          <w:b/>
          <w:sz w:val="22"/>
          <w:szCs w:val="22"/>
          <w:lang w:val="el-GR"/>
        </w:rPr>
      </w:pPr>
      <w:r w:rsidRPr="00180DEC">
        <w:rPr>
          <w:rFonts w:cs="Arial"/>
          <w:b/>
          <w:sz w:val="22"/>
          <w:szCs w:val="22"/>
          <w:lang w:val="el-GR"/>
        </w:rPr>
        <w:t>Ακριβή στοιχεία της επιχείρησης</w:t>
      </w:r>
    </w:p>
    <w:p w:rsidR="0062395C" w:rsidRPr="00180DEC" w:rsidRDefault="0062395C" w:rsidP="0062395C">
      <w:pPr>
        <w:spacing w:after="120"/>
        <w:jc w:val="left"/>
        <w:rPr>
          <w:rFonts w:cs="Arial"/>
          <w:sz w:val="22"/>
          <w:szCs w:val="22"/>
          <w:lang w:val="el-GR"/>
        </w:rPr>
      </w:pPr>
      <w:r w:rsidRPr="00180DEC">
        <w:rPr>
          <w:rFonts w:cs="Arial"/>
          <w:sz w:val="22"/>
          <w:szCs w:val="22"/>
          <w:lang w:val="el-GR"/>
        </w:rPr>
        <w:t xml:space="preserve">Επωνυμία ή εταιρική επωνυμία:………………………………………………………………….… </w:t>
      </w:r>
      <w:r w:rsidRPr="00180DEC">
        <w:rPr>
          <w:rFonts w:cs="Arial"/>
          <w:sz w:val="22"/>
          <w:szCs w:val="22"/>
          <w:lang w:val="el-GR"/>
        </w:rPr>
        <w:br/>
        <w:t>Διεύθυνση της εταιρικής έδρας: ………………………………….………………………………..</w:t>
      </w:r>
    </w:p>
    <w:p w:rsidR="0062395C" w:rsidRPr="00180DEC" w:rsidRDefault="0062395C" w:rsidP="0062395C">
      <w:pPr>
        <w:spacing w:after="120"/>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p>
    <w:p w:rsidR="0062395C" w:rsidRPr="00180DEC" w:rsidRDefault="0062395C" w:rsidP="0062395C">
      <w:pPr>
        <w:spacing w:after="120"/>
        <w:jc w:val="left"/>
        <w:rPr>
          <w:rFonts w:cs="Arial"/>
          <w:sz w:val="22"/>
          <w:szCs w:val="22"/>
          <w:lang w:val="el-GR"/>
        </w:rPr>
      </w:pPr>
      <w:r w:rsidRPr="00180DEC">
        <w:rPr>
          <w:rFonts w:cs="Arial"/>
          <w:sz w:val="22"/>
          <w:szCs w:val="22"/>
          <w:lang w:val="el-GR"/>
        </w:rP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 ………………………………………...…………..………………………………………………………………..</w:t>
      </w:r>
    </w:p>
    <w:p w:rsidR="0062395C" w:rsidRPr="00180DEC" w:rsidRDefault="0062395C" w:rsidP="0062395C">
      <w:pPr>
        <w:spacing w:after="120"/>
        <w:rPr>
          <w:rFonts w:cs="Arial"/>
          <w:i/>
          <w:sz w:val="22"/>
          <w:szCs w:val="22"/>
          <w:lang w:val="el-GR"/>
        </w:rPr>
      </w:pPr>
      <w:r w:rsidRPr="00180DEC">
        <w:rPr>
          <w:rFonts w:cs="Arial"/>
          <w:b/>
          <w:sz w:val="22"/>
          <w:szCs w:val="22"/>
          <w:lang w:val="el-GR"/>
        </w:rPr>
        <w:t xml:space="preserve">Τύπος της επιχείρησης </w:t>
      </w:r>
      <w:r w:rsidRPr="00180DEC">
        <w:rPr>
          <w:rFonts w:cs="Arial"/>
          <w:i/>
          <w:sz w:val="22"/>
          <w:szCs w:val="22"/>
          <w:lang w:val="el-GR"/>
        </w:rPr>
        <w:t>(βλέπε επεξηγητικό σημείωμα)</w:t>
      </w:r>
    </w:p>
    <w:p w:rsidR="0062395C" w:rsidRPr="00180DEC" w:rsidRDefault="0062395C" w:rsidP="0062395C">
      <w:pPr>
        <w:spacing w:after="120"/>
        <w:rPr>
          <w:rFonts w:cs="Arial"/>
          <w:sz w:val="22"/>
          <w:szCs w:val="22"/>
          <w:lang w:val="el-GR"/>
        </w:rPr>
      </w:pPr>
      <w:r w:rsidRPr="00180DEC">
        <w:rPr>
          <w:rFonts w:cs="Arial"/>
          <w:sz w:val="22"/>
          <w:szCs w:val="22"/>
          <w:lang w:val="el-GR"/>
        </w:rPr>
        <w:t>Σημειώστε με ένα σταυρό την περίπτωση ή τις περιπτώσεις στις οποίες υπάγεται η αιτούσα επιχείρηση:</w:t>
      </w:r>
    </w:p>
    <w:p w:rsidR="0062395C" w:rsidRPr="00180DEC" w:rsidRDefault="0062395C" w:rsidP="0062395C">
      <w:pPr>
        <w:rPr>
          <w:rFonts w:ascii="Verdana" w:hAnsi="Verdana" w:cs="Arial"/>
          <w:lang w:val="el-GR"/>
        </w:rPr>
      </w:pPr>
    </w:p>
    <w:tbl>
      <w:tblPr>
        <w:tblW w:w="5000" w:type="pct"/>
        <w:tblLook w:val="04A0" w:firstRow="1" w:lastRow="0" w:firstColumn="1" w:lastColumn="0" w:noHBand="0" w:noVBand="1"/>
      </w:tblPr>
      <w:tblGrid>
        <w:gridCol w:w="847"/>
        <w:gridCol w:w="2685"/>
        <w:gridCol w:w="6323"/>
      </w:tblGrid>
      <w:tr w:rsidR="0062395C" w:rsidRPr="00180DEC"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3D746E54" wp14:editId="36B959EB">
                      <wp:extent cx="114300" cy="114300"/>
                      <wp:effectExtent l="0" t="0" r="19050" b="19050"/>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Zch23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Ανεξάρτητη επιχείρηση</w:t>
            </w:r>
          </w:p>
        </w:tc>
        <w:tc>
          <w:tcPr>
            <w:tcW w:w="3208" w:type="pct"/>
            <w:shd w:val="clear" w:color="auto" w:fill="auto"/>
            <w:vAlign w:val="center"/>
          </w:tcPr>
          <w:p w:rsidR="0062395C" w:rsidRPr="00180DEC" w:rsidRDefault="0062395C" w:rsidP="00FF6606">
            <w:pPr>
              <w:spacing w:before="120" w:after="120" w:line="280" w:lineRule="atLeast"/>
              <w:rPr>
                <w:rFonts w:cs="Arial"/>
                <w:sz w:val="22"/>
                <w:szCs w:val="22"/>
                <w:lang w:val="el-GR"/>
              </w:rPr>
            </w:pPr>
            <w:r w:rsidRPr="00180DEC">
              <w:rPr>
                <w:rFonts w:cs="Arial"/>
                <w:sz w:val="22"/>
                <w:szCs w:val="22"/>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62395C" w:rsidRPr="00A73B39"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56FB92AC" wp14:editId="0C36ADB3">
                      <wp:extent cx="114300" cy="114300"/>
                      <wp:effectExtent l="0" t="0" r="19050" b="19050"/>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4"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Συνεργαζόμενη επιχείρηση</w:t>
            </w:r>
          </w:p>
        </w:tc>
        <w:tc>
          <w:tcPr>
            <w:tcW w:w="3208" w:type="pct"/>
            <w:shd w:val="clear" w:color="auto" w:fill="auto"/>
            <w:vAlign w:val="center"/>
          </w:tcPr>
          <w:p w:rsidR="0062395C" w:rsidRPr="00180DEC" w:rsidRDefault="0062395C" w:rsidP="00FF6606">
            <w:pPr>
              <w:spacing w:before="120" w:after="120" w:line="280" w:lineRule="atLeast"/>
              <w:rPr>
                <w:rFonts w:cs="Arial"/>
                <w:sz w:val="22"/>
                <w:szCs w:val="22"/>
                <w:lang w:val="el-GR"/>
              </w:rPr>
            </w:pPr>
            <w:r w:rsidRPr="00180DEC">
              <w:rPr>
                <w:rFonts w:cs="Arial"/>
                <w:sz w:val="22"/>
                <w:szCs w:val="22"/>
                <w:lang w:val="el-GR"/>
              </w:rPr>
              <w:t>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62395C" w:rsidRPr="00A73B39" w:rsidTr="00FF6606">
        <w:tc>
          <w:tcPr>
            <w:tcW w:w="430" w:type="pct"/>
            <w:shd w:val="clear" w:color="auto" w:fill="auto"/>
            <w:vAlign w:val="center"/>
          </w:tcPr>
          <w:p w:rsidR="0062395C" w:rsidRPr="00180DEC" w:rsidRDefault="0062395C" w:rsidP="00FF6606">
            <w:pPr>
              <w:jc w:val="center"/>
              <w:rPr>
                <w:rFonts w:ascii="Verdana" w:hAnsi="Verdana" w:cs="Arial"/>
                <w:lang w:val="el-GR"/>
              </w:rPr>
            </w:pPr>
            <w:r w:rsidRPr="00180DEC">
              <w:rPr>
                <w:rFonts w:cs="Arial"/>
                <w:noProof/>
                <w:sz w:val="22"/>
                <w:szCs w:val="22"/>
                <w:lang w:val="el-GR" w:eastAsia="el-GR"/>
              </w:rPr>
              <mc:AlternateContent>
                <mc:Choice Requires="wps">
                  <w:drawing>
                    <wp:inline distT="0" distB="0" distL="0" distR="0" wp14:anchorId="62705AA2" wp14:editId="0B51E161">
                      <wp:extent cx="114300" cy="114300"/>
                      <wp:effectExtent l="0" t="0" r="19050" b="19050"/>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3"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DQ0zFAHQIAADwEAAAOAAAAAAAAAAAAAAAAAC4CAABkcnMvZTJvRG9jLnhtbFBLAQItABQABgAI&#10;AAAAIQAXFtje1wAAAAMBAAAPAAAAAAAAAAAAAAAAAHcEAABkcnMvZG93bnJldi54bWxQSwUGAAAA&#10;AAQABADzAAAAewUAAAAA&#10;">
                      <w10:anchorlock/>
                    </v:rect>
                  </w:pict>
                </mc:Fallback>
              </mc:AlternateContent>
            </w:r>
          </w:p>
        </w:tc>
        <w:tc>
          <w:tcPr>
            <w:tcW w:w="1362" w:type="pct"/>
            <w:shd w:val="clear" w:color="auto" w:fill="auto"/>
            <w:vAlign w:val="center"/>
          </w:tcPr>
          <w:p w:rsidR="0062395C" w:rsidRPr="00180DEC" w:rsidRDefault="0062395C" w:rsidP="00FF6606">
            <w:pPr>
              <w:jc w:val="left"/>
              <w:rPr>
                <w:rFonts w:ascii="Verdana" w:hAnsi="Verdana" w:cs="Arial"/>
                <w:lang w:val="el-GR"/>
              </w:rPr>
            </w:pPr>
            <w:r w:rsidRPr="00180DEC">
              <w:rPr>
                <w:rFonts w:cs="Arial"/>
                <w:sz w:val="22"/>
                <w:szCs w:val="22"/>
                <w:lang w:val="el-GR"/>
              </w:rPr>
              <w:t>Συνδεδεμένη επιχείρηση</w:t>
            </w:r>
          </w:p>
        </w:tc>
        <w:tc>
          <w:tcPr>
            <w:tcW w:w="3208" w:type="pct"/>
            <w:shd w:val="clear" w:color="auto" w:fill="auto"/>
            <w:vAlign w:val="center"/>
          </w:tcPr>
          <w:p w:rsidR="0062395C" w:rsidRPr="00180DEC" w:rsidRDefault="0062395C" w:rsidP="00FF6606">
            <w:pPr>
              <w:spacing w:before="120" w:after="120" w:line="280" w:lineRule="atLeast"/>
              <w:rPr>
                <w:rFonts w:ascii="Verdana" w:hAnsi="Verdana" w:cs="Arial"/>
                <w:lang w:val="el-GR"/>
              </w:rPr>
            </w:pPr>
            <w:r w:rsidRPr="00180DEC">
              <w:rPr>
                <w:rFonts w:cs="Arial"/>
                <w:sz w:val="22"/>
                <w:szCs w:val="22"/>
                <w:lang w:val="el-GR"/>
              </w:rPr>
              <w:t>Το αποτέλεσμα των υπολογισμών να μεταφερθεί στον πίνακα που παρατίθεται παρακάτω</w:t>
            </w:r>
          </w:p>
        </w:tc>
      </w:tr>
    </w:tbl>
    <w:p w:rsidR="0062395C" w:rsidRPr="00180DEC" w:rsidRDefault="0062395C" w:rsidP="0062395C">
      <w:pPr>
        <w:rPr>
          <w:rFonts w:ascii="Verdana" w:hAnsi="Verdana" w:cs="Arial"/>
          <w:lang w:val="el-GR"/>
        </w:rPr>
      </w:pPr>
    </w:p>
    <w:p w:rsidR="0062395C" w:rsidRPr="00180DEC" w:rsidRDefault="0062395C" w:rsidP="0062395C">
      <w:pPr>
        <w:jc w:val="center"/>
        <w:rPr>
          <w:rFonts w:cs="Arial"/>
          <w:b/>
          <w:sz w:val="24"/>
          <w:lang w:val="el-GR"/>
        </w:rPr>
      </w:pPr>
      <w:r w:rsidRPr="00180DEC">
        <w:rPr>
          <w:rFonts w:ascii="Verdana" w:hAnsi="Verdana" w:cs="Arial"/>
          <w:highlight w:val="yellow"/>
          <w:lang w:val="el-GR"/>
        </w:rPr>
        <w:br w:type="page"/>
      </w:r>
      <w:r w:rsidRPr="00180DEC">
        <w:rPr>
          <w:rFonts w:cs="Arial"/>
          <w:b/>
          <w:sz w:val="24"/>
          <w:lang w:val="el-GR"/>
        </w:rPr>
        <w:lastRenderedPageBreak/>
        <w:t>Στοιχεία για τον προσδιορισμό της κατηγορίας επιχείρησης</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υπολογίζονται σύμφωνα με Παράρτημα Ι του ΕΚ 800/2008 σχετικά με τον ορισμό των ΜΜΕ.</w:t>
      </w:r>
    </w:p>
    <w:tbl>
      <w:tblPr>
        <w:tblW w:w="5000" w:type="pct"/>
        <w:tblBorders>
          <w:top w:val="single" w:sz="4" w:space="0" w:color="auto"/>
          <w:bottom w:val="single" w:sz="4" w:space="0" w:color="auto"/>
        </w:tblBorders>
        <w:tblLook w:val="01E0" w:firstRow="1" w:lastRow="1" w:firstColumn="1" w:lastColumn="1" w:noHBand="0" w:noVBand="0"/>
      </w:tblPr>
      <w:tblGrid>
        <w:gridCol w:w="3725"/>
        <w:gridCol w:w="2844"/>
        <w:gridCol w:w="3286"/>
      </w:tblGrid>
      <w:tr w:rsidR="0062395C" w:rsidRPr="00180DEC" w:rsidTr="00FF6606">
        <w:tc>
          <w:tcPr>
            <w:tcW w:w="5000" w:type="pct"/>
            <w:gridSpan w:val="3"/>
            <w:tcBorders>
              <w:bottom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Περίοδος αναφοράς (*):</w:t>
            </w:r>
          </w:p>
          <w:p w:rsidR="0062395C" w:rsidRPr="00180DEC" w:rsidRDefault="0062395C" w:rsidP="00FF6606">
            <w:pPr>
              <w:rPr>
                <w:rFonts w:cs="Arial"/>
                <w:sz w:val="22"/>
                <w:szCs w:val="22"/>
                <w:lang w:val="el-GR"/>
              </w:rPr>
            </w:pPr>
          </w:p>
        </w:tc>
      </w:tr>
      <w:tr w:rsidR="0062395C" w:rsidRPr="00180DEC" w:rsidTr="00FF6606">
        <w:tblPrEx>
          <w:tblBorders>
            <w:right w:val="single" w:sz="4" w:space="0" w:color="auto"/>
            <w:insideH w:val="single" w:sz="4" w:space="0" w:color="auto"/>
            <w:insideV w:val="single" w:sz="4" w:space="0" w:color="auto"/>
          </w:tblBorders>
        </w:tblPrEx>
        <w:tc>
          <w:tcPr>
            <w:tcW w:w="1890" w:type="pct"/>
            <w:tcBorders>
              <w:top w:val="single" w:sz="4" w:space="0" w:color="auto"/>
              <w:bottom w:val="single" w:sz="4" w:space="0" w:color="auto"/>
              <w:right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Αριθμός απασχολουμένων (ΕΜΕ)</w:t>
            </w:r>
          </w:p>
          <w:p w:rsidR="0062395C" w:rsidRPr="00180DEC" w:rsidRDefault="0062395C" w:rsidP="00FF6606">
            <w:pPr>
              <w:rPr>
                <w:rFonts w:cs="Arial"/>
                <w:sz w:val="22"/>
                <w:szCs w:val="22"/>
                <w:lang w:val="el-GR"/>
              </w:rPr>
            </w:pPr>
          </w:p>
        </w:tc>
        <w:tc>
          <w:tcPr>
            <w:tcW w:w="1443" w:type="pct"/>
            <w:tcBorders>
              <w:top w:val="single" w:sz="4" w:space="0" w:color="auto"/>
              <w:left w:val="single" w:sz="4" w:space="0" w:color="auto"/>
              <w:bottom w:val="single" w:sz="4" w:space="0" w:color="auto"/>
              <w:right w:val="single" w:sz="4" w:space="0" w:color="auto"/>
            </w:tcBorders>
          </w:tcPr>
          <w:p w:rsidR="0062395C" w:rsidRPr="00180DEC" w:rsidRDefault="0062395C" w:rsidP="00FF6606">
            <w:pPr>
              <w:rPr>
                <w:rFonts w:cs="Arial"/>
                <w:sz w:val="22"/>
                <w:szCs w:val="22"/>
                <w:lang w:val="el-GR"/>
              </w:rPr>
            </w:pPr>
            <w:r w:rsidRPr="00180DEC">
              <w:rPr>
                <w:rFonts w:cs="Arial"/>
                <w:sz w:val="22"/>
                <w:szCs w:val="22"/>
                <w:lang w:val="el-GR"/>
              </w:rPr>
              <w:t>Κύκλος εργασιών (**)</w:t>
            </w:r>
          </w:p>
        </w:tc>
        <w:tc>
          <w:tcPr>
            <w:tcW w:w="1667" w:type="pct"/>
            <w:tcBorders>
              <w:top w:val="single" w:sz="4" w:space="0" w:color="auto"/>
              <w:left w:val="single" w:sz="4" w:space="0" w:color="auto"/>
              <w:bottom w:val="single" w:sz="4" w:space="0" w:color="auto"/>
              <w:right w:val="nil"/>
            </w:tcBorders>
          </w:tcPr>
          <w:p w:rsidR="0062395C" w:rsidRPr="00180DEC" w:rsidRDefault="0062395C" w:rsidP="00FF6606">
            <w:pPr>
              <w:rPr>
                <w:rFonts w:cs="Arial"/>
                <w:sz w:val="22"/>
                <w:szCs w:val="22"/>
                <w:lang w:val="el-GR"/>
              </w:rPr>
            </w:pPr>
            <w:r w:rsidRPr="00180DEC">
              <w:rPr>
                <w:rFonts w:cs="Arial"/>
                <w:sz w:val="22"/>
                <w:szCs w:val="22"/>
                <w:lang w:val="el-GR"/>
              </w:rPr>
              <w:t>Σύνολο ισολογισμού (**)</w:t>
            </w:r>
          </w:p>
        </w:tc>
      </w:tr>
      <w:tr w:rsidR="0062395C" w:rsidRPr="00180DEC" w:rsidTr="00FF6606">
        <w:tblPrEx>
          <w:tblBorders>
            <w:right w:val="single" w:sz="4" w:space="0" w:color="auto"/>
            <w:insideH w:val="single" w:sz="4" w:space="0" w:color="auto"/>
            <w:insideV w:val="single" w:sz="4" w:space="0" w:color="auto"/>
          </w:tblBorders>
        </w:tblPrEx>
        <w:tc>
          <w:tcPr>
            <w:tcW w:w="1890" w:type="pct"/>
            <w:tcBorders>
              <w:right w:val="single" w:sz="4" w:space="0" w:color="auto"/>
            </w:tcBorders>
          </w:tcPr>
          <w:p w:rsidR="0062395C" w:rsidRPr="00180DEC" w:rsidRDefault="0062395C" w:rsidP="00FF6606">
            <w:pPr>
              <w:rPr>
                <w:rFonts w:cs="Arial"/>
                <w:sz w:val="22"/>
                <w:szCs w:val="22"/>
                <w:lang w:val="el-GR"/>
              </w:rPr>
            </w:pPr>
          </w:p>
          <w:p w:rsidR="0062395C" w:rsidRPr="00180DEC" w:rsidRDefault="0062395C" w:rsidP="00FF6606">
            <w:pPr>
              <w:rPr>
                <w:rFonts w:cs="Arial"/>
                <w:sz w:val="22"/>
                <w:szCs w:val="22"/>
                <w:lang w:val="el-GR"/>
              </w:rPr>
            </w:pPr>
          </w:p>
        </w:tc>
        <w:tc>
          <w:tcPr>
            <w:tcW w:w="1443" w:type="pct"/>
            <w:tcBorders>
              <w:left w:val="single" w:sz="4" w:space="0" w:color="auto"/>
              <w:right w:val="single" w:sz="4" w:space="0" w:color="auto"/>
            </w:tcBorders>
          </w:tcPr>
          <w:p w:rsidR="0062395C" w:rsidRPr="00180DEC" w:rsidRDefault="0062395C" w:rsidP="00FF6606">
            <w:pPr>
              <w:rPr>
                <w:rFonts w:cs="Arial"/>
                <w:sz w:val="22"/>
                <w:szCs w:val="22"/>
                <w:lang w:val="el-GR"/>
              </w:rPr>
            </w:pPr>
          </w:p>
        </w:tc>
        <w:tc>
          <w:tcPr>
            <w:tcW w:w="1667" w:type="pct"/>
            <w:tcBorders>
              <w:left w:val="single" w:sz="4" w:space="0" w:color="auto"/>
              <w:right w:val="nil"/>
            </w:tcBorders>
          </w:tcPr>
          <w:p w:rsidR="0062395C" w:rsidRPr="00180DEC" w:rsidRDefault="0062395C" w:rsidP="00FF6606">
            <w:pPr>
              <w:rPr>
                <w:rFonts w:cs="Arial"/>
                <w:sz w:val="22"/>
                <w:szCs w:val="22"/>
                <w:lang w:val="el-GR"/>
              </w:rPr>
            </w:pPr>
          </w:p>
        </w:tc>
      </w:tr>
    </w:tbl>
    <w:p w:rsidR="0062395C" w:rsidRPr="00180DEC" w:rsidRDefault="0062395C" w:rsidP="0062395C">
      <w:pPr>
        <w:spacing w:before="120" w:after="120" w:line="280" w:lineRule="atLeast"/>
        <w:ind w:left="425" w:hanging="425"/>
        <w:rPr>
          <w:rFonts w:cs="Arial"/>
          <w:sz w:val="22"/>
          <w:szCs w:val="22"/>
          <w:lang w:val="el-GR"/>
        </w:rPr>
      </w:pPr>
      <w:r w:rsidRPr="00180DEC">
        <w:rPr>
          <w:rFonts w:cs="Arial"/>
          <w:sz w:val="22"/>
          <w:szCs w:val="22"/>
          <w:lang w:val="el-GR"/>
        </w:rPr>
        <w:t xml:space="preserve">(*) </w:t>
      </w:r>
      <w:r w:rsidRPr="00180DEC">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62395C" w:rsidRPr="00180DEC" w:rsidRDefault="0062395C" w:rsidP="0062395C">
      <w:pPr>
        <w:spacing w:before="120" w:after="120" w:line="280" w:lineRule="atLeast"/>
        <w:ind w:left="425" w:hanging="425"/>
        <w:rPr>
          <w:rFonts w:cs="Arial"/>
          <w:sz w:val="22"/>
          <w:szCs w:val="22"/>
          <w:lang w:val="el-GR"/>
        </w:rPr>
      </w:pPr>
      <w:r>
        <w:rPr>
          <w:rFonts w:cs="Arial"/>
          <w:sz w:val="22"/>
          <w:szCs w:val="22"/>
          <w:lang w:val="el-GR"/>
        </w:rPr>
        <w:t xml:space="preserve"> </w:t>
      </w:r>
      <w:r w:rsidRPr="00180DEC">
        <w:rPr>
          <w:rFonts w:cs="Arial"/>
          <w:sz w:val="22"/>
          <w:szCs w:val="22"/>
          <w:lang w:val="el-GR"/>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62395C" w:rsidRPr="00180DEC" w:rsidRDefault="0062395C" w:rsidP="0062395C">
      <w:pPr>
        <w:spacing w:before="120" w:after="120" w:line="280" w:lineRule="atLeast"/>
        <w:ind w:left="425" w:hanging="425"/>
        <w:rPr>
          <w:rFonts w:cs="Arial"/>
          <w:sz w:val="22"/>
          <w:szCs w:val="22"/>
          <w:lang w:val="el-GR"/>
        </w:rPr>
      </w:pPr>
      <w:r w:rsidRPr="00180DEC">
        <w:rPr>
          <w:rFonts w:cs="Arial"/>
          <w:sz w:val="22"/>
          <w:szCs w:val="22"/>
          <w:lang w:val="el-GR"/>
        </w:rPr>
        <w:t>(**) σε χιλιάδες ευρώ.</w:t>
      </w:r>
    </w:p>
    <w:p w:rsidR="0062395C" w:rsidRPr="00180DEC" w:rsidRDefault="0062395C" w:rsidP="0062395C">
      <w:pPr>
        <w:rPr>
          <w:rFonts w:ascii="Verdana" w:hAnsi="Verdana" w:cs="Arial"/>
          <w:lang w:val="el-GR"/>
        </w:rPr>
      </w:pPr>
      <w:r w:rsidRPr="00180DEC">
        <w:rPr>
          <w:rFonts w:ascii="Verdana" w:hAnsi="Verdana" w:cs="Arial"/>
          <w:lang w:val="el-GR"/>
        </w:rPr>
        <w:t>_________________________________________________________</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Προσοχή</w:t>
      </w:r>
      <w:r w:rsidRPr="00180DEC">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180DEC">
        <w:rPr>
          <w:rFonts w:cs="Arial"/>
          <w:sz w:val="22"/>
          <w:szCs w:val="22"/>
          <w:lang w:val="el-GR"/>
        </w:rPr>
        <w:t>μικρή,</w:t>
      </w:r>
      <w:proofErr w:type="spellEnd"/>
      <w:r w:rsidRPr="00180DEC">
        <w:rPr>
          <w:rFonts w:cs="Arial"/>
          <w:sz w:val="22"/>
          <w:szCs w:val="22"/>
          <w:lang w:val="el-GR"/>
        </w:rPr>
        <w:t xml:space="preserve"> μεσαία ή μεγάλη επιχείρηση);</w:t>
      </w:r>
    </w:p>
    <w:p w:rsidR="0062395C" w:rsidRPr="00180DEC" w:rsidRDefault="0062395C" w:rsidP="0062395C">
      <w:pPr>
        <w:rPr>
          <w:rFonts w:cs="Arial"/>
          <w:b/>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403B25F5" wp14:editId="382BECCA">
                <wp:simplePos x="0" y="0"/>
                <wp:positionH relativeFrom="column">
                  <wp:posOffset>38100</wp:posOffset>
                </wp:positionH>
                <wp:positionV relativeFrom="paragraph">
                  <wp:posOffset>45085</wp:posOffset>
                </wp:positionV>
                <wp:extent cx="114300" cy="114300"/>
                <wp:effectExtent l="9525" t="6985" r="9525" b="12065"/>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Pr>
          <w:rFonts w:cs="Arial"/>
          <w:sz w:val="22"/>
          <w:szCs w:val="22"/>
          <w:lang w:val="el-GR"/>
        </w:rPr>
        <w:t xml:space="preserve"> </w:t>
      </w:r>
      <w:r w:rsidRPr="00180DEC">
        <w:rPr>
          <w:rFonts w:cs="Arial"/>
          <w:b/>
          <w:sz w:val="22"/>
          <w:szCs w:val="22"/>
          <w:lang w:val="el-GR"/>
        </w:rPr>
        <w:t>Όχι</w:t>
      </w:r>
    </w:p>
    <w:p w:rsidR="0062395C" w:rsidRPr="00180DEC" w:rsidRDefault="0062395C" w:rsidP="0062395C">
      <w:pPr>
        <w:spacing w:line="240" w:lineRule="auto"/>
        <w:rPr>
          <w:rFonts w:cs="Arial"/>
          <w:sz w:val="22"/>
          <w:szCs w:val="22"/>
          <w:lang w:val="el-GR"/>
        </w:rPr>
      </w:pPr>
      <w:r w:rsidRPr="00180DEC">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7A9C3C30" wp14:editId="56BDFBD7">
                <wp:simplePos x="0" y="0"/>
                <wp:positionH relativeFrom="column">
                  <wp:posOffset>47625</wp:posOffset>
                </wp:positionH>
                <wp:positionV relativeFrom="paragraph">
                  <wp:posOffset>35560</wp:posOffset>
                </wp:positionV>
                <wp:extent cx="114300" cy="114300"/>
                <wp:effectExtent l="9525" t="6985" r="9525" b="12065"/>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Pr>
          <w:rFonts w:cs="Arial"/>
          <w:sz w:val="22"/>
          <w:szCs w:val="22"/>
          <w:lang w:val="el-GR"/>
        </w:rPr>
        <w:t xml:space="preserve"> </w:t>
      </w:r>
      <w:r w:rsidRPr="00180DEC">
        <w:rPr>
          <w:rFonts w:cs="Arial"/>
          <w:b/>
          <w:sz w:val="22"/>
          <w:szCs w:val="22"/>
          <w:lang w:val="el-GR"/>
        </w:rPr>
        <w:t xml:space="preserve">Ναι </w:t>
      </w:r>
      <w:r w:rsidRPr="00180DEC">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180DEC">
        <w:rPr>
          <w:rFonts w:cs="Arial"/>
          <w:sz w:val="22"/>
          <w:szCs w:val="22"/>
          <w:vertAlign w:val="superscript"/>
          <w:lang w:val="el-GR"/>
        </w:rPr>
        <w:t>3</w:t>
      </w:r>
      <w:r w:rsidRPr="00180DEC">
        <w:rPr>
          <w:rFonts w:cs="Arial"/>
          <w:sz w:val="22"/>
          <w:szCs w:val="22"/>
          <w:lang w:val="el-GR"/>
        </w:rPr>
        <w:t>)]</w:t>
      </w:r>
    </w:p>
    <w:p w:rsidR="0062395C" w:rsidRPr="00180DEC" w:rsidRDefault="0062395C" w:rsidP="0062395C">
      <w:pPr>
        <w:jc w:val="center"/>
        <w:rPr>
          <w:rFonts w:cs="Arial"/>
          <w:b/>
          <w:sz w:val="22"/>
          <w:szCs w:val="22"/>
          <w:lang w:val="el-GR"/>
        </w:rPr>
      </w:pPr>
      <w:r w:rsidRPr="00180DEC">
        <w:rPr>
          <w:rFonts w:cs="Arial"/>
          <w:b/>
          <w:sz w:val="22"/>
          <w:szCs w:val="22"/>
          <w:lang w:val="el-GR"/>
        </w:rPr>
        <w:t>Υπογραφή</w:t>
      </w:r>
    </w:p>
    <w:p w:rsidR="0062395C" w:rsidRPr="00180DEC" w:rsidRDefault="0062395C" w:rsidP="0062395C">
      <w:pPr>
        <w:rPr>
          <w:rFonts w:cs="Arial"/>
          <w:sz w:val="22"/>
          <w:szCs w:val="22"/>
          <w:lang w:val="el-GR"/>
        </w:rPr>
      </w:pPr>
      <w:r w:rsidRPr="00180DEC">
        <w:rPr>
          <w:rFonts w:cs="Arial"/>
          <w:sz w:val="22"/>
          <w:szCs w:val="22"/>
          <w:lang w:val="el-GR"/>
        </w:rPr>
        <w:t xml:space="preserve">Όνομα και ιδιότητα του προσυπογράφοντος, που είναι εξουσιοδοτημένος να εκπροσωπεί την επιχείρηση: </w:t>
      </w:r>
    </w:p>
    <w:p w:rsidR="0062395C" w:rsidRPr="00180DEC" w:rsidRDefault="0062395C" w:rsidP="0062395C">
      <w:pPr>
        <w:rPr>
          <w:rFonts w:cs="Arial"/>
          <w:sz w:val="22"/>
          <w:szCs w:val="22"/>
          <w:lang w:val="el-GR"/>
        </w:rPr>
      </w:pP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62395C" w:rsidRPr="00180DEC" w:rsidRDefault="0062395C" w:rsidP="0062395C">
      <w:pPr>
        <w:rPr>
          <w:rFonts w:cs="Arial"/>
          <w:sz w:val="22"/>
          <w:szCs w:val="22"/>
          <w:lang w:val="el-GR"/>
        </w:rPr>
      </w:pPr>
      <w:r w:rsidRPr="00180DEC">
        <w:rPr>
          <w:rFonts w:cs="Arial"/>
          <w:sz w:val="22"/>
          <w:szCs w:val="22"/>
          <w:lang w:val="el-GR"/>
        </w:rPr>
        <w:t>......................................(τόπος),</w:t>
      </w:r>
      <w:r>
        <w:rPr>
          <w:rFonts w:cs="Arial"/>
          <w:sz w:val="22"/>
          <w:szCs w:val="22"/>
          <w:lang w:val="el-GR"/>
        </w:rPr>
        <w:t>.</w:t>
      </w:r>
      <w:r w:rsidRPr="00180DEC">
        <w:rPr>
          <w:rFonts w:cs="Arial"/>
          <w:sz w:val="22"/>
          <w:szCs w:val="22"/>
          <w:lang w:val="el-GR"/>
        </w:rPr>
        <w:t>................................. (ημερομηνία)</w:t>
      </w:r>
    </w:p>
    <w:p w:rsidR="0062395C" w:rsidRPr="00180DEC" w:rsidRDefault="0062395C" w:rsidP="0062395C">
      <w:pPr>
        <w:rPr>
          <w:rFonts w:cs="Arial"/>
          <w:sz w:val="22"/>
          <w:szCs w:val="22"/>
          <w:lang w:val="el-GR"/>
        </w:rPr>
      </w:pPr>
      <w:r w:rsidRPr="00180DEC">
        <w:rPr>
          <w:rFonts w:cs="Arial"/>
          <w:sz w:val="22"/>
          <w:szCs w:val="22"/>
          <w:lang w:val="el-GR"/>
        </w:rPr>
        <w:t>Υπογραφή:</w:t>
      </w:r>
    </w:p>
    <w:p w:rsidR="0062395C" w:rsidRPr="00180DEC" w:rsidRDefault="0062395C" w:rsidP="0062395C">
      <w:pPr>
        <w:rPr>
          <w:rFonts w:ascii="Verdana" w:hAnsi="Verdana" w:cs="Arial"/>
          <w:lang w:val="el-GR"/>
        </w:rPr>
      </w:pPr>
    </w:p>
    <w:p w:rsidR="0062395C" w:rsidRPr="00180DEC" w:rsidRDefault="0062395C" w:rsidP="0062395C">
      <w:pPr>
        <w:rPr>
          <w:rFonts w:ascii="Verdana" w:hAnsi="Verdana" w:cs="Arial"/>
          <w:lang w:val="el-GR"/>
        </w:rPr>
      </w:pPr>
      <w:r w:rsidRPr="00180DEC">
        <w:rPr>
          <w:rFonts w:ascii="Verdana" w:hAnsi="Verdana" w:cs="Arial"/>
          <w:lang w:val="el-GR"/>
        </w:rPr>
        <w:t>___________</w:t>
      </w:r>
    </w:p>
    <w:p w:rsidR="0062395C" w:rsidRPr="00180DEC" w:rsidRDefault="0062395C" w:rsidP="0062395C">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1</w:t>
      </w:r>
      <w:r w:rsidRPr="00180DEC">
        <w:rPr>
          <w:rFonts w:cs="Arial"/>
          <w:sz w:val="18"/>
          <w:szCs w:val="18"/>
          <w:lang w:val="el-GR"/>
        </w:rPr>
        <w:t>) Να προσδιοριστεί από τα κράτη μέλη σύμφωνα με τις ανάγκες τους.</w:t>
      </w:r>
    </w:p>
    <w:p w:rsidR="0062395C" w:rsidRPr="00180DEC" w:rsidRDefault="0062395C" w:rsidP="0062395C">
      <w:pPr>
        <w:spacing w:line="240" w:lineRule="auto"/>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2</w:t>
      </w:r>
      <w:r w:rsidRPr="00180DEC">
        <w:rPr>
          <w:rFonts w:cs="Arial"/>
          <w:sz w:val="18"/>
          <w:szCs w:val="18"/>
          <w:lang w:val="el-GR"/>
        </w:rPr>
        <w:t>) Πρόεδρος («Chief executive»), Γενικός Διευθυντής ή αντίστοιχη θέση.</w:t>
      </w:r>
    </w:p>
    <w:p w:rsidR="0062395C" w:rsidRPr="00180DEC" w:rsidRDefault="0062395C" w:rsidP="0062395C">
      <w:pPr>
        <w:spacing w:line="240" w:lineRule="auto"/>
        <w:jc w:val="left"/>
        <w:rPr>
          <w:rFonts w:cs="Arial"/>
          <w:sz w:val="18"/>
          <w:szCs w:val="18"/>
          <w:lang w:val="el-GR"/>
        </w:rPr>
      </w:pPr>
      <w:r w:rsidRPr="00180DEC">
        <w:rPr>
          <w:rFonts w:cs="Arial"/>
          <w:sz w:val="18"/>
          <w:szCs w:val="18"/>
          <w:lang w:val="el-GR"/>
        </w:rPr>
        <w:t>(</w:t>
      </w:r>
      <w:r w:rsidRPr="00180DEC">
        <w:rPr>
          <w:rFonts w:cs="Arial"/>
          <w:sz w:val="18"/>
          <w:szCs w:val="18"/>
          <w:vertAlign w:val="superscript"/>
          <w:lang w:val="el-GR"/>
        </w:rPr>
        <w:t>3</w:t>
      </w:r>
      <w:r w:rsidRPr="00180DEC">
        <w:rPr>
          <w:rFonts w:cs="Arial"/>
          <w:sz w:val="18"/>
          <w:szCs w:val="18"/>
          <w:lang w:val="el-GR"/>
        </w:rPr>
        <w:t>) Άρθρο 4, παράγραφος 2 του Παραρτήματος Ι του ΕΚ 800/2008.</w:t>
      </w:r>
      <w:r w:rsidRPr="00180DEC">
        <w:rPr>
          <w:rFonts w:cs="Arial"/>
          <w:sz w:val="18"/>
          <w:szCs w:val="18"/>
          <w:lang w:val="el-GR"/>
        </w:rPr>
        <w:br/>
      </w:r>
    </w:p>
    <w:p w:rsidR="0062395C" w:rsidRPr="00180DEC" w:rsidRDefault="0062395C" w:rsidP="0062395C">
      <w:pPr>
        <w:jc w:val="center"/>
        <w:rPr>
          <w:rFonts w:cs="Arial"/>
          <w:b/>
          <w:bCs/>
          <w:sz w:val="24"/>
          <w:lang w:val="el-GR"/>
        </w:rPr>
      </w:pPr>
      <w:r w:rsidRPr="00180DEC">
        <w:rPr>
          <w:rFonts w:ascii="Verdana" w:hAnsi="Verdana" w:cs="Arial"/>
          <w:highlight w:val="yellow"/>
          <w:lang w:val="el-GR"/>
        </w:rPr>
        <w:br w:type="page"/>
      </w:r>
      <w:r w:rsidRPr="00180DEC">
        <w:rPr>
          <w:rFonts w:cs="Arial"/>
          <w:b/>
          <w:bCs/>
          <w:sz w:val="24"/>
          <w:lang w:val="el-GR"/>
        </w:rPr>
        <w:lastRenderedPageBreak/>
        <w:t>ΠΑΡΑΡΤΗΜΑ ΤΗΣ ΔΗΛΩΣΗΣ</w:t>
      </w:r>
    </w:p>
    <w:p w:rsidR="0062395C" w:rsidRPr="00180DEC" w:rsidRDefault="0062395C" w:rsidP="0062395C">
      <w:pPr>
        <w:jc w:val="center"/>
        <w:rPr>
          <w:rFonts w:cs="Arial"/>
          <w:b/>
          <w:bCs/>
          <w:sz w:val="24"/>
          <w:lang w:val="el-GR"/>
        </w:rPr>
      </w:pPr>
      <w:r w:rsidRPr="00180DEC">
        <w:rPr>
          <w:rFonts w:cs="Arial"/>
          <w:b/>
          <w:bCs/>
          <w:sz w:val="24"/>
          <w:lang w:val="el-GR"/>
        </w:rPr>
        <w:t>ΥΠΟΛΟΓΙΣΜΟΣ ΓΙΑ ΣΥΝΕΡΓΑΖΟΜΕΝΗ ή ΣΥΝΔΕΔΕΜΕΝΗ ΕΠΙΧΕΙΡΗΣΗ</w:t>
      </w:r>
    </w:p>
    <w:p w:rsidR="0062395C" w:rsidRPr="00180DEC" w:rsidRDefault="0062395C" w:rsidP="0062395C">
      <w:pPr>
        <w:rPr>
          <w:rFonts w:cs="Arial"/>
          <w:b/>
          <w:sz w:val="22"/>
          <w:szCs w:val="22"/>
          <w:lang w:val="el-GR"/>
        </w:rPr>
      </w:pPr>
      <w:r w:rsidRPr="00180DEC">
        <w:rPr>
          <w:rFonts w:cs="Arial"/>
          <w:b/>
          <w:sz w:val="22"/>
          <w:szCs w:val="22"/>
          <w:lang w:val="el-GR"/>
        </w:rPr>
        <w:t>Επισυναπτόμενα παραρτήματα</w:t>
      </w:r>
    </w:p>
    <w:p w:rsidR="0062395C" w:rsidRPr="00180DEC" w:rsidRDefault="0062395C" w:rsidP="0062395C">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62395C" w:rsidRPr="00180DEC" w:rsidRDefault="0062395C" w:rsidP="0062395C">
      <w:pPr>
        <w:numPr>
          <w:ilvl w:val="0"/>
          <w:numId w:val="1"/>
        </w:numPr>
        <w:spacing w:line="280" w:lineRule="atLeast"/>
        <w:ind w:left="714" w:hanging="357"/>
        <w:rPr>
          <w:rFonts w:cs="Arial"/>
          <w:sz w:val="22"/>
          <w:szCs w:val="22"/>
          <w:lang w:val="el-GR"/>
        </w:rPr>
      </w:pPr>
      <w:r w:rsidRPr="00180DEC">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Υπολογισμός των στοιχείων για συνεργαζόμενη ή συνδεδεμένη</w:t>
      </w:r>
      <w:r w:rsidRPr="00180DEC">
        <w:rPr>
          <w:rFonts w:cs="Arial"/>
          <w:sz w:val="22"/>
          <w:szCs w:val="22"/>
          <w:lang w:val="el-GR"/>
        </w:rPr>
        <w:t xml:space="preserve"> </w:t>
      </w:r>
      <w:r w:rsidRPr="00180DEC">
        <w:rPr>
          <w:rFonts w:cs="Arial"/>
          <w:b/>
          <w:sz w:val="22"/>
          <w:szCs w:val="22"/>
          <w:lang w:val="el-GR"/>
        </w:rPr>
        <w:t>επιχείρηση</w:t>
      </w:r>
      <w:r w:rsidRPr="00180DEC">
        <w:rPr>
          <w:rFonts w:cs="Arial"/>
          <w:sz w:val="22"/>
          <w:szCs w:val="22"/>
          <w:lang w:val="el-GR"/>
        </w:rPr>
        <w:t xml:space="preserve"> (</w:t>
      </w:r>
      <w:r w:rsidRPr="00180DEC">
        <w:rPr>
          <w:rFonts w:cs="Arial"/>
          <w:sz w:val="22"/>
          <w:szCs w:val="22"/>
          <w:vertAlign w:val="superscript"/>
          <w:lang w:val="el-GR"/>
        </w:rPr>
        <w:t>1</w:t>
      </w:r>
      <w:r w:rsidRPr="00180DEC">
        <w:rPr>
          <w:rFonts w:cs="Arial"/>
          <w:sz w:val="22"/>
          <w:szCs w:val="22"/>
          <w:lang w:val="el-GR"/>
        </w:rPr>
        <w:t>) (βλέπε επεξηγηματικό σημείωμα)</w:t>
      </w:r>
    </w:p>
    <w:p w:rsidR="0062395C" w:rsidRPr="00180DEC" w:rsidRDefault="0062395C" w:rsidP="0062395C">
      <w:pPr>
        <w:rPr>
          <w:rFonts w:cs="Arial"/>
          <w:sz w:val="22"/>
          <w:szCs w:val="22"/>
          <w:lang w:val="el-GR"/>
        </w:rPr>
      </w:pPr>
    </w:p>
    <w:tbl>
      <w:tblPr>
        <w:tblW w:w="5000" w:type="pct"/>
        <w:tblBorders>
          <w:top w:val="single" w:sz="4" w:space="0" w:color="auto"/>
          <w:bottom w:val="single" w:sz="4" w:space="0" w:color="auto"/>
        </w:tblBorders>
        <w:tblLook w:val="01E0" w:firstRow="1" w:lastRow="1" w:firstColumn="1" w:lastColumn="1" w:noHBand="0" w:noVBand="0"/>
      </w:tblPr>
      <w:tblGrid>
        <w:gridCol w:w="9855"/>
      </w:tblGrid>
      <w:tr w:rsidR="0062395C" w:rsidRPr="00180DEC" w:rsidTr="00FF6606">
        <w:tc>
          <w:tcPr>
            <w:tcW w:w="5000" w:type="pct"/>
          </w:tcPr>
          <w:p w:rsidR="0062395C" w:rsidRPr="00180DEC" w:rsidRDefault="0062395C" w:rsidP="00FF6606">
            <w:pPr>
              <w:rPr>
                <w:rFonts w:cs="Arial"/>
                <w:sz w:val="22"/>
                <w:szCs w:val="22"/>
                <w:lang w:val="el-GR"/>
              </w:rPr>
            </w:pPr>
            <w:r w:rsidRPr="00180DEC">
              <w:rPr>
                <w:rFonts w:cs="Arial"/>
                <w:sz w:val="22"/>
                <w:szCs w:val="22"/>
                <w:lang w:val="el-GR"/>
              </w:rPr>
              <w:t>Περίοδος αναφοράς (</w:t>
            </w:r>
            <w:r w:rsidRPr="00180DEC">
              <w:rPr>
                <w:rFonts w:cs="Arial"/>
                <w:sz w:val="22"/>
                <w:szCs w:val="22"/>
                <w:vertAlign w:val="superscript"/>
                <w:lang w:val="el-GR"/>
              </w:rPr>
              <w:t>2</w:t>
            </w:r>
            <w:r w:rsidRPr="00180DEC">
              <w:rPr>
                <w:rFonts w:cs="Arial"/>
                <w:sz w:val="22"/>
                <w:szCs w:val="22"/>
                <w:lang w:val="el-GR"/>
              </w:rPr>
              <w:t>):</w:t>
            </w:r>
          </w:p>
        </w:tc>
      </w:tr>
    </w:tbl>
    <w:p w:rsidR="0062395C" w:rsidRPr="00180DEC" w:rsidRDefault="0062395C" w:rsidP="0062395C">
      <w:pPr>
        <w:rPr>
          <w:rFonts w:cs="Arial"/>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6"/>
        <w:gridCol w:w="2405"/>
        <w:gridCol w:w="1803"/>
        <w:gridCol w:w="2121"/>
      </w:tblGrid>
      <w:tr w:rsidR="0062395C" w:rsidRPr="00180DEC" w:rsidTr="00FF6606">
        <w:tc>
          <w:tcPr>
            <w:tcW w:w="1789" w:type="pct"/>
          </w:tcPr>
          <w:p w:rsidR="0062395C" w:rsidRPr="00180DEC" w:rsidRDefault="0062395C" w:rsidP="00FF6606">
            <w:pPr>
              <w:rPr>
                <w:rFonts w:cs="Arial"/>
                <w:szCs w:val="20"/>
                <w:lang w:val="el-GR"/>
              </w:rPr>
            </w:pPr>
          </w:p>
        </w:tc>
        <w:tc>
          <w:tcPr>
            <w:tcW w:w="1220" w:type="pct"/>
          </w:tcPr>
          <w:p w:rsidR="0062395C" w:rsidRPr="00180DEC" w:rsidRDefault="0062395C" w:rsidP="00FF6606">
            <w:pPr>
              <w:spacing w:line="240" w:lineRule="auto"/>
              <w:rPr>
                <w:rFonts w:cs="Arial"/>
                <w:szCs w:val="20"/>
                <w:lang w:val="el-GR"/>
              </w:rPr>
            </w:pPr>
            <w:r w:rsidRPr="00180DEC">
              <w:rPr>
                <w:rFonts w:cs="Arial"/>
                <w:szCs w:val="20"/>
                <w:lang w:val="el-GR"/>
              </w:rPr>
              <w:t>Αριθμός απασχολουμένων (ΕΜΕ)</w:t>
            </w:r>
          </w:p>
        </w:tc>
        <w:tc>
          <w:tcPr>
            <w:tcW w:w="915" w:type="pct"/>
          </w:tcPr>
          <w:p w:rsidR="0062395C" w:rsidRPr="00180DEC" w:rsidRDefault="0062395C" w:rsidP="00FF6606">
            <w:pPr>
              <w:spacing w:line="240" w:lineRule="auto"/>
              <w:rPr>
                <w:rFonts w:cs="Arial"/>
                <w:szCs w:val="20"/>
                <w:lang w:val="el-GR"/>
              </w:rPr>
            </w:pPr>
            <w:r w:rsidRPr="00180DEC">
              <w:rPr>
                <w:rFonts w:cs="Arial"/>
                <w:szCs w:val="20"/>
                <w:lang w:val="el-GR"/>
              </w:rPr>
              <w:t xml:space="preserve">Κύκλος </w:t>
            </w:r>
          </w:p>
          <w:p w:rsidR="0062395C" w:rsidRPr="00180DEC" w:rsidRDefault="0062395C" w:rsidP="00FF6606">
            <w:pPr>
              <w:spacing w:line="240" w:lineRule="auto"/>
              <w:rPr>
                <w:rFonts w:cs="Arial"/>
                <w:szCs w:val="20"/>
                <w:lang w:val="el-GR"/>
              </w:rPr>
            </w:pPr>
            <w:r w:rsidRPr="00180DEC">
              <w:rPr>
                <w:rFonts w:cs="Arial"/>
                <w:szCs w:val="20"/>
                <w:lang w:val="el-GR"/>
              </w:rPr>
              <w:t>εργασιών (*)</w:t>
            </w:r>
          </w:p>
        </w:tc>
        <w:tc>
          <w:tcPr>
            <w:tcW w:w="1077" w:type="pct"/>
          </w:tcPr>
          <w:p w:rsidR="0062395C" w:rsidRPr="00180DEC" w:rsidRDefault="0062395C" w:rsidP="00FF6606">
            <w:pPr>
              <w:spacing w:line="240" w:lineRule="auto"/>
              <w:rPr>
                <w:rFonts w:cs="Arial"/>
                <w:szCs w:val="20"/>
                <w:lang w:val="el-GR"/>
              </w:rPr>
            </w:pPr>
            <w:r w:rsidRPr="00180DEC">
              <w:rPr>
                <w:rFonts w:cs="Arial"/>
                <w:szCs w:val="20"/>
                <w:lang w:val="el-GR"/>
              </w:rPr>
              <w:t>Σύνολο ισολογισμού (*)</w:t>
            </w:r>
          </w:p>
        </w:tc>
      </w:tr>
      <w:tr w:rsidR="0062395C" w:rsidRPr="00A73B39"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1. Στοιχεία (</w:t>
            </w:r>
            <w:r w:rsidRPr="00180DEC">
              <w:rPr>
                <w:rFonts w:cs="Arial"/>
                <w:szCs w:val="20"/>
                <w:vertAlign w:val="superscript"/>
                <w:lang w:val="el-GR"/>
              </w:rPr>
              <w:t>2</w:t>
            </w:r>
            <w:r w:rsidRPr="00180DEC">
              <w:rPr>
                <w:rFonts w:cs="Arial"/>
                <w:szCs w:val="20"/>
                <w:lang w:val="el-GR"/>
              </w:rPr>
              <w:t>) της αιτούσας επιχείρησης ή των ενοποιημένων λογαριασμών (μεταφορά από τον πίνακα Β(1) του παραρτήματος Β (</w:t>
            </w:r>
            <w:r w:rsidRPr="00180DEC">
              <w:rPr>
                <w:rFonts w:cs="Arial"/>
                <w:szCs w:val="20"/>
                <w:vertAlign w:val="superscript"/>
                <w:lang w:val="el-GR"/>
              </w:rPr>
              <w:t>3</w:t>
            </w:r>
            <w:r w:rsidRPr="00180DEC">
              <w:rPr>
                <w:rFonts w:cs="Arial"/>
                <w:szCs w:val="20"/>
                <w:lang w:val="el-GR"/>
              </w:rPr>
              <w:t>)</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A73B39"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2. Κατ’ αναλογία συγκεντρωτικά στοιχεία (</w:t>
            </w:r>
            <w:r w:rsidRPr="00180DEC">
              <w:rPr>
                <w:rFonts w:cs="Arial"/>
                <w:szCs w:val="20"/>
                <w:vertAlign w:val="superscript"/>
                <w:lang w:val="el-GR"/>
              </w:rPr>
              <w:t>2</w:t>
            </w:r>
            <w:r w:rsidRPr="00180DEC">
              <w:rPr>
                <w:rFonts w:cs="Arial"/>
                <w:szCs w:val="20"/>
                <w:lang w:val="el-GR"/>
              </w:rPr>
              <w:t>) όλων των (ενδεχομένων) συνεργαζόμενων επιχειρήσεων (μεταφορά από τον πίνακα Α του παραρτήματος Α)</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A73B39" w:rsidTr="00FF6606">
        <w:tc>
          <w:tcPr>
            <w:tcW w:w="1789" w:type="pct"/>
          </w:tcPr>
          <w:p w:rsidR="0062395C" w:rsidRPr="00180DEC" w:rsidRDefault="0062395C" w:rsidP="00FF6606">
            <w:pPr>
              <w:spacing w:line="240" w:lineRule="auto"/>
              <w:jc w:val="left"/>
              <w:rPr>
                <w:rFonts w:cs="Arial"/>
                <w:szCs w:val="20"/>
                <w:lang w:val="el-GR"/>
              </w:rPr>
            </w:pPr>
            <w:r w:rsidRPr="00180DEC">
              <w:rPr>
                <w:rFonts w:cs="Arial"/>
                <w:szCs w:val="20"/>
                <w:lang w:val="el-GR"/>
              </w:rPr>
              <w:t>3. Άθροισμα στοιχείων (</w:t>
            </w:r>
            <w:r w:rsidRPr="00180DEC">
              <w:rPr>
                <w:rFonts w:cs="Arial"/>
                <w:szCs w:val="20"/>
                <w:vertAlign w:val="superscript"/>
                <w:lang w:val="el-GR"/>
              </w:rPr>
              <w:t>2</w:t>
            </w:r>
            <w:r w:rsidRPr="00180DEC">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220" w:type="pct"/>
          </w:tcPr>
          <w:p w:rsidR="0062395C" w:rsidRPr="00180DEC" w:rsidRDefault="0062395C" w:rsidP="00FF6606">
            <w:pPr>
              <w:rPr>
                <w:rFonts w:cs="Arial"/>
                <w:szCs w:val="20"/>
                <w:lang w:val="el-GR"/>
              </w:rPr>
            </w:pPr>
          </w:p>
        </w:tc>
        <w:tc>
          <w:tcPr>
            <w:tcW w:w="915" w:type="pct"/>
          </w:tcPr>
          <w:p w:rsidR="0062395C" w:rsidRPr="00180DEC" w:rsidRDefault="0062395C" w:rsidP="00FF6606">
            <w:pPr>
              <w:rPr>
                <w:rFonts w:cs="Arial"/>
                <w:szCs w:val="20"/>
                <w:lang w:val="el-GR"/>
              </w:rPr>
            </w:pPr>
          </w:p>
        </w:tc>
        <w:tc>
          <w:tcPr>
            <w:tcW w:w="1077" w:type="pct"/>
          </w:tcPr>
          <w:p w:rsidR="0062395C" w:rsidRPr="00180DEC" w:rsidRDefault="0062395C" w:rsidP="00FF6606">
            <w:pPr>
              <w:rPr>
                <w:rFonts w:cs="Arial"/>
                <w:szCs w:val="20"/>
                <w:lang w:val="el-GR"/>
              </w:rPr>
            </w:pPr>
          </w:p>
        </w:tc>
      </w:tr>
      <w:tr w:rsidR="0062395C" w:rsidRPr="00180DEC" w:rsidTr="00FF6606">
        <w:tc>
          <w:tcPr>
            <w:tcW w:w="1789" w:type="pct"/>
          </w:tcPr>
          <w:p w:rsidR="0062395C" w:rsidRPr="00180DEC" w:rsidRDefault="0062395C" w:rsidP="00FF6606">
            <w:pPr>
              <w:jc w:val="left"/>
              <w:rPr>
                <w:rFonts w:cs="Arial"/>
                <w:sz w:val="22"/>
                <w:szCs w:val="22"/>
                <w:lang w:val="el-GR"/>
              </w:rPr>
            </w:pPr>
            <w:r w:rsidRPr="00180DEC">
              <w:rPr>
                <w:rFonts w:cs="Arial"/>
                <w:sz w:val="22"/>
                <w:szCs w:val="22"/>
                <w:lang w:val="el-GR"/>
              </w:rPr>
              <w:t>Σύνολο (</w:t>
            </w:r>
            <w:r w:rsidRPr="00180DEC">
              <w:rPr>
                <w:rFonts w:cs="Arial"/>
                <w:sz w:val="22"/>
                <w:szCs w:val="22"/>
                <w:vertAlign w:val="superscript"/>
                <w:lang w:val="el-GR"/>
              </w:rPr>
              <w:t>4</w:t>
            </w:r>
            <w:r w:rsidRPr="00180DEC">
              <w:rPr>
                <w:rFonts w:cs="Arial"/>
                <w:sz w:val="22"/>
                <w:szCs w:val="22"/>
                <w:lang w:val="el-GR"/>
              </w:rPr>
              <w:t>)</w:t>
            </w:r>
            <w:r>
              <w:rPr>
                <w:rFonts w:cs="Arial"/>
                <w:sz w:val="22"/>
                <w:szCs w:val="22"/>
                <w:lang w:val="el-GR"/>
              </w:rPr>
              <w:t xml:space="preserve"> </w:t>
            </w:r>
          </w:p>
        </w:tc>
        <w:tc>
          <w:tcPr>
            <w:tcW w:w="1220" w:type="pct"/>
          </w:tcPr>
          <w:p w:rsidR="0062395C" w:rsidRPr="00180DEC" w:rsidRDefault="0062395C" w:rsidP="00FF6606">
            <w:pPr>
              <w:rPr>
                <w:rFonts w:cs="Arial"/>
                <w:sz w:val="22"/>
                <w:szCs w:val="22"/>
                <w:lang w:val="el-GR"/>
              </w:rPr>
            </w:pPr>
          </w:p>
        </w:tc>
        <w:tc>
          <w:tcPr>
            <w:tcW w:w="915" w:type="pct"/>
          </w:tcPr>
          <w:p w:rsidR="0062395C" w:rsidRPr="00180DEC" w:rsidRDefault="0062395C" w:rsidP="00FF6606">
            <w:pPr>
              <w:rPr>
                <w:rFonts w:cs="Arial"/>
                <w:sz w:val="22"/>
                <w:szCs w:val="22"/>
                <w:lang w:val="el-GR"/>
              </w:rPr>
            </w:pPr>
          </w:p>
        </w:tc>
        <w:tc>
          <w:tcPr>
            <w:tcW w:w="1077" w:type="pct"/>
          </w:tcPr>
          <w:p w:rsidR="0062395C" w:rsidRPr="00180DEC" w:rsidRDefault="0062395C" w:rsidP="00FF6606">
            <w:pPr>
              <w:rPr>
                <w:rFonts w:cs="Arial"/>
                <w:sz w:val="22"/>
                <w:szCs w:val="22"/>
                <w:lang w:val="el-GR"/>
              </w:rPr>
            </w:pPr>
          </w:p>
        </w:tc>
      </w:tr>
    </w:tbl>
    <w:p w:rsidR="0062395C" w:rsidRPr="00180DEC" w:rsidRDefault="0062395C" w:rsidP="0062395C">
      <w:pPr>
        <w:spacing w:line="240" w:lineRule="auto"/>
        <w:rPr>
          <w:rFonts w:cs="Arial"/>
          <w:szCs w:val="20"/>
          <w:lang w:val="el-GR"/>
        </w:rPr>
      </w:pPr>
      <w:r w:rsidRPr="00180DEC">
        <w:rPr>
          <w:rFonts w:cs="Arial"/>
          <w:szCs w:val="20"/>
          <w:lang w:val="el-GR"/>
        </w:rPr>
        <w:t>(*) σε χιλιάδες ευρώ.</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Άρθρο 6, παράγραφοι 2 και 3 του Παραρτήματος Ι του ΕΚ 800/2008.</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62395C" w:rsidRPr="00180DEC" w:rsidRDefault="0062395C" w:rsidP="0062395C">
      <w:pPr>
        <w:spacing w:line="240" w:lineRule="auto"/>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rsidR="0062395C" w:rsidRPr="00180DEC" w:rsidRDefault="0062395C" w:rsidP="0062395C">
      <w:pPr>
        <w:jc w:val="center"/>
        <w:rPr>
          <w:rFonts w:cs="Arial"/>
          <w:b/>
          <w:bCs/>
          <w:sz w:val="24"/>
          <w:lang w:val="el-GR"/>
        </w:rPr>
      </w:pPr>
      <w:r w:rsidRPr="00180DEC">
        <w:rPr>
          <w:rFonts w:ascii="Verdana" w:hAnsi="Verdana" w:cs="Arial"/>
          <w:sz w:val="18"/>
          <w:szCs w:val="18"/>
          <w:highlight w:val="yellow"/>
          <w:lang w:val="el-GR"/>
        </w:rPr>
        <w:br w:type="page"/>
      </w:r>
      <w:r w:rsidRPr="00180DEC">
        <w:rPr>
          <w:rFonts w:cs="Arial"/>
          <w:b/>
          <w:bCs/>
          <w:sz w:val="24"/>
          <w:lang w:val="el-GR"/>
        </w:rPr>
        <w:lastRenderedPageBreak/>
        <w:t>ΠΑΡΑΡΤΗΜΑ Α</w:t>
      </w:r>
    </w:p>
    <w:p w:rsidR="0062395C" w:rsidRPr="00180DEC" w:rsidRDefault="0062395C" w:rsidP="0062395C">
      <w:pPr>
        <w:jc w:val="center"/>
        <w:rPr>
          <w:rFonts w:cs="Arial"/>
          <w:b/>
          <w:bCs/>
          <w:sz w:val="24"/>
          <w:lang w:val="el-GR"/>
        </w:rPr>
      </w:pPr>
      <w:r w:rsidRPr="00180DEC">
        <w:rPr>
          <w:rFonts w:cs="Arial"/>
          <w:b/>
          <w:bCs/>
          <w:sz w:val="24"/>
          <w:lang w:val="el-GR"/>
        </w:rPr>
        <w:t>Συνεργαζόμενη επιχείρηση</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180DEC">
        <w:rPr>
          <w:rFonts w:cs="Arial"/>
          <w:sz w:val="22"/>
          <w:szCs w:val="22"/>
          <w:vertAlign w:val="superscript"/>
          <w:lang w:val="el-GR"/>
        </w:rPr>
        <w:t>1</w:t>
      </w:r>
      <w:r w:rsidRPr="00180DEC">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9"/>
        <w:gridCol w:w="2539"/>
        <w:gridCol w:w="1904"/>
        <w:gridCol w:w="2113"/>
      </w:tblGrid>
      <w:tr w:rsidR="0062395C" w:rsidRPr="00180DEC" w:rsidTr="00FF6606">
        <w:trPr>
          <w:jc w:val="center"/>
        </w:trPr>
        <w:tc>
          <w:tcPr>
            <w:tcW w:w="1674"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Συνεργαζόμενη επιχείρηση (επωνυμία/ ακριβή στοιχεία</w:t>
            </w:r>
          </w:p>
        </w:tc>
        <w:tc>
          <w:tcPr>
            <w:tcW w:w="1288"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Αριθμός απασχολουμένων (ΕΜΕ)</w:t>
            </w:r>
          </w:p>
        </w:tc>
        <w:tc>
          <w:tcPr>
            <w:tcW w:w="966"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Κύκλος εργασιών (*)</w:t>
            </w:r>
          </w:p>
        </w:tc>
        <w:tc>
          <w:tcPr>
            <w:tcW w:w="1073" w:type="pct"/>
            <w:vAlign w:val="center"/>
          </w:tcPr>
          <w:p w:rsidR="0062395C" w:rsidRPr="00180DEC" w:rsidRDefault="0062395C" w:rsidP="00FF6606">
            <w:pPr>
              <w:spacing w:after="120" w:line="240" w:lineRule="auto"/>
              <w:jc w:val="center"/>
              <w:rPr>
                <w:rFonts w:cs="Arial"/>
                <w:b/>
                <w:sz w:val="22"/>
                <w:szCs w:val="22"/>
                <w:lang w:val="el-GR"/>
              </w:rPr>
            </w:pPr>
            <w:r w:rsidRPr="00180DEC">
              <w:rPr>
                <w:rFonts w:cs="Arial"/>
                <w:b/>
                <w:sz w:val="22"/>
                <w:szCs w:val="22"/>
                <w:lang w:val="el-GR"/>
              </w:rPr>
              <w:t>Σύνολο ισολογισμού (*)</w:t>
            </w: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1.</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2.</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3.</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4.</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5.</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6.</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sz w:val="22"/>
                <w:szCs w:val="22"/>
                <w:lang w:val="el-GR"/>
              </w:rPr>
            </w:pPr>
            <w:r w:rsidRPr="00180DEC">
              <w:rPr>
                <w:rFonts w:cs="Arial"/>
                <w:sz w:val="22"/>
                <w:szCs w:val="22"/>
                <w:lang w:val="el-GR"/>
              </w:rPr>
              <w:t>7.</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r w:rsidR="0062395C" w:rsidRPr="00180DEC" w:rsidTr="00FF6606">
        <w:trPr>
          <w:jc w:val="center"/>
        </w:trPr>
        <w:tc>
          <w:tcPr>
            <w:tcW w:w="1674" w:type="pct"/>
          </w:tcPr>
          <w:p w:rsidR="0062395C" w:rsidRPr="00180DEC" w:rsidRDefault="0062395C" w:rsidP="00FF6606">
            <w:pPr>
              <w:rPr>
                <w:rFonts w:cs="Arial"/>
                <w:b/>
                <w:sz w:val="22"/>
                <w:szCs w:val="22"/>
                <w:lang w:val="el-GR"/>
              </w:rPr>
            </w:pPr>
            <w:r w:rsidRPr="00180DEC">
              <w:rPr>
                <w:rFonts w:cs="Arial"/>
                <w:b/>
                <w:sz w:val="22"/>
                <w:szCs w:val="22"/>
                <w:lang w:val="el-GR"/>
              </w:rPr>
              <w:t>Σύνολο</w:t>
            </w:r>
          </w:p>
        </w:tc>
        <w:tc>
          <w:tcPr>
            <w:tcW w:w="1288" w:type="pct"/>
          </w:tcPr>
          <w:p w:rsidR="0062395C" w:rsidRPr="00180DEC" w:rsidRDefault="0062395C" w:rsidP="00FF6606">
            <w:pPr>
              <w:rPr>
                <w:rFonts w:cs="Arial"/>
                <w:sz w:val="22"/>
                <w:szCs w:val="22"/>
                <w:lang w:val="el-GR"/>
              </w:rPr>
            </w:pPr>
          </w:p>
        </w:tc>
        <w:tc>
          <w:tcPr>
            <w:tcW w:w="966" w:type="pct"/>
          </w:tcPr>
          <w:p w:rsidR="0062395C" w:rsidRPr="00180DEC" w:rsidRDefault="0062395C" w:rsidP="00FF6606">
            <w:pPr>
              <w:rPr>
                <w:rFonts w:cs="Arial"/>
                <w:sz w:val="22"/>
                <w:szCs w:val="22"/>
                <w:lang w:val="el-GR"/>
              </w:rPr>
            </w:pPr>
          </w:p>
        </w:tc>
        <w:tc>
          <w:tcPr>
            <w:tcW w:w="1073" w:type="pct"/>
          </w:tcPr>
          <w:p w:rsidR="0062395C" w:rsidRPr="00180DEC" w:rsidRDefault="0062395C" w:rsidP="00FF6606">
            <w:pPr>
              <w:rPr>
                <w:rFonts w:cs="Arial"/>
                <w:sz w:val="22"/>
                <w:szCs w:val="22"/>
                <w:lang w:val="el-GR"/>
              </w:rPr>
            </w:pPr>
          </w:p>
        </w:tc>
      </w:tr>
    </w:tbl>
    <w:p w:rsidR="0062395C" w:rsidRPr="00180DEC" w:rsidRDefault="0062395C" w:rsidP="0062395C">
      <w:pPr>
        <w:spacing w:before="120" w:line="240" w:lineRule="auto"/>
        <w:rPr>
          <w:rFonts w:cs="Arial"/>
          <w:szCs w:val="20"/>
          <w:lang w:val="el-GR"/>
        </w:rPr>
      </w:pPr>
      <w:r w:rsidRPr="00180DEC">
        <w:rPr>
          <w:rFonts w:cs="Arial"/>
          <w:szCs w:val="20"/>
          <w:lang w:val="el-GR"/>
        </w:rPr>
        <w:t>(*) σε χιλιάδες ευρώ.</w:t>
      </w:r>
    </w:p>
    <w:p w:rsidR="0062395C" w:rsidRPr="00180DEC" w:rsidRDefault="0062395C" w:rsidP="0062395C">
      <w:pPr>
        <w:spacing w:before="120" w:line="240" w:lineRule="auto"/>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2395C" w:rsidRPr="00180DEC" w:rsidRDefault="0062395C" w:rsidP="0062395C">
      <w:pPr>
        <w:rPr>
          <w:rFonts w:ascii="Verdana" w:hAnsi="Verdana" w:cs="Arial"/>
          <w:sz w:val="18"/>
          <w:szCs w:val="18"/>
          <w:lang w:val="el-GR"/>
        </w:rPr>
      </w:pP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της γραμμής «</w:t>
      </w:r>
      <w:r w:rsidRPr="00180DEC">
        <w:rPr>
          <w:rFonts w:cs="Arial"/>
          <w:b/>
          <w:sz w:val="22"/>
          <w:szCs w:val="22"/>
          <w:lang w:val="el-GR"/>
        </w:rPr>
        <w:t>Σύνολο</w:t>
      </w:r>
      <w:r w:rsidRPr="00180DEC">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62395C" w:rsidRPr="00180DEC" w:rsidRDefault="0062395C" w:rsidP="0062395C">
      <w:pPr>
        <w:rPr>
          <w:rFonts w:ascii="Verdana" w:hAnsi="Verdana" w:cs="Arial"/>
          <w:highlight w:val="yellow"/>
          <w:lang w:val="el-GR"/>
        </w:rPr>
      </w:pPr>
    </w:p>
    <w:p w:rsidR="0062395C" w:rsidRPr="00180DEC" w:rsidRDefault="0062395C" w:rsidP="0062395C">
      <w:pPr>
        <w:rPr>
          <w:rFonts w:ascii="Verdana" w:hAnsi="Verdana" w:cs="Arial"/>
          <w:highlight w:val="yellow"/>
          <w:lang w:val="el-GR"/>
        </w:rPr>
      </w:pPr>
    </w:p>
    <w:p w:rsidR="0062395C" w:rsidRPr="00180DEC" w:rsidRDefault="0062395C" w:rsidP="0062395C">
      <w:pP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ΕΤΑΙΡΙΚΗΣ ΣΧΕΣΗΣ</w:t>
      </w:r>
    </w:p>
    <w:p w:rsidR="0062395C" w:rsidRPr="00180DEC" w:rsidRDefault="0062395C" w:rsidP="0062395C">
      <w:pPr>
        <w:rPr>
          <w:rFonts w:cs="Arial"/>
          <w:b/>
          <w:sz w:val="22"/>
          <w:szCs w:val="22"/>
          <w:lang w:val="el-GR"/>
        </w:rPr>
      </w:pPr>
      <w:r w:rsidRPr="00180DEC">
        <w:rPr>
          <w:rFonts w:cs="Arial"/>
          <w:sz w:val="22"/>
          <w:szCs w:val="22"/>
          <w:lang w:val="el-GR"/>
        </w:rPr>
        <w:t xml:space="preserve">1. </w:t>
      </w:r>
      <w:r w:rsidRPr="00180DEC">
        <w:rPr>
          <w:rFonts w:cs="Arial"/>
          <w:b/>
          <w:sz w:val="22"/>
          <w:szCs w:val="22"/>
          <w:lang w:val="el-GR"/>
        </w:rPr>
        <w:t>Ακριβή στοιχεία της συνεργαζόμενης επιχείρησης</w:t>
      </w:r>
    </w:p>
    <w:p w:rsidR="0062395C" w:rsidRPr="00180DEC" w:rsidRDefault="0062395C" w:rsidP="0062395C">
      <w:pPr>
        <w:rPr>
          <w:rFonts w:cs="Arial"/>
          <w:sz w:val="22"/>
          <w:szCs w:val="22"/>
          <w:lang w:val="el-GR"/>
        </w:rPr>
      </w:pPr>
      <w:r w:rsidRPr="00180DEC">
        <w:rPr>
          <w:rFonts w:cs="Arial"/>
          <w:sz w:val="22"/>
          <w:szCs w:val="22"/>
          <w:lang w:val="el-GR"/>
        </w:rPr>
        <w:t>Επωνυμία ή εταιρική επωνυμία:</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Διεύθυνση της εταιρικής έδρας:</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r w:rsidRPr="00180DEC">
        <w:rPr>
          <w:rFonts w:cs="Arial"/>
          <w:sz w:val="22"/>
          <w:szCs w:val="22"/>
          <w:lang w:val="el-GR"/>
        </w:rPr>
        <w:t>Αριθμός μητρώου ή ΦΠΑ (</w:t>
      </w:r>
      <w:r w:rsidRPr="00180DEC">
        <w:rPr>
          <w:rFonts w:cs="Arial"/>
          <w:sz w:val="22"/>
          <w:szCs w:val="22"/>
          <w:vertAlign w:val="superscript"/>
          <w:lang w:val="el-GR"/>
        </w:rPr>
        <w:t>1</w:t>
      </w:r>
      <w:r w:rsidRPr="00180DEC">
        <w:rPr>
          <w:rFonts w:cs="Arial"/>
          <w:sz w:val="22"/>
          <w:szCs w:val="22"/>
          <w:lang w:val="el-GR"/>
        </w:rPr>
        <w:t>):</w:t>
      </w:r>
      <w:r>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p>
    <w:p w:rsidR="0062395C" w:rsidRPr="00180DEC" w:rsidRDefault="0062395C" w:rsidP="0062395C">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Ακαθάριστα στοιχεία της εν λόγω συνεργαζόμενης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4"/>
        <w:gridCol w:w="2204"/>
        <w:gridCol w:w="2724"/>
      </w:tblGrid>
      <w:tr w:rsidR="0062395C" w:rsidRPr="00180DEC" w:rsidTr="00FF6606">
        <w:tc>
          <w:tcPr>
            <w:tcW w:w="5000" w:type="pct"/>
            <w:gridSpan w:val="4"/>
          </w:tcPr>
          <w:p w:rsidR="0062395C" w:rsidRPr="00180DEC" w:rsidRDefault="0062395C" w:rsidP="00FF6606">
            <w:pPr>
              <w:rPr>
                <w:rFonts w:cs="Arial"/>
                <w:szCs w:val="20"/>
                <w:lang w:val="el-GR"/>
              </w:rPr>
            </w:pPr>
            <w:r w:rsidRPr="00180DEC">
              <w:rPr>
                <w:rFonts w:cs="Arial"/>
                <w:szCs w:val="20"/>
                <w:lang w:val="el-GR"/>
              </w:rPr>
              <w:t>Περίοδος αναφοράς:</w:t>
            </w:r>
          </w:p>
        </w:tc>
      </w:tr>
      <w:tr w:rsidR="0062395C" w:rsidRPr="00180DEC" w:rsidTr="00FF6606">
        <w:tc>
          <w:tcPr>
            <w:tcW w:w="1250" w:type="pct"/>
          </w:tcPr>
          <w:p w:rsidR="0062395C" w:rsidRPr="00180DEC" w:rsidRDefault="0062395C" w:rsidP="00FF6606">
            <w:pPr>
              <w:rPr>
                <w:rFonts w:cs="Arial"/>
                <w:b/>
                <w:szCs w:val="20"/>
                <w:lang w:val="el-GR"/>
              </w:rPr>
            </w:pPr>
          </w:p>
        </w:tc>
        <w:tc>
          <w:tcPr>
            <w:tcW w:w="1250"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Αριθμός απασχολουμένων (ΕΜΕ)</w:t>
            </w:r>
          </w:p>
        </w:tc>
        <w:tc>
          <w:tcPr>
            <w:tcW w:w="1118"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Κύκλος εργασιών (*)</w:t>
            </w:r>
          </w:p>
        </w:tc>
        <w:tc>
          <w:tcPr>
            <w:tcW w:w="1382" w:type="pct"/>
            <w:vAlign w:val="center"/>
          </w:tcPr>
          <w:p w:rsidR="0062395C" w:rsidRPr="00180DEC" w:rsidRDefault="0062395C" w:rsidP="00FF6606">
            <w:pPr>
              <w:spacing w:after="120" w:line="240" w:lineRule="auto"/>
              <w:jc w:val="center"/>
              <w:rPr>
                <w:rFonts w:cs="Arial"/>
                <w:b/>
                <w:szCs w:val="20"/>
                <w:lang w:val="el-GR"/>
              </w:rPr>
            </w:pPr>
            <w:r w:rsidRPr="00180DEC">
              <w:rPr>
                <w:rFonts w:cs="Arial"/>
                <w:b/>
                <w:szCs w:val="20"/>
                <w:lang w:val="el-GR"/>
              </w:rPr>
              <w:t>Σύνολο ισολογισμού (*)</w:t>
            </w:r>
          </w:p>
        </w:tc>
      </w:tr>
      <w:tr w:rsidR="0062395C" w:rsidRPr="00180DEC" w:rsidTr="00FF6606">
        <w:trPr>
          <w:trHeight w:val="829"/>
        </w:trPr>
        <w:tc>
          <w:tcPr>
            <w:tcW w:w="1250" w:type="pct"/>
            <w:vAlign w:val="center"/>
          </w:tcPr>
          <w:p w:rsidR="0062395C" w:rsidRPr="00180DEC" w:rsidRDefault="0062395C" w:rsidP="00FF6606">
            <w:pPr>
              <w:jc w:val="left"/>
              <w:rPr>
                <w:rFonts w:cs="Arial"/>
                <w:szCs w:val="20"/>
                <w:lang w:val="el-GR"/>
              </w:rPr>
            </w:pPr>
            <w:r w:rsidRPr="00180DEC">
              <w:rPr>
                <w:rFonts w:cs="Arial"/>
                <w:szCs w:val="20"/>
                <w:lang w:val="el-GR"/>
              </w:rPr>
              <w:t>Ακαθάριστα στοιχεία</w:t>
            </w:r>
          </w:p>
        </w:tc>
        <w:tc>
          <w:tcPr>
            <w:tcW w:w="1250" w:type="pct"/>
          </w:tcPr>
          <w:p w:rsidR="0062395C" w:rsidRPr="00180DEC" w:rsidRDefault="0062395C" w:rsidP="00FF6606">
            <w:pPr>
              <w:rPr>
                <w:rFonts w:cs="Arial"/>
                <w:szCs w:val="20"/>
                <w:lang w:val="el-GR"/>
              </w:rPr>
            </w:pPr>
          </w:p>
        </w:tc>
        <w:tc>
          <w:tcPr>
            <w:tcW w:w="1118" w:type="pct"/>
          </w:tcPr>
          <w:p w:rsidR="0062395C" w:rsidRPr="00180DEC" w:rsidRDefault="0062395C" w:rsidP="00FF6606">
            <w:pPr>
              <w:rPr>
                <w:rFonts w:cs="Arial"/>
                <w:szCs w:val="20"/>
                <w:lang w:val="el-GR"/>
              </w:rPr>
            </w:pPr>
          </w:p>
        </w:tc>
        <w:tc>
          <w:tcPr>
            <w:tcW w:w="1382"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Σημείωση</w:t>
      </w:r>
      <w:r w:rsidRPr="00180DEC">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180DEC">
        <w:rPr>
          <w:rFonts w:cs="Arial"/>
          <w:sz w:val="22"/>
          <w:szCs w:val="22"/>
          <w:vertAlign w:val="superscript"/>
          <w:lang w:val="el-GR"/>
        </w:rPr>
        <w:t>3</w:t>
      </w:r>
      <w:r w:rsidRPr="00180DEC">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 xml:space="preserve">3. </w:t>
      </w:r>
      <w:r w:rsidRPr="00180DEC">
        <w:rPr>
          <w:rFonts w:cs="Arial"/>
          <w:b/>
          <w:sz w:val="22"/>
          <w:szCs w:val="22"/>
          <w:lang w:val="el-GR"/>
        </w:rPr>
        <w:t>Υπολογισμός κατ’ αναλογία</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α) Ακριβής αναφορά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62395C" w:rsidRPr="00180DEC" w:rsidRDefault="0062395C" w:rsidP="0062395C">
      <w:pPr>
        <w:rPr>
          <w:rFonts w:cs="Arial"/>
          <w:sz w:val="22"/>
          <w:szCs w:val="22"/>
          <w:lang w:val="el-GR"/>
        </w:rPr>
      </w:pPr>
      <w:r w:rsidRPr="00180DEC">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Αναφορά και του ποσοστού συμμετοχής (</w:t>
      </w:r>
      <w:r w:rsidRPr="00180DEC">
        <w:rPr>
          <w:rFonts w:cs="Arial"/>
          <w:sz w:val="22"/>
          <w:szCs w:val="22"/>
          <w:vertAlign w:val="superscript"/>
          <w:lang w:val="el-GR"/>
        </w:rPr>
        <w:t>4</w:t>
      </w:r>
      <w:r w:rsidRPr="00180DEC">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62395C" w:rsidRPr="00180DEC" w:rsidRDefault="0062395C" w:rsidP="0062395C">
      <w:pPr>
        <w:rPr>
          <w:rFonts w:cs="Arial"/>
          <w:sz w:val="22"/>
          <w:szCs w:val="22"/>
          <w:lang w:val="el-GR"/>
        </w:rPr>
      </w:pPr>
      <w:r w:rsidRPr="00180DEC">
        <w:rPr>
          <w:rFonts w:cs="Arial"/>
          <w:sz w:val="22"/>
          <w:szCs w:val="22"/>
          <w:lang w:val="el-GR"/>
        </w:rPr>
        <w:t>......................................................................................................................................................................................................................................................................................................................................................................................................................................................................................................................</w:t>
      </w:r>
      <w:r>
        <w:rPr>
          <w:rFonts w:cs="Arial"/>
          <w:sz w:val="22"/>
          <w:szCs w:val="22"/>
          <w:lang w:val="el-GR"/>
        </w:rPr>
        <w:t>.</w:t>
      </w:r>
      <w:r w:rsidRPr="00180DEC">
        <w:rPr>
          <w:rFonts w:cs="Arial"/>
          <w:sz w:val="22"/>
          <w:szCs w:val="22"/>
          <w:lang w:val="el-GR"/>
        </w:rPr>
        <w:t>.....................................................................................................................</w:t>
      </w:r>
      <w:r>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lastRenderedPageBreak/>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62395C" w:rsidRPr="00180DEC" w:rsidRDefault="0062395C" w:rsidP="0062395C">
      <w:pPr>
        <w:jc w:val="center"/>
        <w:rPr>
          <w:rFonts w:cs="Arial"/>
          <w:b/>
          <w:sz w:val="22"/>
          <w:szCs w:val="22"/>
          <w:lang w:val="el-GR"/>
        </w:rPr>
      </w:pPr>
    </w:p>
    <w:p w:rsidR="0062395C" w:rsidRPr="00180DEC" w:rsidRDefault="0062395C" w:rsidP="0062395C">
      <w:pPr>
        <w:jc w:val="center"/>
        <w:rPr>
          <w:rFonts w:cs="Arial"/>
          <w:b/>
          <w:sz w:val="22"/>
          <w:szCs w:val="22"/>
          <w:lang w:val="el-GR"/>
        </w:rPr>
      </w:pPr>
      <w:r w:rsidRPr="00180DEC">
        <w:rPr>
          <w:rFonts w:cs="Arial"/>
          <w:b/>
          <w:sz w:val="22"/>
          <w:szCs w:val="22"/>
          <w:lang w:val="el-GR"/>
        </w:rPr>
        <w:t>Πίνακας εταιρικής σχέσης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4"/>
        <w:gridCol w:w="2405"/>
        <w:gridCol w:w="1602"/>
        <w:gridCol w:w="2724"/>
      </w:tblGrid>
      <w:tr w:rsidR="0062395C" w:rsidRPr="00180DEC" w:rsidTr="00FF6606">
        <w:tc>
          <w:tcPr>
            <w:tcW w:w="1585" w:type="pct"/>
            <w:tcBorders>
              <w:bottom w:val="single" w:sz="4" w:space="0" w:color="auto"/>
            </w:tcBorders>
          </w:tcPr>
          <w:p w:rsidR="0062395C" w:rsidRPr="00180DEC" w:rsidRDefault="0062395C" w:rsidP="00FF6606">
            <w:pPr>
              <w:rPr>
                <w:rFonts w:cs="Arial"/>
                <w:szCs w:val="20"/>
                <w:lang w:val="el-GR"/>
              </w:rPr>
            </w:pPr>
            <w:r w:rsidRPr="00180DEC">
              <w:rPr>
                <w:rFonts w:cs="Arial"/>
                <w:szCs w:val="20"/>
                <w:lang w:val="el-GR"/>
              </w:rPr>
              <w:t>Ποσοστό:</w:t>
            </w:r>
            <w:r>
              <w:rPr>
                <w:rFonts w:cs="Arial"/>
                <w:szCs w:val="20"/>
                <w:lang w:val="el-GR"/>
              </w:rPr>
              <w:t>.</w:t>
            </w:r>
            <w:r w:rsidRPr="00180DEC">
              <w:rPr>
                <w:rFonts w:cs="Arial"/>
                <w:szCs w:val="20"/>
                <w:lang w:val="el-GR"/>
              </w:rPr>
              <w:t>..</w:t>
            </w:r>
          </w:p>
        </w:tc>
        <w:tc>
          <w:tcPr>
            <w:tcW w:w="1220"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Αριθμός απασχολουμένων</w:t>
            </w:r>
            <w:r>
              <w:rPr>
                <w:rFonts w:cs="Arial"/>
                <w:b/>
                <w:szCs w:val="20"/>
                <w:lang w:val="el-GR"/>
              </w:rPr>
              <w:t xml:space="preserve"> </w:t>
            </w:r>
            <w:r w:rsidRPr="00180DEC">
              <w:rPr>
                <w:rFonts w:cs="Arial"/>
                <w:b/>
                <w:szCs w:val="20"/>
                <w:lang w:val="el-GR"/>
              </w:rPr>
              <w:t>(ΕΜΕ)</w:t>
            </w:r>
          </w:p>
        </w:tc>
        <w:tc>
          <w:tcPr>
            <w:tcW w:w="813"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Κύκλος εργασιών (*)</w:t>
            </w:r>
          </w:p>
        </w:tc>
        <w:tc>
          <w:tcPr>
            <w:tcW w:w="1382" w:type="pct"/>
            <w:tcBorders>
              <w:bottom w:val="single" w:sz="4" w:space="0" w:color="auto"/>
            </w:tcBorders>
          </w:tcPr>
          <w:p w:rsidR="0062395C" w:rsidRPr="00180DEC" w:rsidRDefault="0062395C" w:rsidP="00FF6606">
            <w:pPr>
              <w:spacing w:line="240" w:lineRule="auto"/>
              <w:jc w:val="center"/>
              <w:rPr>
                <w:rFonts w:cs="Arial"/>
                <w:b/>
                <w:szCs w:val="20"/>
                <w:lang w:val="el-GR"/>
              </w:rPr>
            </w:pPr>
            <w:r w:rsidRPr="00180DEC">
              <w:rPr>
                <w:rFonts w:cs="Arial"/>
                <w:b/>
                <w:szCs w:val="20"/>
                <w:lang w:val="el-GR"/>
              </w:rPr>
              <w:t>Σύνολο ισολογισμού (*)</w:t>
            </w:r>
          </w:p>
        </w:tc>
      </w:tr>
      <w:tr w:rsidR="0062395C" w:rsidRPr="00180DEC" w:rsidTr="00FF6606">
        <w:tc>
          <w:tcPr>
            <w:tcW w:w="1585" w:type="pct"/>
            <w:tcBorders>
              <w:bottom w:val="single" w:sz="4" w:space="0" w:color="auto"/>
            </w:tcBorders>
          </w:tcPr>
          <w:p w:rsidR="0062395C" w:rsidRPr="00180DEC" w:rsidRDefault="0062395C" w:rsidP="00FF6606">
            <w:pPr>
              <w:rPr>
                <w:rFonts w:cs="Arial"/>
                <w:szCs w:val="20"/>
                <w:lang w:val="el-GR"/>
              </w:rPr>
            </w:pPr>
            <w:r w:rsidRPr="00180DEC">
              <w:rPr>
                <w:rFonts w:cs="Arial"/>
                <w:szCs w:val="20"/>
                <w:lang w:val="el-GR"/>
              </w:rPr>
              <w:t>Αποτελέσματα κατ’ αναλογία</w:t>
            </w:r>
          </w:p>
        </w:tc>
        <w:tc>
          <w:tcPr>
            <w:tcW w:w="1220" w:type="pct"/>
            <w:tcBorders>
              <w:bottom w:val="single" w:sz="4" w:space="0" w:color="auto"/>
            </w:tcBorders>
          </w:tcPr>
          <w:p w:rsidR="0062395C" w:rsidRPr="00180DEC" w:rsidRDefault="0062395C" w:rsidP="00FF6606">
            <w:pPr>
              <w:rPr>
                <w:rFonts w:cs="Arial"/>
                <w:szCs w:val="20"/>
                <w:lang w:val="el-GR"/>
              </w:rPr>
            </w:pPr>
          </w:p>
        </w:tc>
        <w:tc>
          <w:tcPr>
            <w:tcW w:w="813" w:type="pct"/>
            <w:tcBorders>
              <w:bottom w:val="single" w:sz="4" w:space="0" w:color="auto"/>
            </w:tcBorders>
          </w:tcPr>
          <w:p w:rsidR="0062395C" w:rsidRPr="00180DEC" w:rsidRDefault="0062395C" w:rsidP="00FF6606">
            <w:pPr>
              <w:rPr>
                <w:rFonts w:cs="Arial"/>
                <w:szCs w:val="20"/>
                <w:lang w:val="el-GR"/>
              </w:rPr>
            </w:pPr>
          </w:p>
        </w:tc>
        <w:tc>
          <w:tcPr>
            <w:tcW w:w="1382" w:type="pct"/>
            <w:tcBorders>
              <w:bottom w:val="single" w:sz="4" w:space="0" w:color="auto"/>
            </w:tcBorders>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σε χιλιάδες ευρώ.</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Cs w:val="20"/>
          <w:lang w:val="el-GR"/>
        </w:rPr>
      </w:pPr>
      <w:r w:rsidRPr="00180DEC">
        <w:rPr>
          <w:rFonts w:cs="Arial"/>
          <w:szCs w:val="20"/>
          <w:lang w:val="el-GR"/>
        </w:rPr>
        <w:t>Τα στοιχεία αυτά πρέπει να μεταφέρονται στον πίνακα Α του παραρτήματος Α.</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Ορισμός, άρθρο 6 παράγραφος 3 εδάφιο 1.</w:t>
      </w:r>
    </w:p>
    <w:p w:rsidR="0062395C" w:rsidRPr="00180DEC" w:rsidRDefault="0062395C" w:rsidP="0062395C">
      <w:pPr>
        <w:spacing w:before="120" w:after="120" w:line="280" w:lineRule="atLeast"/>
        <w:ind w:left="284" w:hanging="284"/>
        <w:rPr>
          <w:rFonts w:cs="Arial"/>
          <w:szCs w:val="20"/>
          <w:lang w:val="el-GR"/>
        </w:rPr>
      </w:pPr>
      <w:r w:rsidRPr="00180DEC">
        <w:rPr>
          <w:rFonts w:cs="Arial"/>
          <w:szCs w:val="20"/>
          <w:lang w:val="el-GR"/>
        </w:rPr>
        <w:t>(</w:t>
      </w:r>
      <w:r w:rsidRPr="00180DEC">
        <w:rPr>
          <w:rFonts w:cs="Arial"/>
          <w:szCs w:val="20"/>
          <w:vertAlign w:val="superscript"/>
          <w:lang w:val="el-GR"/>
        </w:rPr>
        <w:t>4</w:t>
      </w:r>
      <w:r w:rsidRPr="00180DEC">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62395C" w:rsidRPr="00180DEC" w:rsidRDefault="0062395C" w:rsidP="0062395C">
      <w:pPr>
        <w:spacing w:before="120" w:line="240" w:lineRule="auto"/>
        <w:jc w:val="center"/>
        <w:rPr>
          <w:rFonts w:ascii="Verdana" w:hAnsi="Verdana" w:cs="Arial"/>
          <w:b/>
          <w:lang w:val="el-GR"/>
        </w:rPr>
      </w:pPr>
    </w:p>
    <w:p w:rsidR="0062395C" w:rsidRPr="00180DEC" w:rsidRDefault="0062395C" w:rsidP="0062395C">
      <w:pPr>
        <w:jc w:val="center"/>
        <w:rPr>
          <w:rFonts w:cs="Arial"/>
          <w:b/>
          <w:sz w:val="24"/>
          <w:lang w:val="el-GR"/>
        </w:rPr>
      </w:pPr>
      <w:r w:rsidRPr="00180DEC">
        <w:rPr>
          <w:rFonts w:ascii="Verdana" w:hAnsi="Verdana" w:cs="Arial"/>
          <w:b/>
          <w:highlight w:val="yellow"/>
          <w:lang w:val="el-GR"/>
        </w:rPr>
        <w:br w:type="page"/>
      </w:r>
      <w:r w:rsidRPr="00180DEC">
        <w:rPr>
          <w:rFonts w:cs="Arial"/>
          <w:b/>
          <w:sz w:val="24"/>
          <w:lang w:val="el-GR"/>
        </w:rPr>
        <w:lastRenderedPageBreak/>
        <w:t>ΠΑΡΑΡΤΗΜΑ Β</w:t>
      </w:r>
    </w:p>
    <w:p w:rsidR="0062395C" w:rsidRPr="00180DEC" w:rsidRDefault="0062395C" w:rsidP="0062395C">
      <w:pPr>
        <w:spacing w:before="120" w:line="240" w:lineRule="auto"/>
        <w:jc w:val="center"/>
        <w:rPr>
          <w:rFonts w:cs="Arial"/>
          <w:b/>
          <w:sz w:val="24"/>
          <w:lang w:val="el-GR"/>
        </w:rPr>
      </w:pPr>
      <w:r w:rsidRPr="00180DEC">
        <w:rPr>
          <w:rFonts w:cs="Arial"/>
          <w:b/>
          <w:sz w:val="24"/>
          <w:lang w:val="el-GR"/>
        </w:rPr>
        <w:t>Συνδεδεμένες επιχειρήσεις</w:t>
      </w:r>
    </w:p>
    <w:p w:rsidR="0062395C" w:rsidRPr="00180DEC" w:rsidRDefault="0062395C" w:rsidP="0062395C">
      <w:pPr>
        <w:spacing w:before="120" w:line="240" w:lineRule="auto"/>
        <w:rPr>
          <w:rFonts w:cs="Arial"/>
          <w:sz w:val="22"/>
          <w:szCs w:val="22"/>
          <w:lang w:val="el-GR"/>
        </w:rPr>
      </w:pPr>
      <w:r w:rsidRPr="00180DEC">
        <w:rPr>
          <w:rFonts w:cs="Arial"/>
          <w:sz w:val="22"/>
          <w:szCs w:val="22"/>
          <w:lang w:val="el-GR"/>
        </w:rPr>
        <w:t xml:space="preserve">Α. </w:t>
      </w:r>
      <w:r w:rsidRPr="00180DEC">
        <w:rPr>
          <w:rFonts w:cs="Arial"/>
          <w:b/>
          <w:sz w:val="22"/>
          <w:szCs w:val="22"/>
          <w:lang w:val="el-GR"/>
        </w:rPr>
        <w:t>Προσδιορισμός της περίπτωσης στην οποία υπάγεται η αιτούσα επιχείρηση</w:t>
      </w:r>
    </w:p>
    <w:p w:rsidR="0062395C" w:rsidRPr="00180DEC" w:rsidRDefault="0062395C" w:rsidP="0062395C">
      <w:pPr>
        <w:spacing w:before="120" w:after="120" w:line="280" w:lineRule="atLeast"/>
        <w:ind w:left="425" w:hanging="425"/>
        <w:rPr>
          <w:rFonts w:cs="Arial"/>
          <w:sz w:val="22"/>
          <w:szCs w:val="22"/>
          <w:lang w:val="el-GR"/>
        </w:rPr>
      </w:pPr>
      <w:r w:rsidRPr="00180DEC">
        <w:rPr>
          <w:rFonts w:cs="Arial"/>
          <w:b/>
          <w:noProof/>
          <w:sz w:val="22"/>
          <w:szCs w:val="22"/>
          <w:lang w:val="el-GR" w:eastAsia="el-GR"/>
        </w:rPr>
        <mc:AlternateContent>
          <mc:Choice Requires="wps">
            <w:drawing>
              <wp:inline distT="0" distB="0" distL="0" distR="0" wp14:anchorId="22704D78" wp14:editId="4958BB8D">
                <wp:extent cx="114300" cy="114300"/>
                <wp:effectExtent l="0" t="0" r="19050" b="19050"/>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7" o:spid="_x0000_s1026" style="width:9pt;height: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">
                <w10:anchorlock/>
              </v:rect>
            </w:pict>
          </mc:Fallback>
        </mc:AlternateContent>
      </w:r>
      <w:r>
        <w:rPr>
          <w:rFonts w:cs="Arial"/>
          <w:b/>
          <w:sz w:val="22"/>
          <w:szCs w:val="22"/>
          <w:lang w:val="el-GR"/>
        </w:rPr>
        <w:t xml:space="preserve"> </w:t>
      </w:r>
      <w:r w:rsidRPr="00180DEC">
        <w:rPr>
          <w:rFonts w:cs="Arial"/>
          <w:b/>
          <w:sz w:val="22"/>
          <w:szCs w:val="22"/>
          <w:lang w:val="el-GR"/>
        </w:rPr>
        <w:t>Περίπτωση 1</w:t>
      </w:r>
      <w:r w:rsidRPr="00180DEC">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62395C" w:rsidRPr="00180DEC" w:rsidRDefault="0062395C" w:rsidP="0062395C">
      <w:pPr>
        <w:spacing w:before="120" w:line="240" w:lineRule="auto"/>
        <w:ind w:left="426"/>
        <w:rPr>
          <w:rFonts w:cs="Arial"/>
          <w:sz w:val="22"/>
          <w:szCs w:val="22"/>
          <w:lang w:val="el-GR"/>
        </w:rPr>
      </w:pPr>
      <w:r w:rsidRPr="00180DEC">
        <w:rPr>
          <w:rFonts w:cs="Arial"/>
          <w:b/>
          <w:noProof/>
          <w:sz w:val="22"/>
          <w:szCs w:val="22"/>
          <w:lang w:val="el-GR" w:eastAsia="el-GR"/>
        </w:rPr>
        <mc:AlternateContent>
          <mc:Choice Requires="wps">
            <w:drawing>
              <wp:anchor distT="0" distB="0" distL="114300" distR="114300" simplePos="0" relativeHeight="251661312" behindDoc="0" locked="0" layoutInCell="1" allowOverlap="1" wp14:anchorId="1F775895" wp14:editId="408E08BF">
                <wp:simplePos x="0" y="0"/>
                <wp:positionH relativeFrom="column">
                  <wp:posOffset>45720</wp:posOffset>
                </wp:positionH>
                <wp:positionV relativeFrom="paragraph">
                  <wp:posOffset>108585</wp:posOffset>
                </wp:positionV>
                <wp:extent cx="114300" cy="114300"/>
                <wp:effectExtent l="7620" t="13335" r="1143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180DEC">
        <w:rPr>
          <w:rFonts w:cs="Arial"/>
          <w:b/>
          <w:sz w:val="22"/>
          <w:szCs w:val="22"/>
          <w:lang w:val="el-GR"/>
        </w:rPr>
        <w:t>Περίπτωση 2</w:t>
      </w:r>
      <w:r w:rsidRPr="00180DEC">
        <w:rPr>
          <w:rFonts w:cs="Arial"/>
          <w:sz w:val="22"/>
          <w:szCs w:val="22"/>
          <w:lang w:val="el-GR"/>
        </w:rPr>
        <w:t>: Η αιτούσα</w:t>
      </w:r>
      <w:r>
        <w:rPr>
          <w:rFonts w:cs="Arial"/>
          <w:sz w:val="22"/>
          <w:szCs w:val="22"/>
          <w:lang w:val="el-GR"/>
        </w:rPr>
        <w:t xml:space="preserve"> </w:t>
      </w:r>
      <w:r w:rsidRPr="00180DEC">
        <w:rPr>
          <w:rFonts w:cs="Arial"/>
          <w:sz w:val="22"/>
          <w:szCs w:val="22"/>
          <w:lang w:val="el-GR"/>
        </w:rPr>
        <w:t>επιχείρηση ή μία ή περισσότερες επιχειρήσεις δεν καταρτίζουν ενοποιημένους λογαριασμούς ή δεν περιλαμβάνονται βάσει ενοποίησης [πίνακας Β(2)].</w:t>
      </w:r>
    </w:p>
    <w:p w:rsidR="0062395C" w:rsidRPr="00180DEC" w:rsidRDefault="0062395C" w:rsidP="0062395C">
      <w:pPr>
        <w:spacing w:before="120" w:line="240" w:lineRule="auto"/>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1</w:t>
      </w:r>
      <w:r w:rsidRPr="00180DEC">
        <w:rPr>
          <w:rFonts w:cs="Arial"/>
          <w:sz w:val="22"/>
          <w:szCs w:val="22"/>
          <w:lang w:val="el-GR"/>
        </w:rPr>
        <w:t>).</w:t>
      </w:r>
    </w:p>
    <w:p w:rsidR="0062395C" w:rsidRPr="00180DEC" w:rsidRDefault="0062395C" w:rsidP="0062395C">
      <w:pPr>
        <w:spacing w:before="120" w:line="240" w:lineRule="auto"/>
        <w:rPr>
          <w:rFonts w:cs="Arial"/>
          <w:sz w:val="22"/>
          <w:szCs w:val="22"/>
          <w:lang w:val="el-GR"/>
        </w:rPr>
      </w:pPr>
    </w:p>
    <w:p w:rsidR="0062395C" w:rsidRPr="00180DEC" w:rsidRDefault="0062395C" w:rsidP="0062395C">
      <w:pPr>
        <w:rPr>
          <w:rFonts w:cs="Arial"/>
          <w:b/>
          <w:sz w:val="22"/>
          <w:szCs w:val="22"/>
          <w:lang w:val="el-GR"/>
        </w:rPr>
      </w:pPr>
      <w:r w:rsidRPr="00180DEC">
        <w:rPr>
          <w:rFonts w:cs="Arial"/>
          <w:b/>
          <w:sz w:val="22"/>
          <w:szCs w:val="22"/>
          <w:lang w:val="el-GR"/>
        </w:rPr>
        <w:t>Β. Μέθοδοι υπολογισμού ανάλογα με την περίπτωση</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 xml:space="preserve">Περίπτωση 1: </w:t>
      </w:r>
      <w:r w:rsidRPr="00180DEC">
        <w:rPr>
          <w:rFonts w:cs="Arial"/>
          <w:sz w:val="22"/>
          <w:szCs w:val="22"/>
          <w:lang w:val="el-GR"/>
        </w:rPr>
        <w:t>Ως βάση υπολογισμού χρησιμοποιούνται οι ενοποιημένοι λογαριασμοί. Να συμπληρωθεί ο παρακάτω πίνακας Β(1)</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62395C" w:rsidRPr="00180DEC" w:rsidTr="00FF6606">
        <w:tc>
          <w:tcPr>
            <w:tcW w:w="2448" w:type="dxa"/>
          </w:tcPr>
          <w:p w:rsidR="0062395C" w:rsidRPr="00180DEC" w:rsidRDefault="0062395C" w:rsidP="00FF6606">
            <w:pPr>
              <w:rPr>
                <w:rFonts w:cs="Arial"/>
                <w:szCs w:val="20"/>
                <w:lang w:val="el-GR"/>
              </w:rPr>
            </w:pPr>
          </w:p>
        </w:tc>
        <w:tc>
          <w:tcPr>
            <w:tcW w:w="2622"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Αριθμός απασχολουμένων (ΕΜΕ) (*)</w:t>
            </w:r>
          </w:p>
        </w:tc>
        <w:tc>
          <w:tcPr>
            <w:tcW w:w="1570"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Κύκλος εργασιών (**)</w:t>
            </w:r>
          </w:p>
        </w:tc>
        <w:tc>
          <w:tcPr>
            <w:tcW w:w="2448" w:type="dxa"/>
            <w:vAlign w:val="center"/>
          </w:tcPr>
          <w:p w:rsidR="0062395C" w:rsidRPr="00180DEC" w:rsidRDefault="0062395C" w:rsidP="00FF6606">
            <w:pPr>
              <w:spacing w:line="240" w:lineRule="auto"/>
              <w:jc w:val="center"/>
              <w:rPr>
                <w:rFonts w:cs="Arial"/>
                <w:szCs w:val="20"/>
                <w:lang w:val="el-GR"/>
              </w:rPr>
            </w:pPr>
            <w:r w:rsidRPr="00180DEC">
              <w:rPr>
                <w:rFonts w:cs="Arial"/>
                <w:szCs w:val="20"/>
                <w:lang w:val="el-GR"/>
              </w:rPr>
              <w:t>Σύνολο ισολογισμού (**)</w:t>
            </w:r>
          </w:p>
        </w:tc>
      </w:tr>
      <w:tr w:rsidR="0062395C" w:rsidRPr="00180DEC" w:rsidTr="00FF6606">
        <w:trPr>
          <w:trHeight w:val="631"/>
        </w:trPr>
        <w:tc>
          <w:tcPr>
            <w:tcW w:w="2448" w:type="dxa"/>
            <w:vAlign w:val="center"/>
          </w:tcPr>
          <w:p w:rsidR="0062395C" w:rsidRPr="00180DEC" w:rsidRDefault="0062395C" w:rsidP="00FF6606">
            <w:pPr>
              <w:jc w:val="left"/>
              <w:rPr>
                <w:rFonts w:cs="Arial"/>
                <w:szCs w:val="20"/>
                <w:lang w:val="el-GR"/>
              </w:rPr>
            </w:pPr>
            <w:r w:rsidRPr="00180DEC">
              <w:rPr>
                <w:rFonts w:cs="Arial"/>
                <w:szCs w:val="20"/>
                <w:lang w:val="el-GR"/>
              </w:rPr>
              <w:t>Σύνολο</w:t>
            </w:r>
          </w:p>
        </w:tc>
        <w:tc>
          <w:tcPr>
            <w:tcW w:w="2622" w:type="dxa"/>
          </w:tcPr>
          <w:p w:rsidR="0062395C" w:rsidRPr="00180DEC" w:rsidRDefault="0062395C" w:rsidP="00FF6606">
            <w:pPr>
              <w:rPr>
                <w:rFonts w:cs="Arial"/>
                <w:szCs w:val="20"/>
                <w:lang w:val="el-GR"/>
              </w:rPr>
            </w:pPr>
          </w:p>
        </w:tc>
        <w:tc>
          <w:tcPr>
            <w:tcW w:w="1570" w:type="dxa"/>
          </w:tcPr>
          <w:p w:rsidR="0062395C" w:rsidRPr="00180DEC" w:rsidRDefault="0062395C" w:rsidP="00FF6606">
            <w:pPr>
              <w:rPr>
                <w:rFonts w:cs="Arial"/>
                <w:szCs w:val="20"/>
                <w:lang w:val="el-GR"/>
              </w:rPr>
            </w:pPr>
          </w:p>
        </w:tc>
        <w:tc>
          <w:tcPr>
            <w:tcW w:w="2448" w:type="dxa"/>
          </w:tcPr>
          <w:p w:rsidR="0062395C" w:rsidRPr="00180DEC" w:rsidRDefault="0062395C" w:rsidP="00FF6606">
            <w:pPr>
              <w:rPr>
                <w:rFonts w:cs="Arial"/>
                <w:szCs w:val="20"/>
                <w:lang w:val="el-GR"/>
              </w:rPr>
            </w:pPr>
          </w:p>
        </w:tc>
      </w:tr>
    </w:tbl>
    <w:p w:rsidR="0062395C" w:rsidRPr="00180DEC" w:rsidRDefault="0062395C" w:rsidP="0062395C">
      <w:pPr>
        <w:rPr>
          <w:rFonts w:cs="Arial"/>
          <w:b/>
          <w:sz w:val="22"/>
          <w:szCs w:val="22"/>
          <w:lang w:val="el-GR"/>
        </w:rPr>
      </w:pPr>
    </w:p>
    <w:p w:rsidR="0062395C" w:rsidRPr="00180DEC" w:rsidRDefault="0062395C" w:rsidP="0062395C">
      <w:pPr>
        <w:spacing w:before="120" w:after="120" w:line="280" w:lineRule="atLeast"/>
        <w:rPr>
          <w:rFonts w:cs="Arial"/>
          <w:szCs w:val="20"/>
          <w:lang w:val="el-GR"/>
        </w:rPr>
      </w:pPr>
      <w:r w:rsidRPr="00180DEC">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62395C" w:rsidRPr="00180DEC" w:rsidRDefault="0062395C" w:rsidP="0062395C">
      <w:pPr>
        <w:spacing w:before="120" w:after="120" w:line="280" w:lineRule="atLeast"/>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Cs w:val="20"/>
          <w:lang w:val="el-GR"/>
        </w:rPr>
      </w:pPr>
      <w:r w:rsidRPr="00180DEC">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62395C" w:rsidRPr="00180DEC" w:rsidRDefault="0062395C" w:rsidP="0062395C">
      <w:pPr>
        <w:spacing w:before="120" w:after="120" w:line="280" w:lineRule="atLeast"/>
        <w:rPr>
          <w:rFonts w:cs="Arial"/>
          <w:sz w:val="22"/>
          <w:szCs w:val="22"/>
          <w:highlight w:val="yellow"/>
          <w:lang w:val="el-GR"/>
        </w:rPr>
      </w:pPr>
    </w:p>
    <w:p w:rsidR="0062395C" w:rsidRPr="00180DEC" w:rsidRDefault="0062395C" w:rsidP="0062395C">
      <w:pPr>
        <w:spacing w:before="120" w:after="120" w:line="280" w:lineRule="atLeast"/>
        <w:rPr>
          <w:rFonts w:cs="Arial"/>
          <w:sz w:val="22"/>
          <w:szCs w:val="22"/>
          <w:lang w:val="el-GR"/>
        </w:rPr>
      </w:pPr>
      <w:r w:rsidRPr="00180DEC">
        <w:rPr>
          <w:rFonts w:ascii="Verdana" w:hAnsi="Verdana" w:cs="Arial"/>
          <w:highlight w:val="yellow"/>
          <w:lang w:val="el-GR"/>
        </w:rPr>
        <w:br w:type="page"/>
      </w:r>
      <w:r w:rsidRPr="00180DEC">
        <w:rPr>
          <w:rFonts w:cs="Arial"/>
          <w:sz w:val="22"/>
          <w:szCs w:val="22"/>
          <w:lang w:val="el-GR"/>
        </w:rPr>
        <w:lastRenderedPageBreak/>
        <w:t>Προσδιορισμός των επιχειρήσεων που περιλαμβάνονται βάσει ενοποίησης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0"/>
        <w:gridCol w:w="1903"/>
        <w:gridCol w:w="1906"/>
        <w:gridCol w:w="2696"/>
      </w:tblGrid>
      <w:tr w:rsidR="0062395C" w:rsidRPr="00A73B39" w:rsidTr="00FF6606">
        <w:tc>
          <w:tcPr>
            <w:tcW w:w="1699"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Συνεργαζόμενη επιχείρηση (επωνυμία/ ακριβή στοιχεία</w:t>
            </w:r>
          </w:p>
        </w:tc>
        <w:tc>
          <w:tcPr>
            <w:tcW w:w="965"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Διεύθυνση της εταιρικής έδρας</w:t>
            </w:r>
          </w:p>
        </w:tc>
        <w:tc>
          <w:tcPr>
            <w:tcW w:w="967"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Αριθμός μητρώου ή ΦΠΑ (*)</w:t>
            </w:r>
          </w:p>
        </w:tc>
        <w:tc>
          <w:tcPr>
            <w:tcW w:w="1368" w:type="pct"/>
            <w:vAlign w:val="center"/>
          </w:tcPr>
          <w:p w:rsidR="0062395C" w:rsidRPr="00180DEC" w:rsidRDefault="0062395C" w:rsidP="00FF6606">
            <w:pPr>
              <w:spacing w:line="240" w:lineRule="auto"/>
              <w:jc w:val="center"/>
              <w:rPr>
                <w:rFonts w:cs="Arial"/>
                <w:b/>
                <w:szCs w:val="20"/>
                <w:lang w:val="el-GR"/>
              </w:rPr>
            </w:pPr>
            <w:r w:rsidRPr="00180DEC">
              <w:rPr>
                <w:rFonts w:cs="Arial"/>
                <w:b/>
                <w:szCs w:val="20"/>
                <w:lang w:val="el-GR"/>
              </w:rPr>
              <w:t>Ονοματεπώνυμο και τίτλος του ή των βασικών διευθυνόντων (**)</w:t>
            </w: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Α.</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Β.</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Γ.</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Δ.</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r w:rsidR="0062395C" w:rsidRPr="00180DEC" w:rsidTr="00FF6606">
        <w:tc>
          <w:tcPr>
            <w:tcW w:w="1699" w:type="pct"/>
          </w:tcPr>
          <w:p w:rsidR="0062395C" w:rsidRPr="00180DEC" w:rsidRDefault="0062395C" w:rsidP="00FF6606">
            <w:pPr>
              <w:rPr>
                <w:rFonts w:cs="Arial"/>
                <w:szCs w:val="20"/>
                <w:lang w:val="el-GR"/>
              </w:rPr>
            </w:pPr>
            <w:r w:rsidRPr="00180DEC">
              <w:rPr>
                <w:rFonts w:cs="Arial"/>
                <w:szCs w:val="20"/>
                <w:lang w:val="el-GR"/>
              </w:rPr>
              <w:t>Ε.</w:t>
            </w:r>
          </w:p>
        </w:tc>
        <w:tc>
          <w:tcPr>
            <w:tcW w:w="965" w:type="pct"/>
          </w:tcPr>
          <w:p w:rsidR="0062395C" w:rsidRPr="00180DEC" w:rsidRDefault="0062395C" w:rsidP="00FF6606">
            <w:pPr>
              <w:rPr>
                <w:rFonts w:cs="Arial"/>
                <w:szCs w:val="20"/>
                <w:lang w:val="el-GR"/>
              </w:rPr>
            </w:pPr>
          </w:p>
        </w:tc>
        <w:tc>
          <w:tcPr>
            <w:tcW w:w="967" w:type="pct"/>
          </w:tcPr>
          <w:p w:rsidR="0062395C" w:rsidRPr="00180DEC" w:rsidRDefault="0062395C" w:rsidP="00FF6606">
            <w:pPr>
              <w:rPr>
                <w:rFonts w:cs="Arial"/>
                <w:szCs w:val="20"/>
                <w:lang w:val="el-GR"/>
              </w:rPr>
            </w:pPr>
          </w:p>
        </w:tc>
        <w:tc>
          <w:tcPr>
            <w:tcW w:w="1368"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rPr>
          <w:rFonts w:cs="Arial"/>
          <w:szCs w:val="20"/>
          <w:lang w:val="el-GR"/>
        </w:rPr>
      </w:pPr>
      <w:r w:rsidRPr="00180DEC">
        <w:rPr>
          <w:rFonts w:cs="Arial"/>
          <w:szCs w:val="20"/>
          <w:lang w:val="el-GR"/>
        </w:rPr>
        <w:t>(**) Πρόεδρος (Chief executive), Γενικός Διευθυντής ή αντίστοιχη θέση.</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 xml:space="preserve">Σημαντική σημείωση: </w:t>
      </w:r>
      <w:r w:rsidRPr="00180DEC">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Περίπτωση 2</w:t>
      </w:r>
      <w:r w:rsidRPr="00180DEC">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62395C" w:rsidRPr="00180DEC" w:rsidRDefault="0062395C" w:rsidP="0062395C">
      <w:pPr>
        <w:jc w:val="center"/>
        <w:rPr>
          <w:rFonts w:cs="Arial"/>
          <w:b/>
          <w:sz w:val="22"/>
          <w:szCs w:val="22"/>
          <w:lang w:val="el-GR"/>
        </w:rPr>
      </w:pPr>
      <w:r w:rsidRPr="00180DEC">
        <w:rPr>
          <w:rFonts w:cs="Arial"/>
          <w:b/>
          <w:sz w:val="22"/>
          <w:szCs w:val="22"/>
          <w:lang w:val="el-GR"/>
        </w:rPr>
        <w:t>Πίνακας Β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0"/>
        <w:gridCol w:w="2889"/>
        <w:gridCol w:w="1811"/>
        <w:gridCol w:w="2215"/>
      </w:tblGrid>
      <w:tr w:rsidR="0062395C" w:rsidRPr="00180DEC" w:rsidTr="00FF6606">
        <w:tc>
          <w:tcPr>
            <w:tcW w:w="1491" w:type="pct"/>
          </w:tcPr>
          <w:p w:rsidR="0062395C" w:rsidRPr="00180DEC" w:rsidRDefault="0062395C" w:rsidP="00FF6606">
            <w:pPr>
              <w:spacing w:line="240" w:lineRule="auto"/>
              <w:rPr>
                <w:rFonts w:cs="Arial"/>
                <w:szCs w:val="20"/>
                <w:lang w:val="el-GR"/>
              </w:rPr>
            </w:pPr>
            <w:r w:rsidRPr="00180DEC">
              <w:rPr>
                <w:rFonts w:cs="Arial"/>
                <w:szCs w:val="20"/>
                <w:lang w:val="el-GR"/>
              </w:rPr>
              <w:t>Επιχείρηση αριθ.:</w:t>
            </w:r>
          </w:p>
        </w:tc>
        <w:tc>
          <w:tcPr>
            <w:tcW w:w="1466" w:type="pct"/>
          </w:tcPr>
          <w:p w:rsidR="0062395C" w:rsidRPr="00180DEC" w:rsidRDefault="0062395C" w:rsidP="00FF6606">
            <w:pPr>
              <w:spacing w:line="240" w:lineRule="auto"/>
              <w:jc w:val="center"/>
              <w:rPr>
                <w:rFonts w:cs="Arial"/>
                <w:szCs w:val="20"/>
                <w:lang w:val="el-GR"/>
              </w:rPr>
            </w:pPr>
            <w:r w:rsidRPr="00180DEC">
              <w:rPr>
                <w:rFonts w:cs="Arial"/>
                <w:szCs w:val="20"/>
                <w:lang w:val="el-GR"/>
              </w:rPr>
              <w:t>Αριθμός απασχολουμένων (ΕΜΕ)</w:t>
            </w:r>
          </w:p>
        </w:tc>
        <w:tc>
          <w:tcPr>
            <w:tcW w:w="919" w:type="pct"/>
          </w:tcPr>
          <w:p w:rsidR="0062395C" w:rsidRPr="00180DEC" w:rsidRDefault="0062395C" w:rsidP="00FF6606">
            <w:pPr>
              <w:spacing w:line="240" w:lineRule="auto"/>
              <w:jc w:val="center"/>
              <w:rPr>
                <w:rFonts w:cs="Arial"/>
                <w:szCs w:val="20"/>
                <w:lang w:val="el-GR"/>
              </w:rPr>
            </w:pPr>
            <w:r w:rsidRPr="00180DEC">
              <w:rPr>
                <w:rFonts w:cs="Arial"/>
                <w:szCs w:val="20"/>
                <w:lang w:val="el-GR"/>
              </w:rPr>
              <w:t>Κύκλος εργασιών (**)</w:t>
            </w:r>
          </w:p>
        </w:tc>
        <w:tc>
          <w:tcPr>
            <w:tcW w:w="1124" w:type="pct"/>
          </w:tcPr>
          <w:p w:rsidR="0062395C" w:rsidRPr="00180DEC" w:rsidRDefault="0062395C" w:rsidP="00FF6606">
            <w:pPr>
              <w:spacing w:line="240" w:lineRule="auto"/>
              <w:jc w:val="center"/>
              <w:rPr>
                <w:rFonts w:cs="Arial"/>
                <w:szCs w:val="20"/>
                <w:lang w:val="el-GR"/>
              </w:rPr>
            </w:pPr>
            <w:r w:rsidRPr="00180DEC">
              <w:rPr>
                <w:rFonts w:cs="Arial"/>
                <w:szCs w:val="20"/>
                <w:lang w:val="el-GR"/>
              </w:rPr>
              <w:t>Σύνολο ισολογισμού (**)</w:t>
            </w: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1.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2.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3.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4.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5. (*)</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r w:rsidR="0062395C" w:rsidRPr="00180DEC" w:rsidTr="00FF6606">
        <w:tc>
          <w:tcPr>
            <w:tcW w:w="1491" w:type="pct"/>
          </w:tcPr>
          <w:p w:rsidR="0062395C" w:rsidRPr="00180DEC" w:rsidRDefault="0062395C" w:rsidP="00FF6606">
            <w:pPr>
              <w:rPr>
                <w:rFonts w:cs="Arial"/>
                <w:szCs w:val="20"/>
                <w:lang w:val="el-GR"/>
              </w:rPr>
            </w:pPr>
            <w:r w:rsidRPr="00180DEC">
              <w:rPr>
                <w:rFonts w:cs="Arial"/>
                <w:szCs w:val="20"/>
                <w:lang w:val="el-GR"/>
              </w:rPr>
              <w:t>Σύνολο</w:t>
            </w:r>
          </w:p>
        </w:tc>
        <w:tc>
          <w:tcPr>
            <w:tcW w:w="1466" w:type="pct"/>
          </w:tcPr>
          <w:p w:rsidR="0062395C" w:rsidRPr="00180DEC" w:rsidRDefault="0062395C" w:rsidP="00FF6606">
            <w:pPr>
              <w:rPr>
                <w:rFonts w:cs="Arial"/>
                <w:szCs w:val="20"/>
                <w:lang w:val="el-GR"/>
              </w:rPr>
            </w:pPr>
          </w:p>
        </w:tc>
        <w:tc>
          <w:tcPr>
            <w:tcW w:w="919" w:type="pct"/>
          </w:tcPr>
          <w:p w:rsidR="0062395C" w:rsidRPr="00180DEC" w:rsidRDefault="0062395C" w:rsidP="00FF6606">
            <w:pPr>
              <w:rPr>
                <w:rFonts w:cs="Arial"/>
                <w:szCs w:val="20"/>
                <w:lang w:val="el-GR"/>
              </w:rPr>
            </w:pPr>
          </w:p>
        </w:tc>
        <w:tc>
          <w:tcPr>
            <w:tcW w:w="1124" w:type="pct"/>
          </w:tcPr>
          <w:p w:rsidR="0062395C" w:rsidRPr="00180DEC" w:rsidRDefault="0062395C" w:rsidP="00FF6606">
            <w:pPr>
              <w:rPr>
                <w:rFonts w:cs="Arial"/>
                <w:szCs w:val="20"/>
                <w:lang w:val="el-GR"/>
              </w:rPr>
            </w:pPr>
          </w:p>
        </w:tc>
      </w:tr>
    </w:tbl>
    <w:p w:rsidR="0062395C" w:rsidRPr="00180DEC" w:rsidRDefault="0062395C" w:rsidP="0062395C">
      <w:pPr>
        <w:rPr>
          <w:rFonts w:cs="Arial"/>
          <w:szCs w:val="20"/>
          <w:lang w:val="el-GR"/>
        </w:rPr>
      </w:pPr>
      <w:r w:rsidRPr="00180DEC">
        <w:rPr>
          <w:rFonts w:cs="Arial"/>
          <w:szCs w:val="20"/>
          <w:lang w:val="el-GR"/>
        </w:rPr>
        <w:t>(*) να προστίθεται ένα «δελτίο σύνδεσης» ανά επιχείρηση.</w:t>
      </w:r>
    </w:p>
    <w:p w:rsidR="0062395C" w:rsidRPr="00180DEC" w:rsidRDefault="0062395C" w:rsidP="0062395C">
      <w:pPr>
        <w:spacing w:after="120"/>
        <w:rPr>
          <w:rFonts w:cs="Arial"/>
          <w:szCs w:val="20"/>
          <w:lang w:val="el-GR"/>
        </w:rPr>
      </w:pPr>
      <w:r w:rsidRPr="00180DEC">
        <w:rPr>
          <w:rFonts w:cs="Arial"/>
          <w:szCs w:val="20"/>
          <w:lang w:val="el-GR"/>
        </w:rPr>
        <w:t>(**) σε χιλιάδες ευρώ.</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62395C" w:rsidRPr="00180DEC" w:rsidRDefault="0062395C" w:rsidP="0062395C">
      <w:pPr>
        <w:rPr>
          <w:rFonts w:ascii="Verdana" w:hAnsi="Verdana" w:cs="Arial"/>
          <w:b/>
          <w:bCs/>
          <w:highlight w:val="yellow"/>
          <w:lang w:val="el-GR"/>
        </w:rPr>
      </w:pPr>
    </w:p>
    <w:p w:rsidR="0062395C" w:rsidRPr="00180DEC" w:rsidRDefault="0062395C" w:rsidP="0062395C">
      <w:pPr>
        <w:jc w:val="center"/>
        <w:rPr>
          <w:rFonts w:cs="Arial"/>
          <w:b/>
          <w:bCs/>
          <w:sz w:val="24"/>
          <w:lang w:val="el-GR"/>
        </w:rPr>
      </w:pPr>
      <w:r w:rsidRPr="00180DEC">
        <w:rPr>
          <w:rFonts w:ascii="Verdana" w:hAnsi="Verdana" w:cs="Arial"/>
          <w:b/>
          <w:bCs/>
          <w:highlight w:val="yellow"/>
          <w:lang w:val="el-GR"/>
        </w:rPr>
        <w:br w:type="page"/>
      </w:r>
      <w:r w:rsidRPr="00180DEC">
        <w:rPr>
          <w:rFonts w:cs="Arial"/>
          <w:b/>
          <w:bCs/>
          <w:sz w:val="24"/>
          <w:lang w:val="el-GR"/>
        </w:rPr>
        <w:lastRenderedPageBreak/>
        <w:t>ΔΕΛΤΙΟ ΣΥΝΔΕΣΗΣ</w:t>
      </w:r>
    </w:p>
    <w:p w:rsidR="0062395C" w:rsidRPr="00180DEC" w:rsidRDefault="0062395C" w:rsidP="0062395C">
      <w:pPr>
        <w:spacing w:before="120" w:after="120" w:line="280" w:lineRule="atLeast"/>
        <w:rPr>
          <w:rFonts w:cs="Arial"/>
          <w:bCs/>
          <w:sz w:val="24"/>
          <w:lang w:val="el-GR"/>
        </w:rPr>
      </w:pPr>
      <w:r w:rsidRPr="00180DEC">
        <w:rPr>
          <w:rFonts w:cs="Arial"/>
          <w:bCs/>
          <w:sz w:val="24"/>
          <w:lang w:val="el-GR"/>
        </w:rPr>
        <w:t>(μόνο για τη συνδεδεμένη επιχείρηση που δεν περιλαμβάνεται βάσει ενοποίησης στον πίνακα Β)</w:t>
      </w:r>
    </w:p>
    <w:p w:rsidR="0062395C" w:rsidRPr="00180DEC" w:rsidRDefault="0062395C" w:rsidP="0062395C">
      <w:pPr>
        <w:jc w:val="left"/>
        <w:rPr>
          <w:rFonts w:ascii="Verdana" w:hAnsi="Verdana" w:cs="Arial"/>
          <w:lang w:val="el-GR"/>
        </w:rPr>
      </w:pPr>
    </w:p>
    <w:p w:rsidR="0062395C" w:rsidRPr="00180DEC" w:rsidRDefault="0062395C" w:rsidP="0062395C">
      <w:pPr>
        <w:jc w:val="left"/>
        <w:rPr>
          <w:rFonts w:cs="Arial"/>
          <w:sz w:val="22"/>
          <w:szCs w:val="22"/>
          <w:lang w:val="el-GR"/>
        </w:rPr>
      </w:pPr>
      <w:r w:rsidRPr="00180DEC">
        <w:rPr>
          <w:rFonts w:cs="Arial"/>
          <w:sz w:val="22"/>
          <w:szCs w:val="22"/>
          <w:lang w:val="el-GR"/>
        </w:rPr>
        <w:t>1.</w:t>
      </w:r>
      <w:r>
        <w:rPr>
          <w:rFonts w:cs="Arial"/>
          <w:sz w:val="22"/>
          <w:szCs w:val="22"/>
          <w:lang w:val="el-GR"/>
        </w:rPr>
        <w:t xml:space="preserve"> </w:t>
      </w:r>
      <w:r w:rsidRPr="00180DEC">
        <w:rPr>
          <w:rFonts w:cs="Arial"/>
          <w:b/>
          <w:sz w:val="22"/>
          <w:szCs w:val="22"/>
          <w:lang w:val="el-GR"/>
        </w:rPr>
        <w:t>Ακριβή στοιχεία της επιχείρησης</w:t>
      </w:r>
      <w:r w:rsidRPr="00180DEC">
        <w:rPr>
          <w:rFonts w:cs="Arial"/>
          <w:b/>
          <w:sz w:val="22"/>
          <w:szCs w:val="22"/>
          <w:lang w:val="el-GR"/>
        </w:rPr>
        <w:br/>
      </w:r>
      <w:r w:rsidRPr="00180DEC">
        <w:rPr>
          <w:rFonts w:cs="Arial"/>
          <w:sz w:val="22"/>
          <w:szCs w:val="22"/>
          <w:lang w:val="el-GR"/>
        </w:rPr>
        <w:t>Επωνυμία ή εταιρική επωνυμία:</w:t>
      </w:r>
      <w:r>
        <w:rPr>
          <w:rFonts w:cs="Arial"/>
          <w:sz w:val="22"/>
          <w:szCs w:val="22"/>
          <w:lang w:val="el-GR"/>
        </w:rPr>
        <w:t>.</w:t>
      </w:r>
      <w:r w:rsidRPr="00180DEC">
        <w:rPr>
          <w:rFonts w:cs="Arial"/>
          <w:sz w:val="22"/>
          <w:szCs w:val="22"/>
          <w:lang w:val="el-GR"/>
        </w:rPr>
        <w:t>....................................................................................................................</w:t>
      </w:r>
    </w:p>
    <w:p w:rsidR="0062395C" w:rsidRPr="00180DEC" w:rsidRDefault="0062395C" w:rsidP="0062395C">
      <w:pPr>
        <w:jc w:val="left"/>
        <w:rPr>
          <w:rFonts w:cs="Arial"/>
          <w:sz w:val="22"/>
          <w:szCs w:val="22"/>
          <w:lang w:val="el-GR"/>
        </w:rPr>
      </w:pPr>
      <w:r w:rsidRPr="00180DEC">
        <w:rPr>
          <w:rFonts w:cs="Arial"/>
          <w:sz w:val="22"/>
          <w:szCs w:val="22"/>
          <w:lang w:val="el-GR"/>
        </w:rPr>
        <w:t>Διεύθυνση της εταιρικής έδρας :</w:t>
      </w:r>
      <w:r>
        <w:rPr>
          <w:rFonts w:cs="Arial"/>
          <w:sz w:val="22"/>
          <w:szCs w:val="22"/>
          <w:lang w:val="el-GR"/>
        </w:rPr>
        <w:t>.</w:t>
      </w:r>
      <w:r w:rsidRPr="00180DEC">
        <w:rPr>
          <w:rFonts w:cs="Arial"/>
          <w:sz w:val="22"/>
          <w:szCs w:val="22"/>
          <w:lang w:val="el-GR"/>
        </w:rPr>
        <w:t>...................................................................................................................</w:t>
      </w:r>
    </w:p>
    <w:p w:rsidR="0062395C" w:rsidRPr="00180DEC" w:rsidRDefault="0062395C" w:rsidP="0062395C">
      <w:pPr>
        <w:jc w:val="left"/>
        <w:rPr>
          <w:rFonts w:cs="Arial"/>
          <w:sz w:val="22"/>
          <w:szCs w:val="22"/>
          <w:lang w:val="el-GR"/>
        </w:rPr>
      </w:pPr>
      <w:r w:rsidRPr="00180DEC">
        <w:rPr>
          <w:rFonts w:cs="Arial"/>
          <w:sz w:val="22"/>
          <w:szCs w:val="22"/>
          <w:lang w:val="el-GR"/>
        </w:rPr>
        <w:t>Αριθ. μητρώου ή ΦΠΑ (</w:t>
      </w:r>
      <w:r w:rsidRPr="00180DEC">
        <w:rPr>
          <w:rFonts w:cs="Arial"/>
          <w:sz w:val="22"/>
          <w:szCs w:val="22"/>
          <w:vertAlign w:val="superscript"/>
          <w:lang w:val="el-GR"/>
        </w:rPr>
        <w:t>1</w:t>
      </w:r>
      <w:r w:rsidRPr="00180DEC">
        <w:rPr>
          <w:rFonts w:cs="Arial"/>
          <w:sz w:val="22"/>
          <w:szCs w:val="22"/>
          <w:lang w:val="el-GR"/>
        </w:rPr>
        <w:t>) :</w:t>
      </w:r>
      <w:r>
        <w:rPr>
          <w:rFonts w:cs="Arial"/>
          <w:sz w:val="22"/>
          <w:szCs w:val="22"/>
          <w:lang w:val="el-GR"/>
        </w:rPr>
        <w:t>.</w:t>
      </w:r>
      <w:r w:rsidRPr="00180DEC">
        <w:rPr>
          <w:rFonts w:cs="Arial"/>
          <w:sz w:val="22"/>
          <w:szCs w:val="22"/>
          <w:lang w:val="el-GR"/>
        </w:rPr>
        <w:t>.............................................................................................................................</w:t>
      </w:r>
      <w:r w:rsidRPr="00180DEC">
        <w:rPr>
          <w:rFonts w:cs="Arial"/>
          <w:sz w:val="22"/>
          <w:szCs w:val="22"/>
          <w:lang w:val="el-GR"/>
        </w:rPr>
        <w:br/>
        <w:t>Ονοματεπώνυμο και τίτλος του ή των κύριων διευθυντικών στελεχών (</w:t>
      </w:r>
      <w:r w:rsidRPr="00180DEC">
        <w:rPr>
          <w:rFonts w:cs="Arial"/>
          <w:sz w:val="22"/>
          <w:szCs w:val="22"/>
          <w:vertAlign w:val="superscript"/>
          <w:lang w:val="el-GR"/>
        </w:rPr>
        <w:t>2</w:t>
      </w:r>
      <w:r w:rsidRPr="00180DEC">
        <w:rPr>
          <w:rFonts w:cs="Arial"/>
          <w:sz w:val="22"/>
          <w:szCs w:val="22"/>
          <w:lang w:val="el-GR"/>
        </w:rPr>
        <w:t>):</w:t>
      </w:r>
      <w:r>
        <w:rPr>
          <w:rFonts w:cs="Arial"/>
          <w:sz w:val="22"/>
          <w:szCs w:val="22"/>
          <w:lang w:val="el-GR"/>
        </w:rPr>
        <w:t>.</w:t>
      </w:r>
      <w:r w:rsidRPr="00180DEC">
        <w:rPr>
          <w:rFonts w:cs="Arial"/>
          <w:sz w:val="22"/>
          <w:szCs w:val="22"/>
          <w:lang w:val="el-GR"/>
        </w:rPr>
        <w:t>.................................................</w:t>
      </w:r>
    </w:p>
    <w:p w:rsidR="0062395C" w:rsidRPr="00180DEC" w:rsidRDefault="0062395C" w:rsidP="0062395C">
      <w:pPr>
        <w:rPr>
          <w:rFonts w:cs="Arial"/>
          <w:sz w:val="22"/>
          <w:szCs w:val="22"/>
          <w:lang w:val="el-GR"/>
        </w:rPr>
      </w:pPr>
    </w:p>
    <w:p w:rsidR="0062395C" w:rsidRPr="00180DEC" w:rsidRDefault="0062395C" w:rsidP="0062395C">
      <w:pPr>
        <w:rPr>
          <w:rFonts w:cs="Arial"/>
          <w:sz w:val="22"/>
          <w:szCs w:val="22"/>
          <w:lang w:val="el-GR"/>
        </w:rPr>
      </w:pPr>
      <w:r w:rsidRPr="00180DEC">
        <w:rPr>
          <w:rFonts w:cs="Arial"/>
          <w:sz w:val="22"/>
          <w:szCs w:val="22"/>
          <w:lang w:val="el-GR"/>
        </w:rPr>
        <w:t xml:space="preserve">2. </w:t>
      </w:r>
      <w:r w:rsidRPr="00180DEC">
        <w:rPr>
          <w:rFonts w:cs="Arial"/>
          <w:b/>
          <w:sz w:val="22"/>
          <w:szCs w:val="22"/>
          <w:lang w:val="el-GR"/>
        </w:rPr>
        <w:t>Στοιχεία της εν λόγω επιχείρησης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464"/>
        <w:gridCol w:w="2204"/>
        <w:gridCol w:w="2724"/>
      </w:tblGrid>
      <w:tr w:rsidR="0062395C" w:rsidRPr="00180DEC" w:rsidTr="00FF6606">
        <w:tc>
          <w:tcPr>
            <w:tcW w:w="5000" w:type="pct"/>
            <w:gridSpan w:val="4"/>
          </w:tcPr>
          <w:p w:rsidR="0062395C" w:rsidRPr="00180DEC" w:rsidRDefault="0062395C" w:rsidP="00FF6606">
            <w:pPr>
              <w:rPr>
                <w:rFonts w:cs="Arial"/>
                <w:sz w:val="22"/>
                <w:szCs w:val="22"/>
                <w:lang w:val="el-GR"/>
              </w:rPr>
            </w:pPr>
            <w:r w:rsidRPr="00180DEC">
              <w:rPr>
                <w:rFonts w:cs="Arial"/>
                <w:sz w:val="22"/>
                <w:szCs w:val="22"/>
                <w:lang w:val="el-GR"/>
              </w:rPr>
              <w:t>Περίοδος αναφοράς:</w:t>
            </w:r>
          </w:p>
        </w:tc>
      </w:tr>
      <w:tr w:rsidR="0062395C" w:rsidRPr="00180DEC" w:rsidTr="00FF6606">
        <w:tc>
          <w:tcPr>
            <w:tcW w:w="1250" w:type="pct"/>
          </w:tcPr>
          <w:p w:rsidR="0062395C" w:rsidRPr="00180DEC" w:rsidRDefault="0062395C" w:rsidP="00FF6606">
            <w:pPr>
              <w:rPr>
                <w:rFonts w:cs="Arial"/>
                <w:sz w:val="22"/>
                <w:szCs w:val="22"/>
                <w:lang w:val="el-GR"/>
              </w:rPr>
            </w:pPr>
          </w:p>
        </w:tc>
        <w:tc>
          <w:tcPr>
            <w:tcW w:w="1250"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Αριθμός απασχολουμένων (ΕΜΕ)</w:t>
            </w:r>
          </w:p>
        </w:tc>
        <w:tc>
          <w:tcPr>
            <w:tcW w:w="1118"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Κύκλος εργασιών (*)</w:t>
            </w:r>
          </w:p>
        </w:tc>
        <w:tc>
          <w:tcPr>
            <w:tcW w:w="1382" w:type="pct"/>
          </w:tcPr>
          <w:p w:rsidR="0062395C" w:rsidRPr="00180DEC" w:rsidRDefault="0062395C" w:rsidP="00FF6606">
            <w:pPr>
              <w:spacing w:line="240" w:lineRule="auto"/>
              <w:jc w:val="center"/>
              <w:rPr>
                <w:rFonts w:cs="Arial"/>
                <w:sz w:val="22"/>
                <w:szCs w:val="22"/>
                <w:lang w:val="el-GR"/>
              </w:rPr>
            </w:pPr>
            <w:r w:rsidRPr="00180DEC">
              <w:rPr>
                <w:rFonts w:cs="Arial"/>
                <w:sz w:val="22"/>
                <w:szCs w:val="22"/>
                <w:lang w:val="el-GR"/>
              </w:rPr>
              <w:t>Σύνολο ισολογισμού (*)</w:t>
            </w:r>
          </w:p>
        </w:tc>
      </w:tr>
      <w:tr w:rsidR="0062395C" w:rsidRPr="00180DEC" w:rsidTr="00FF6606">
        <w:tc>
          <w:tcPr>
            <w:tcW w:w="1250" w:type="pct"/>
          </w:tcPr>
          <w:p w:rsidR="0062395C" w:rsidRPr="00180DEC" w:rsidRDefault="0062395C" w:rsidP="00FF6606">
            <w:pPr>
              <w:rPr>
                <w:rFonts w:cs="Arial"/>
                <w:sz w:val="22"/>
                <w:szCs w:val="22"/>
                <w:lang w:val="el-GR"/>
              </w:rPr>
            </w:pPr>
            <w:r w:rsidRPr="00180DEC">
              <w:rPr>
                <w:rFonts w:cs="Arial"/>
                <w:sz w:val="22"/>
                <w:szCs w:val="22"/>
                <w:lang w:val="el-GR"/>
              </w:rPr>
              <w:t>Σύνολο</w:t>
            </w:r>
          </w:p>
        </w:tc>
        <w:tc>
          <w:tcPr>
            <w:tcW w:w="1250" w:type="pct"/>
          </w:tcPr>
          <w:p w:rsidR="0062395C" w:rsidRPr="00180DEC" w:rsidRDefault="0062395C" w:rsidP="00FF6606">
            <w:pPr>
              <w:rPr>
                <w:rFonts w:cs="Arial"/>
                <w:sz w:val="22"/>
                <w:szCs w:val="22"/>
                <w:lang w:val="el-GR"/>
              </w:rPr>
            </w:pPr>
          </w:p>
        </w:tc>
        <w:tc>
          <w:tcPr>
            <w:tcW w:w="1118" w:type="pct"/>
          </w:tcPr>
          <w:p w:rsidR="0062395C" w:rsidRPr="00180DEC" w:rsidRDefault="0062395C" w:rsidP="00FF6606">
            <w:pPr>
              <w:rPr>
                <w:rFonts w:cs="Arial"/>
                <w:sz w:val="22"/>
                <w:szCs w:val="22"/>
                <w:lang w:val="el-GR"/>
              </w:rPr>
            </w:pPr>
          </w:p>
        </w:tc>
        <w:tc>
          <w:tcPr>
            <w:tcW w:w="1382" w:type="pct"/>
          </w:tcPr>
          <w:p w:rsidR="0062395C" w:rsidRPr="00180DEC" w:rsidRDefault="0062395C" w:rsidP="00FF6606">
            <w:pPr>
              <w:rPr>
                <w:rFonts w:cs="Arial"/>
                <w:sz w:val="22"/>
                <w:szCs w:val="22"/>
                <w:lang w:val="el-GR"/>
              </w:rPr>
            </w:pPr>
          </w:p>
        </w:tc>
      </w:tr>
    </w:tbl>
    <w:p w:rsidR="0062395C" w:rsidRPr="00180DEC" w:rsidRDefault="0062395C" w:rsidP="0062395C">
      <w:pPr>
        <w:rPr>
          <w:rFonts w:cs="Arial"/>
          <w:sz w:val="22"/>
          <w:szCs w:val="22"/>
          <w:lang w:val="el-GR"/>
        </w:rPr>
      </w:pPr>
      <w:r w:rsidRPr="00180DEC">
        <w:rPr>
          <w:rFonts w:cs="Arial"/>
          <w:sz w:val="22"/>
          <w:szCs w:val="22"/>
          <w:lang w:val="el-GR"/>
        </w:rPr>
        <w:t>(*) σε χιλιάδες ευρώ.</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1</w:t>
      </w:r>
      <w:r w:rsidRPr="00180DEC">
        <w:rPr>
          <w:rFonts w:cs="Arial"/>
          <w:szCs w:val="20"/>
          <w:lang w:val="el-GR"/>
        </w:rPr>
        <w:t>) Να προσδιοριστεί από τα κράτη μέλη σύμφωνα με τις ανάγκες τους.</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2</w:t>
      </w:r>
      <w:r w:rsidRPr="00180DEC">
        <w:rPr>
          <w:rFonts w:cs="Arial"/>
          <w:szCs w:val="20"/>
          <w:lang w:val="el-GR"/>
        </w:rPr>
        <w:t>) Πρόεδρος («Chief executive»), Γενικός Διευθυντής ή αντίστοιχη θέση.</w:t>
      </w:r>
    </w:p>
    <w:p w:rsidR="0062395C" w:rsidRPr="00180DEC" w:rsidRDefault="0062395C" w:rsidP="0062395C">
      <w:pPr>
        <w:spacing w:before="120" w:after="120" w:line="280" w:lineRule="atLeast"/>
        <w:rPr>
          <w:rFonts w:cs="Arial"/>
          <w:szCs w:val="20"/>
          <w:lang w:val="el-GR"/>
        </w:rPr>
      </w:pPr>
      <w:r w:rsidRPr="00180DEC">
        <w:rPr>
          <w:rFonts w:cs="Arial"/>
          <w:szCs w:val="20"/>
          <w:lang w:val="el-GR"/>
        </w:rPr>
        <w:t>(</w:t>
      </w:r>
      <w:r w:rsidRPr="00180DEC">
        <w:rPr>
          <w:rFonts w:cs="Arial"/>
          <w:szCs w:val="20"/>
          <w:vertAlign w:val="superscript"/>
          <w:lang w:val="el-GR"/>
        </w:rPr>
        <w:t>3</w:t>
      </w:r>
      <w:r w:rsidRPr="00180DEC">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62395C" w:rsidRPr="00180DEC" w:rsidRDefault="0062395C" w:rsidP="0062395C">
      <w:pPr>
        <w:rPr>
          <w:rFonts w:cs="Arial"/>
          <w:sz w:val="22"/>
          <w:szCs w:val="22"/>
          <w:lang w:val="el-GR"/>
        </w:rPr>
      </w:pP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Τα στοιχεία αυτά πρέπει να μεταφέρονται στον πίνακα Β(2) του παραρτ. Β.</w:t>
      </w:r>
    </w:p>
    <w:p w:rsidR="0062395C" w:rsidRPr="00180DEC" w:rsidRDefault="0062395C" w:rsidP="0062395C">
      <w:pPr>
        <w:spacing w:before="120" w:after="120" w:line="280" w:lineRule="atLeast"/>
        <w:rPr>
          <w:rFonts w:cs="Arial"/>
          <w:sz w:val="22"/>
          <w:szCs w:val="22"/>
          <w:lang w:val="el-GR"/>
        </w:rPr>
      </w:pPr>
      <w:r w:rsidRPr="00180DEC">
        <w:rPr>
          <w:rFonts w:cs="Arial"/>
          <w:b/>
          <w:sz w:val="22"/>
          <w:szCs w:val="22"/>
          <w:lang w:val="el-GR"/>
        </w:rPr>
        <w:t>Σημαντική σημείωση</w:t>
      </w:r>
      <w:r w:rsidRPr="00180DEC">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180DEC">
        <w:rPr>
          <w:rFonts w:cs="Arial"/>
          <w:sz w:val="22"/>
          <w:szCs w:val="22"/>
          <w:vertAlign w:val="superscript"/>
          <w:lang w:val="el-GR"/>
        </w:rPr>
        <w:t>3</w:t>
      </w:r>
      <w:r w:rsidRPr="00180DEC">
        <w:rPr>
          <w:rFonts w:cs="Arial"/>
          <w:sz w:val="22"/>
          <w:szCs w:val="22"/>
          <w:lang w:val="el-GR"/>
        </w:rPr>
        <w:t>).</w:t>
      </w:r>
    </w:p>
    <w:p w:rsidR="0062395C" w:rsidRPr="00180DEC" w:rsidRDefault="0062395C" w:rsidP="0062395C">
      <w:pPr>
        <w:spacing w:before="120" w:after="120" w:line="280" w:lineRule="atLeast"/>
        <w:rPr>
          <w:rFonts w:cs="Arial"/>
          <w:sz w:val="22"/>
          <w:szCs w:val="22"/>
          <w:lang w:val="el-GR"/>
        </w:rPr>
      </w:pPr>
      <w:r w:rsidRPr="00180DEC">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62395C" w:rsidRPr="00180DEC" w:rsidRDefault="0062395C" w:rsidP="0062395C">
      <w:pPr>
        <w:spacing w:after="120"/>
        <w:ind w:left="709" w:hanging="283"/>
        <w:rPr>
          <w:rFonts w:cs="Lucida Sans Unicode"/>
          <w:color w:val="444444"/>
          <w:sz w:val="22"/>
          <w:szCs w:val="22"/>
          <w:lang w:val="el-GR" w:eastAsia="el-GR"/>
        </w:rPr>
      </w:pPr>
      <w:bookmarkStart w:id="3" w:name="_Toc448220900"/>
      <w:bookmarkStart w:id="4" w:name="_Toc448220901"/>
      <w:bookmarkStart w:id="5" w:name="_Toc448220902"/>
      <w:bookmarkStart w:id="6" w:name="_Toc448220903"/>
      <w:bookmarkStart w:id="7" w:name="_Toc448220904"/>
      <w:bookmarkStart w:id="8" w:name="_Toc448220905"/>
      <w:bookmarkStart w:id="9" w:name="_Toc448220906"/>
      <w:bookmarkStart w:id="10" w:name="_Toc448220907"/>
      <w:bookmarkStart w:id="11" w:name="_Toc448220908"/>
      <w:bookmarkStart w:id="12" w:name="_Toc448220909"/>
      <w:bookmarkStart w:id="13" w:name="_Toc448220910"/>
      <w:bookmarkStart w:id="14" w:name="_Toc448220911"/>
      <w:bookmarkStart w:id="15" w:name="_Toc448220912"/>
      <w:bookmarkEnd w:id="3"/>
      <w:bookmarkEnd w:id="4"/>
      <w:bookmarkEnd w:id="5"/>
      <w:bookmarkEnd w:id="6"/>
      <w:bookmarkEnd w:id="7"/>
      <w:bookmarkEnd w:id="8"/>
      <w:bookmarkEnd w:id="9"/>
      <w:bookmarkEnd w:id="10"/>
      <w:bookmarkEnd w:id="11"/>
      <w:bookmarkEnd w:id="12"/>
      <w:bookmarkEnd w:id="13"/>
      <w:bookmarkEnd w:id="14"/>
      <w:bookmarkEnd w:id="15"/>
    </w:p>
    <w:p w:rsidR="0062395C" w:rsidRPr="00180DEC" w:rsidRDefault="0062395C" w:rsidP="0062395C">
      <w:pPr>
        <w:pStyle w:val="1"/>
        <w:numPr>
          <w:ilvl w:val="0"/>
          <w:numId w:val="0"/>
        </w:numPr>
        <w:sectPr w:rsidR="0062395C" w:rsidRPr="00180DEC" w:rsidSect="008745E4">
          <w:headerReference w:type="default" r:id="rId8"/>
          <w:footerReference w:type="default" r:id="rId9"/>
          <w:pgSz w:w="11905" w:h="16837" w:code="9"/>
          <w:pgMar w:top="1559" w:right="848" w:bottom="1418" w:left="1418" w:header="720" w:footer="301" w:gutter="0"/>
          <w:cols w:space="720"/>
          <w:docGrid w:linePitch="360"/>
        </w:sectPr>
      </w:pPr>
    </w:p>
    <w:p w:rsidR="0062395C" w:rsidRPr="00180DEC" w:rsidRDefault="0062395C" w:rsidP="0062395C">
      <w:pPr>
        <w:pStyle w:val="2"/>
        <w:pageBreakBefore/>
        <w:numPr>
          <w:ilvl w:val="0"/>
          <w:numId w:val="0"/>
        </w:numPr>
        <w:rPr>
          <w14:shadow w14:blurRad="50800" w14:dist="38100" w14:dir="2700000" w14:sx="100000" w14:sy="100000" w14:kx="0" w14:ky="0" w14:algn="tl">
            <w14:srgbClr w14:val="000000">
              <w14:alpha w14:val="60000"/>
            </w14:srgbClr>
          </w14:shadow>
        </w:rPr>
      </w:pPr>
      <w:bookmarkStart w:id="16" w:name="_Toc484806736"/>
      <w:bookmarkStart w:id="17" w:name="_Toc484862039"/>
      <w:bookmarkStart w:id="18" w:name="_Toc25929936"/>
      <w:r w:rsidRPr="00180DEC">
        <w:rPr>
          <w14:shadow w14:blurRad="50800" w14:dist="38100" w14:dir="2700000" w14:sx="100000" w14:sy="100000" w14:kx="0" w14:ky="0" w14:algn="tl">
            <w14:srgbClr w14:val="000000">
              <w14:alpha w14:val="60000"/>
            </w14:srgbClr>
          </w14:shadow>
        </w:rPr>
        <w:lastRenderedPageBreak/>
        <w:t xml:space="preserve">ΠΑΡΑΡΤΗΜΑ </w:t>
      </w:r>
      <w:r>
        <w:rPr>
          <w:lang w:val="en-US"/>
          <w14:shadow w14:blurRad="50800" w14:dist="38100" w14:dir="2700000" w14:sx="100000" w14:sy="100000" w14:kx="0" w14:ky="0" w14:algn="tl">
            <w14:srgbClr w14:val="000000">
              <w14:alpha w14:val="60000"/>
            </w14:srgbClr>
          </w14:shadow>
        </w:rPr>
        <w:t>X</w:t>
      </w:r>
      <w:r w:rsidRPr="00180DEC">
        <w:rPr>
          <w14:shadow w14:blurRad="50800" w14:dist="38100" w14:dir="2700000" w14:sx="100000" w14:sy="100000" w14:kx="0" w14:ky="0" w14:algn="tl">
            <w14:srgbClr w14:val="000000">
              <w14:alpha w14:val="60000"/>
            </w14:srgbClr>
          </w14:shadow>
        </w:rPr>
        <w:t>: ΥΠΟΔΕΙΓΜΑ</w:t>
      </w:r>
      <w:r>
        <w:rPr>
          <w14:shadow w14:blurRad="50800" w14:dist="38100" w14:dir="2700000" w14:sx="100000" w14:sy="100000" w14:kx="0" w14:ky="0" w14:algn="tl">
            <w14:srgbClr w14:val="000000">
              <w14:alpha w14:val="60000"/>
            </w14:srgbClr>
          </w14:shadow>
        </w:rPr>
        <w:t xml:space="preserve">ΤΑ  </w:t>
      </w:r>
      <w:r w:rsidRPr="00180DEC">
        <w:rPr>
          <w14:shadow w14:blurRad="50800" w14:dist="38100" w14:dir="2700000" w14:sx="100000" w14:sy="100000" w14:kx="0" w14:ky="0" w14:algn="tl">
            <w14:srgbClr w14:val="000000">
              <w14:alpha w14:val="60000"/>
            </w14:srgbClr>
          </w14:shadow>
        </w:rPr>
        <w:t>ΥΠΕΥΘΥΝ</w:t>
      </w:r>
      <w:r>
        <w:rPr>
          <w14:shadow w14:blurRad="50800" w14:dist="38100" w14:dir="2700000" w14:sx="100000" w14:sy="100000" w14:kx="0" w14:ky="0" w14:algn="tl">
            <w14:srgbClr w14:val="000000">
              <w14:alpha w14:val="60000"/>
            </w14:srgbClr>
          </w14:shadow>
        </w:rPr>
        <w:t xml:space="preserve">ΩΝ  </w:t>
      </w:r>
      <w:r w:rsidRPr="00180DEC">
        <w:rPr>
          <w14:shadow w14:blurRad="50800" w14:dist="38100" w14:dir="2700000" w14:sx="100000" w14:sy="100000" w14:kx="0" w14:ky="0" w14:algn="tl">
            <w14:srgbClr w14:val="000000">
              <w14:alpha w14:val="60000"/>
            </w14:srgbClr>
          </w14:shadow>
        </w:rPr>
        <w:t>ΔΗΛΩΣ</w:t>
      </w:r>
      <w:r>
        <w:rPr>
          <w14:shadow w14:blurRad="50800" w14:dist="38100" w14:dir="2700000" w14:sx="100000" w14:sy="100000" w14:kx="0" w14:ky="0" w14:algn="tl">
            <w14:srgbClr w14:val="000000">
              <w14:alpha w14:val="60000"/>
            </w14:srgbClr>
          </w14:shadow>
        </w:rPr>
        <w:t>ΕΩΝ</w:t>
      </w:r>
      <w:bookmarkEnd w:id="16"/>
      <w:bookmarkEnd w:id="17"/>
      <w:bookmarkEnd w:id="18"/>
    </w:p>
    <w:p w:rsidR="0062395C" w:rsidRPr="00180DEC" w:rsidRDefault="0062395C" w:rsidP="0062395C">
      <w:pPr>
        <w:pStyle w:val="3"/>
        <w:numPr>
          <w:ilvl w:val="0"/>
          <w:numId w:val="0"/>
        </w:numPr>
        <w:rPr>
          <w:lang w:eastAsia="el-GR"/>
        </w:rPr>
      </w:pPr>
      <w:bookmarkStart w:id="19" w:name="_Toc484806737"/>
      <w:bookmarkStart w:id="20" w:name="_Toc484862040"/>
      <w:bookmarkStart w:id="21" w:name="_Toc517954855"/>
      <w:bookmarkStart w:id="22" w:name="_Toc25929937"/>
      <w:r>
        <w:rPr>
          <w:lang w:eastAsia="el-GR"/>
        </w:rPr>
        <w:t xml:space="preserve">Α΄ </w:t>
      </w:r>
      <w:r w:rsidRPr="00180DEC">
        <w:rPr>
          <w:lang w:eastAsia="el-GR"/>
        </w:rPr>
        <w:t>ΥΠΟΔΕΙΓΜΑ ΚΕΙΜΕΝΟΥ ΥΠΕΥΘΥΝΗΣ ΔΗΛΩΣΗΣ</w:t>
      </w:r>
      <w:bookmarkEnd w:id="19"/>
      <w:bookmarkEnd w:id="20"/>
      <w:bookmarkEnd w:id="21"/>
      <w:bookmarkEnd w:id="22"/>
    </w:p>
    <w:p w:rsidR="0062395C" w:rsidRPr="00180DEC" w:rsidRDefault="0062395C" w:rsidP="0062395C">
      <w:pPr>
        <w:rPr>
          <w:lang w:val="el-GR" w:eastAsia="el-GR"/>
        </w:rPr>
      </w:pPr>
    </w:p>
    <w:p w:rsidR="0062395C" w:rsidRPr="00180DEC" w:rsidRDefault="0062395C" w:rsidP="0062395C">
      <w:pPr>
        <w:jc w:val="center"/>
        <w:rPr>
          <w:rFonts w:ascii="Arial" w:hAnsi="Arial" w:cs="Arial"/>
          <w:sz w:val="32"/>
          <w:lang w:val="el-GR"/>
        </w:rPr>
      </w:pPr>
      <w:r w:rsidRPr="00180DEC">
        <w:rPr>
          <w:rFonts w:ascii="Arial" w:hAnsi="Arial" w:cs="Arial"/>
          <w:noProof/>
          <w:sz w:val="32"/>
          <w:lang w:val="el-GR" w:eastAsia="el-GR"/>
        </w:rPr>
        <w:drawing>
          <wp:inline distT="0" distB="0" distL="0" distR="0" wp14:anchorId="1445A06B" wp14:editId="4E27F260">
            <wp:extent cx="524510" cy="532765"/>
            <wp:effectExtent l="19050" t="0" r="889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2395C" w:rsidRPr="00180DEC" w:rsidRDefault="0062395C" w:rsidP="0062395C">
      <w:pPr>
        <w:jc w:val="center"/>
        <w:rPr>
          <w:b/>
          <w:sz w:val="28"/>
          <w:lang w:val="el-GR"/>
        </w:rPr>
      </w:pPr>
      <w:bookmarkStart w:id="23" w:name="_Toc460575284"/>
      <w:r w:rsidRPr="00180DEC">
        <w:rPr>
          <w:b/>
          <w:sz w:val="28"/>
          <w:lang w:val="el-GR"/>
        </w:rPr>
        <w:t>ΥΠΕΥΘΥΝΗ ΔΗΛΩΣΗ</w:t>
      </w:r>
      <w:bookmarkEnd w:id="23"/>
    </w:p>
    <w:p w:rsidR="0062395C" w:rsidRPr="00180DEC" w:rsidRDefault="0062395C" w:rsidP="0062395C">
      <w:pPr>
        <w:jc w:val="center"/>
        <w:rPr>
          <w:b/>
          <w:lang w:val="el-GR"/>
        </w:rPr>
      </w:pPr>
      <w:bookmarkStart w:id="24" w:name="_Toc460575285"/>
      <w:r w:rsidRPr="00180DEC">
        <w:rPr>
          <w:b/>
          <w:lang w:val="el-GR"/>
        </w:rPr>
        <w:t>(άρθρο 8 Ν.1599/1986)</w:t>
      </w:r>
      <w:bookmarkEnd w:id="24"/>
    </w:p>
    <w:p w:rsidR="0062395C" w:rsidRPr="00180DEC" w:rsidRDefault="0062395C" w:rsidP="0062395C">
      <w:pPr>
        <w:pBdr>
          <w:top w:val="single" w:sz="4" w:space="1" w:color="auto"/>
          <w:left w:val="single" w:sz="4" w:space="4" w:color="auto"/>
          <w:bottom w:val="single" w:sz="4" w:space="1" w:color="auto"/>
          <w:right w:val="single" w:sz="4" w:space="4" w:color="auto"/>
        </w:pBdr>
        <w:suppressAutoHyphens w:val="0"/>
        <w:spacing w:line="240" w:lineRule="auto"/>
        <w:ind w:right="-1"/>
        <w:jc w:val="center"/>
        <w:rPr>
          <w:szCs w:val="20"/>
          <w:lang w:val="el-GR" w:eastAsia="el-GR"/>
        </w:rPr>
      </w:pPr>
      <w:r w:rsidRPr="00180DEC">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62395C" w:rsidRPr="00180DEC" w:rsidRDefault="0062395C" w:rsidP="0062395C">
      <w:pPr>
        <w:suppressAutoHyphens w:val="0"/>
        <w:spacing w:after="120" w:line="240" w:lineRule="auto"/>
        <w:jc w:val="left"/>
        <w:rPr>
          <w:rFonts w:cs="Arial"/>
          <w:bCs/>
          <w:sz w:val="8"/>
          <w:szCs w:val="8"/>
          <w:lang w:val="el-GR"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2"/>
        <w:gridCol w:w="294"/>
        <w:gridCol w:w="586"/>
        <w:gridCol w:w="363"/>
        <w:gridCol w:w="1739"/>
        <w:gridCol w:w="642"/>
        <w:gridCol w:w="321"/>
        <w:gridCol w:w="27"/>
        <w:gridCol w:w="615"/>
        <w:gridCol w:w="670"/>
        <w:gridCol w:w="294"/>
        <w:gridCol w:w="642"/>
        <w:gridCol w:w="482"/>
        <w:gridCol w:w="482"/>
        <w:gridCol w:w="747"/>
      </w:tblGrid>
      <w:tr w:rsidR="0062395C" w:rsidRPr="00A73B39" w:rsidTr="00FF6606">
        <w:trPr>
          <w:trHeight w:val="4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ΠΡΟΣ</w:t>
            </w:r>
            <w:r w:rsidRPr="00180DEC">
              <w:rPr>
                <w:rFonts w:cs="Arial"/>
                <w:szCs w:val="20"/>
                <w:vertAlign w:val="superscript"/>
                <w:lang w:val="el-GR" w:eastAsia="el-GR"/>
              </w:rPr>
              <w:t>(1)</w:t>
            </w:r>
            <w:r w:rsidRPr="00180DEC">
              <w:rPr>
                <w:rFonts w:cs="Arial"/>
                <w:szCs w:val="20"/>
                <w:lang w:val="el-GR" w:eastAsia="el-GR"/>
              </w:rPr>
              <w:t>:</w:t>
            </w:r>
          </w:p>
        </w:tc>
        <w:tc>
          <w:tcPr>
            <w:tcW w:w="4331" w:type="pct"/>
            <w:gridSpan w:val="14"/>
            <w:vAlign w:val="center"/>
          </w:tcPr>
          <w:p w:rsidR="0062395C" w:rsidRPr="00180DEC" w:rsidRDefault="0062395C" w:rsidP="00FF6606">
            <w:pPr>
              <w:suppressAutoHyphens w:val="0"/>
              <w:autoSpaceDE w:val="0"/>
              <w:autoSpaceDN w:val="0"/>
              <w:adjustRightInd w:val="0"/>
              <w:spacing w:before="120" w:line="240" w:lineRule="auto"/>
              <w:jc w:val="left"/>
              <w:rPr>
                <w:rFonts w:cs="Arial"/>
                <w:b/>
                <w:bCs/>
                <w:szCs w:val="20"/>
                <w:lang w:val="el-GR" w:eastAsia="el-GR"/>
              </w:rPr>
            </w:pPr>
            <w:r w:rsidRPr="00F41050">
              <w:rPr>
                <w:rFonts w:cs="Verdana"/>
                <w:szCs w:val="20"/>
                <w:lang w:val="el-GR" w:eastAsia="el-GR"/>
              </w:rPr>
              <w:t>ΔΙΕ</w:t>
            </w:r>
            <w:r>
              <w:rPr>
                <w:rFonts w:cs="Verdana"/>
                <w:szCs w:val="20"/>
                <w:lang w:val="el-GR" w:eastAsia="el-GR"/>
              </w:rPr>
              <w:t>Υ</w:t>
            </w:r>
            <w:r w:rsidRPr="00F41050">
              <w:rPr>
                <w:rFonts w:cs="Verdana"/>
                <w:szCs w:val="20"/>
                <w:lang w:val="el-GR" w:eastAsia="el-GR"/>
              </w:rPr>
              <w:t>ΘΥΝΣΗ ΑΝΑΠΤΥΞΙΑΚΟΥ ΠΡΟΓΡΑΜΜΑΤΙΣΜΟΥ</w:t>
            </w:r>
            <w:r>
              <w:rPr>
                <w:rFonts w:cs="Verdana"/>
                <w:szCs w:val="20"/>
                <w:lang w:val="el-GR" w:eastAsia="el-GR"/>
              </w:rPr>
              <w:t xml:space="preserve"> </w:t>
            </w:r>
            <w:r w:rsidRPr="003A6437">
              <w:rPr>
                <w:rFonts w:cs="Verdana"/>
                <w:szCs w:val="20"/>
                <w:lang w:val="el-GR" w:eastAsia="el-GR"/>
              </w:rPr>
              <w:t>ΠΕΡΙΦΕΡΕΙΑ</w:t>
            </w:r>
            <w:r>
              <w:rPr>
                <w:rFonts w:cs="Verdana"/>
                <w:szCs w:val="20"/>
                <w:lang w:val="el-GR" w:eastAsia="el-GR"/>
              </w:rPr>
              <w:t>Σ</w:t>
            </w:r>
            <w:r w:rsidRPr="003A6437">
              <w:rPr>
                <w:rFonts w:cs="Verdana"/>
                <w:szCs w:val="20"/>
                <w:lang w:val="el-GR" w:eastAsia="el-GR"/>
              </w:rPr>
              <w:t xml:space="preserve"> ΗΠΕΙΡΟΥ</w:t>
            </w:r>
            <w:r>
              <w:rPr>
                <w:rFonts w:cs="Verdana"/>
                <w:szCs w:val="20"/>
                <w:lang w:val="el-GR" w:eastAsia="el-GR"/>
              </w:rPr>
              <w:t xml:space="preserve"> </w:t>
            </w:r>
          </w:p>
        </w:tc>
      </w:tr>
      <w:tr w:rsidR="0062395C" w:rsidRPr="00180DEC" w:rsidTr="00FF6606">
        <w:trPr>
          <w:trHeight w:val="315"/>
          <w:jc w:val="center"/>
        </w:trPr>
        <w:tc>
          <w:tcPr>
            <w:tcW w:w="669" w:type="pct"/>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Ο – Η Όνομα:</w:t>
            </w:r>
          </w:p>
        </w:tc>
        <w:tc>
          <w:tcPr>
            <w:tcW w:w="1986" w:type="pct"/>
            <w:gridSpan w:val="5"/>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c>
          <w:tcPr>
            <w:tcW w:w="528" w:type="pct"/>
            <w:gridSpan w:val="3"/>
            <w:vAlign w:val="center"/>
          </w:tcPr>
          <w:p w:rsidR="0062395C" w:rsidRPr="00180DEC" w:rsidRDefault="0062395C" w:rsidP="00FF6606">
            <w:pPr>
              <w:suppressAutoHyphens w:val="0"/>
              <w:spacing w:before="120" w:line="240" w:lineRule="auto"/>
              <w:ind w:right="-6878"/>
              <w:jc w:val="left"/>
              <w:rPr>
                <w:rFonts w:cs="Arial"/>
                <w:szCs w:val="20"/>
                <w:lang w:val="el-GR" w:eastAsia="el-GR"/>
              </w:rPr>
            </w:pPr>
            <w:r w:rsidRPr="00180DEC">
              <w:rPr>
                <w:rFonts w:cs="Arial"/>
                <w:szCs w:val="20"/>
                <w:lang w:val="el-GR" w:eastAsia="el-GR"/>
              </w:rPr>
              <w:t>Επώνυμο:</w:t>
            </w:r>
          </w:p>
        </w:tc>
        <w:tc>
          <w:tcPr>
            <w:tcW w:w="1817" w:type="pct"/>
            <w:gridSpan w:val="6"/>
            <w:vAlign w:val="center"/>
          </w:tcPr>
          <w:p w:rsidR="0062395C" w:rsidRPr="00180DEC" w:rsidRDefault="0062395C" w:rsidP="00FF6606">
            <w:pPr>
              <w:suppressAutoHyphens w:val="0"/>
              <w:spacing w:before="120" w:line="240" w:lineRule="auto"/>
              <w:ind w:right="-6878"/>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 xml:space="preserve">Όνομα και Επώνυμο Πατέρα: </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trHeight w:val="99"/>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Όνομα και Επώνυμο Μητέρας:</w:t>
            </w:r>
          </w:p>
        </w:tc>
        <w:tc>
          <w:tcPr>
            <w:tcW w:w="3650" w:type="pct"/>
            <w:gridSpan w:val="11"/>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ind w:right="-2332"/>
              <w:jc w:val="left"/>
              <w:rPr>
                <w:rFonts w:cs="Arial"/>
                <w:szCs w:val="20"/>
                <w:lang w:val="el-GR" w:eastAsia="el-GR"/>
              </w:rPr>
            </w:pPr>
            <w:r w:rsidRPr="00180DEC">
              <w:rPr>
                <w:rFonts w:cs="Arial"/>
                <w:szCs w:val="20"/>
                <w:lang w:val="el-GR" w:eastAsia="el-GR"/>
              </w:rPr>
              <w:t>Ημερομηνία γέννησης</w:t>
            </w:r>
            <w:r w:rsidRPr="00180DEC">
              <w:rPr>
                <w:rFonts w:cs="Arial"/>
                <w:szCs w:val="20"/>
                <w:vertAlign w:val="superscript"/>
                <w:lang w:val="el-GR" w:eastAsia="el-GR"/>
              </w:rPr>
              <w:t>(2)</w:t>
            </w:r>
            <w:r w:rsidRPr="00180DEC">
              <w:rPr>
                <w:rFonts w:cs="Arial"/>
                <w:szCs w:val="20"/>
                <w:lang w:val="el-GR" w:eastAsia="el-GR"/>
              </w:rPr>
              <w:t xml:space="preserve">: </w:t>
            </w:r>
          </w:p>
        </w:tc>
        <w:tc>
          <w:tcPr>
            <w:tcW w:w="3650" w:type="pct"/>
            <w:gridSpan w:val="11"/>
            <w:vAlign w:val="center"/>
          </w:tcPr>
          <w:p w:rsidR="0062395C" w:rsidRPr="00180DEC" w:rsidRDefault="0062395C" w:rsidP="00FF6606">
            <w:pPr>
              <w:suppressAutoHyphens w:val="0"/>
              <w:spacing w:before="120" w:line="240" w:lineRule="auto"/>
              <w:ind w:right="-2332"/>
              <w:jc w:val="left"/>
              <w:rPr>
                <w:rFonts w:cs="Arial"/>
                <w:b/>
                <w:bCs/>
                <w:szCs w:val="20"/>
                <w:lang w:val="el-GR" w:eastAsia="el-GR"/>
              </w:rPr>
            </w:pPr>
          </w:p>
        </w:tc>
      </w:tr>
      <w:tr w:rsidR="0062395C" w:rsidRPr="00180DEC" w:rsidTr="00FF6606">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1350" w:type="pct"/>
            <w:gridSpan w:val="4"/>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Αριθμός Δελτίου Ταυτότητας:</w:t>
            </w:r>
          </w:p>
        </w:tc>
        <w:tc>
          <w:tcPr>
            <w:tcW w:w="1481"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Τηλ:</w:t>
            </w:r>
          </w:p>
        </w:tc>
        <w:tc>
          <w:tcPr>
            <w:tcW w:w="1817" w:type="pct"/>
            <w:gridSpan w:val="6"/>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180DEC" w:rsidTr="00FF6606">
        <w:trPr>
          <w:jc w:val="center"/>
        </w:trPr>
        <w:tc>
          <w:tcPr>
            <w:tcW w:w="830"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Τόπος Κατοικίας:</w:t>
            </w:r>
          </w:p>
        </w:tc>
        <w:tc>
          <w:tcPr>
            <w:tcW w:w="1473" w:type="pct"/>
            <w:gridSpan w:val="3"/>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Οδός:</w:t>
            </w:r>
          </w:p>
        </w:tc>
        <w:tc>
          <w:tcPr>
            <w:tcW w:w="1056" w:type="pct"/>
            <w:gridSpan w:val="5"/>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352" w:type="pct"/>
            <w:vAlign w:val="center"/>
          </w:tcPr>
          <w:p w:rsidR="0062395C" w:rsidRPr="00180DEC" w:rsidRDefault="0062395C" w:rsidP="00FF6606">
            <w:pPr>
              <w:suppressAutoHyphens w:val="0"/>
              <w:spacing w:before="120" w:line="240" w:lineRule="auto"/>
              <w:jc w:val="left"/>
              <w:rPr>
                <w:rFonts w:cs="Arial"/>
                <w:szCs w:val="20"/>
                <w:lang w:val="el-GR" w:eastAsia="el-GR"/>
              </w:rPr>
            </w:pPr>
            <w:proofErr w:type="spellStart"/>
            <w:r w:rsidRPr="00180DEC">
              <w:rPr>
                <w:rFonts w:cs="Arial"/>
                <w:szCs w:val="20"/>
                <w:lang w:val="el-GR" w:eastAsia="el-GR"/>
              </w:rPr>
              <w:t>Αριθ</w:t>
            </w:r>
            <w:proofErr w:type="spellEnd"/>
            <w:r w:rsidRPr="00180DEC">
              <w:rPr>
                <w:rFonts w:cs="Arial"/>
                <w:szCs w:val="20"/>
                <w:lang w:val="el-GR" w:eastAsia="el-GR"/>
              </w:rPr>
              <w:t>:</w:t>
            </w:r>
          </w:p>
        </w:tc>
        <w:tc>
          <w:tcPr>
            <w:tcW w:w="264"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c>
          <w:tcPr>
            <w:tcW w:w="264" w:type="pct"/>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ΤΚ:</w:t>
            </w:r>
          </w:p>
        </w:tc>
        <w:tc>
          <w:tcPr>
            <w:tcW w:w="409" w:type="pct"/>
            <w:vAlign w:val="center"/>
          </w:tcPr>
          <w:p w:rsidR="0062395C" w:rsidRPr="00180DEC" w:rsidRDefault="0062395C" w:rsidP="00FF6606">
            <w:pPr>
              <w:suppressAutoHyphens w:val="0"/>
              <w:spacing w:before="120" w:line="240" w:lineRule="auto"/>
              <w:jc w:val="left"/>
              <w:rPr>
                <w:rFonts w:cs="Arial"/>
                <w:b/>
                <w:bCs/>
                <w:szCs w:val="20"/>
                <w:lang w:val="el-GR" w:eastAsia="el-GR"/>
              </w:rPr>
            </w:pPr>
          </w:p>
        </w:tc>
      </w:tr>
      <w:tr w:rsidR="0062395C" w:rsidRPr="00A73B39" w:rsidTr="00FF6606">
        <w:trPr>
          <w:trHeight w:val="824"/>
          <w:jc w:val="center"/>
        </w:trPr>
        <w:tc>
          <w:tcPr>
            <w:tcW w:w="1151" w:type="pct"/>
            <w:gridSpan w:val="3"/>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Αρ. Τηλεομοιοτύπου (Fax):</w:t>
            </w:r>
          </w:p>
        </w:tc>
        <w:tc>
          <w:tcPr>
            <w:tcW w:w="1695" w:type="pct"/>
            <w:gridSpan w:val="5"/>
            <w:vAlign w:val="center"/>
          </w:tcPr>
          <w:p w:rsidR="0062395C" w:rsidRPr="00180DEC" w:rsidRDefault="0062395C" w:rsidP="00FF6606">
            <w:pPr>
              <w:suppressAutoHyphens w:val="0"/>
              <w:spacing w:before="120" w:line="240" w:lineRule="auto"/>
              <w:jc w:val="left"/>
              <w:rPr>
                <w:rFonts w:cs="Arial"/>
                <w:szCs w:val="20"/>
                <w:lang w:val="el-GR" w:eastAsia="el-GR"/>
              </w:rPr>
            </w:pPr>
          </w:p>
        </w:tc>
        <w:tc>
          <w:tcPr>
            <w:tcW w:w="704" w:type="pct"/>
            <w:gridSpan w:val="2"/>
            <w:vAlign w:val="center"/>
          </w:tcPr>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Δ/νση Ηλεκτρ. Ταχυδρομείου</w:t>
            </w:r>
          </w:p>
          <w:p w:rsidR="0062395C" w:rsidRPr="00180DEC" w:rsidRDefault="0062395C" w:rsidP="00FF6606">
            <w:pPr>
              <w:suppressAutoHyphens w:val="0"/>
              <w:spacing w:before="120" w:line="240" w:lineRule="auto"/>
              <w:jc w:val="left"/>
              <w:rPr>
                <w:rFonts w:cs="Arial"/>
                <w:szCs w:val="20"/>
                <w:lang w:val="el-GR" w:eastAsia="el-GR"/>
              </w:rPr>
            </w:pPr>
            <w:r w:rsidRPr="00180DEC">
              <w:rPr>
                <w:rFonts w:cs="Arial"/>
                <w:szCs w:val="20"/>
                <w:lang w:val="el-GR" w:eastAsia="el-GR"/>
              </w:rPr>
              <w:t>(Εmail):</w:t>
            </w:r>
          </w:p>
        </w:tc>
        <w:tc>
          <w:tcPr>
            <w:tcW w:w="1450" w:type="pct"/>
            <w:gridSpan w:val="5"/>
            <w:vAlign w:val="center"/>
          </w:tcPr>
          <w:p w:rsidR="0062395C" w:rsidRPr="00180DEC" w:rsidRDefault="0062395C" w:rsidP="00FF6606">
            <w:pPr>
              <w:suppressAutoHyphens w:val="0"/>
              <w:spacing w:before="120" w:line="240" w:lineRule="auto"/>
              <w:jc w:val="left"/>
              <w:rPr>
                <w:rFonts w:cs="Arial"/>
                <w:szCs w:val="20"/>
                <w:lang w:val="el-GR" w:eastAsia="el-GR"/>
              </w:rPr>
            </w:pPr>
          </w:p>
        </w:tc>
      </w:tr>
      <w:tr w:rsidR="0062395C" w:rsidRPr="00A73B39" w:rsidTr="00FF6606">
        <w:trPr>
          <w:trHeight w:val="520"/>
          <w:jc w:val="center"/>
        </w:trPr>
        <w:tc>
          <w:tcPr>
            <w:tcW w:w="5000" w:type="pct"/>
            <w:gridSpan w:val="15"/>
            <w:vAlign w:val="center"/>
          </w:tcPr>
          <w:p w:rsidR="0062395C" w:rsidRPr="00180DEC" w:rsidRDefault="0062395C" w:rsidP="00FF6606">
            <w:pPr>
              <w:suppressAutoHyphens w:val="0"/>
              <w:autoSpaceDE w:val="0"/>
              <w:autoSpaceDN w:val="0"/>
              <w:adjustRightInd w:val="0"/>
              <w:spacing w:line="240" w:lineRule="auto"/>
              <w:jc w:val="left"/>
              <w:rPr>
                <w:rFonts w:cs="Verdana"/>
                <w:szCs w:val="20"/>
                <w:lang w:val="el-GR" w:eastAsia="el-GR"/>
              </w:rPr>
            </w:pPr>
            <w:r w:rsidRPr="00180DEC">
              <w:rPr>
                <w:rFonts w:cs="Verdana"/>
                <w:szCs w:val="20"/>
                <w:lang w:val="el-GR" w:eastAsia="el-GR"/>
              </w:rPr>
              <w:t>Με ατομική μου ευθύνη και γνωρίζοντας τις κυρώσεις</w:t>
            </w:r>
            <w:r w:rsidRPr="00180DEC">
              <w:rPr>
                <w:rFonts w:cs="Arial"/>
                <w:szCs w:val="20"/>
                <w:vertAlign w:val="superscript"/>
                <w:lang w:val="el-GR" w:eastAsia="el-GR"/>
              </w:rPr>
              <w:t>(3)</w:t>
            </w:r>
            <w:r w:rsidRPr="00180DEC">
              <w:rPr>
                <w:rFonts w:cs="Verdana"/>
                <w:szCs w:val="20"/>
                <w:lang w:val="el-GR" w:eastAsia="el-GR"/>
              </w:rPr>
              <w:t>, που προβλέπονται από τις διατάξεις της παρ. 6 του</w:t>
            </w:r>
          </w:p>
          <w:p w:rsidR="0062395C" w:rsidRPr="00180DEC" w:rsidRDefault="0062395C" w:rsidP="00FF6606">
            <w:pPr>
              <w:suppressAutoHyphens w:val="0"/>
              <w:spacing w:line="240" w:lineRule="auto"/>
              <w:jc w:val="left"/>
              <w:rPr>
                <w:rFonts w:cs="Arial"/>
                <w:szCs w:val="20"/>
                <w:lang w:val="el-GR" w:eastAsia="el-GR"/>
              </w:rPr>
            </w:pPr>
            <w:r w:rsidRPr="00180DEC">
              <w:rPr>
                <w:rFonts w:cs="Verdana"/>
                <w:szCs w:val="20"/>
                <w:lang w:val="el-GR" w:eastAsia="el-GR"/>
              </w:rPr>
              <w:t>άρθρου 22 του Ν. 1599/1986, δηλώνω ότι:</w:t>
            </w:r>
          </w:p>
        </w:tc>
      </w:tr>
      <w:tr w:rsidR="0062395C" w:rsidRPr="00A73B39" w:rsidTr="00FF6606">
        <w:trPr>
          <w:trHeight w:val="520"/>
          <w:jc w:val="center"/>
        </w:trPr>
        <w:tc>
          <w:tcPr>
            <w:tcW w:w="5000" w:type="pct"/>
            <w:gridSpan w:val="15"/>
            <w:vAlign w:val="center"/>
          </w:tcPr>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ότι σε περίπτωση διαπίστωσης ανακριβειών στη δήλωσή μου, μετά την ένταξη του επενδυτικού σχεδίου, αυτό θα απενταχθεί και θα επιστραφεί έντοκα η ληφθείσα δημόσια χρηματοδότηση.</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Ο Δικαιούχος έχει λάβει σαφή γνώση του περιεχομένου της Πρόσκλησης.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Η επιχείρηση με ΑΦΜ …….έχει υποβάλλει μόνο μία πρόταση στην παρούσα Δράση.</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Η επιχείρηση δεν βρίσκεται υπό πτώχευση, εκκαθάριση ή αναγκαστική διαχείριση, ούτε εκκρεμεί σε βάρος </w:t>
            </w:r>
            <w:r w:rsidRPr="00011FFD">
              <w:rPr>
                <w:rFonts w:cs="Verdana"/>
                <w:szCs w:val="20"/>
                <w:lang w:val="el-GR" w:eastAsia="el-GR"/>
              </w:rPr>
              <w:lastRenderedPageBreak/>
              <w:t>της ανάκτηση καταβληθείσας δημόσιας επιχορήγησης.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Η ενιαία επιχείρηση δεν είναι προβληματική σύμφωνα με τα οριζόμενα στο άρθρο 2 σημείο 18 του Κανονισμού ΕΕ 651/2014.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011FFD">
              <w:rPr>
                <w:rFonts w:cs="Verdana"/>
                <w:szCs w:val="20"/>
                <w:lang w:val="el-GR" w:eastAsia="el-GR"/>
              </w:rPr>
              <w:t>franching</w:t>
            </w:r>
            <w:proofErr w:type="spellEnd"/>
            <w:r w:rsidRPr="00011FFD">
              <w:rPr>
                <w:rFonts w:cs="Verdana"/>
                <w:szCs w:val="20"/>
                <w:lang w:val="el-GR" w:eastAsia="el-GR"/>
              </w:rPr>
              <w:t xml:space="preserve"> , </w:t>
            </w:r>
            <w:proofErr w:type="spellStart"/>
            <w:r w:rsidRPr="00011FFD">
              <w:rPr>
                <w:rFonts w:cs="Verdana"/>
                <w:szCs w:val="20"/>
                <w:lang w:val="el-GR" w:eastAsia="el-GR"/>
              </w:rPr>
              <w:t>shop</w:t>
            </w:r>
            <w:proofErr w:type="spellEnd"/>
            <w:r w:rsidRPr="00011FFD">
              <w:rPr>
                <w:rFonts w:cs="Verdana"/>
                <w:szCs w:val="20"/>
                <w:lang w:val="el-GR" w:eastAsia="el-GR"/>
              </w:rPr>
              <w:t xml:space="preserve"> </w:t>
            </w:r>
            <w:proofErr w:type="spellStart"/>
            <w:r w:rsidRPr="00011FFD">
              <w:rPr>
                <w:rFonts w:cs="Verdana"/>
                <w:szCs w:val="20"/>
                <w:lang w:val="el-GR" w:eastAsia="el-GR"/>
              </w:rPr>
              <w:t>in</w:t>
            </w:r>
            <w:proofErr w:type="spellEnd"/>
            <w:r w:rsidRPr="00011FFD">
              <w:rPr>
                <w:rFonts w:cs="Verdana"/>
                <w:szCs w:val="20"/>
                <w:lang w:val="el-GR" w:eastAsia="el-GR"/>
              </w:rPr>
              <w:t xml:space="preserve"> </w:t>
            </w:r>
            <w:proofErr w:type="spellStart"/>
            <w:r w:rsidRPr="00011FFD">
              <w:rPr>
                <w:rFonts w:cs="Verdana"/>
                <w:szCs w:val="20"/>
                <w:lang w:val="el-GR" w:eastAsia="el-GR"/>
              </w:rPr>
              <w:t>shop</w:t>
            </w:r>
            <w:proofErr w:type="spellEnd"/>
            <w:r w:rsidRPr="00011FFD">
              <w:rPr>
                <w:rFonts w:cs="Verdana"/>
                <w:szCs w:val="20"/>
                <w:lang w:val="el-GR" w:eastAsia="el-GR"/>
              </w:rPr>
              <w:t xml:space="preserve">, δίκτυο πρακτόρευσης), και λειτουργεί με μία από τις επιλέξιμες από το πρόγραμμα νομικές μορφές.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Δεν έχω  προβεί σε παύση της ίδιας ή παρεμφερούς δραστηριότητας εντός του Ευρωπαϊκού Οικονομικού Χώρου κατά τη διετία πριν από την υποβολή της αίτησής μου  για περιφερειακή επενδυτική ενίσχυση ή να μην, κατά τη χρονική στιγμή υποβολής της αίτησής μου  για ενίσχυση, έχω προγραμματίσει να προβώ  σε παύση της εν λόγω δραστηριότητας εντός μέγιστου χρονικού διαστήματος δύο ετών.</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Δεν εκκρεμεί εις βάρος της ενιαίας επιχείρησης διαδικασία ανάκτησης παράνομης κρατικής ενίσχυσης, κατόπιν απόφασης της Ε.Ε..</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Δεν έχουν επιβληθεί πρόστιμα που έχουν αποκτήσει τελεσίδικη και δεσμευτική ισχύ, για παραβάσεις εργατικής νομοθεσίας και ειδικότερα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-Παράβαση «υψηλής» ή «πολύ υψηλής» σοβαρότητας (3 πρόστιμα/ 3 έλεγχοι)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-Αδήλωτη εργασία (2 πρόστιμα/ 2 έλεγχοι)</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για τους λόγους του άρθρου 39 παρ. 1 του Ν. 4488/2017.</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τηρεί  τη νομοθεσία περί υγείας και ασφάλειας των εργαζομένων και πρόληψης του επαγγελματικού κινδύνου</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011FFD">
              <w:rPr>
                <w:rFonts w:cs="Verdana"/>
                <w:szCs w:val="20"/>
                <w:lang w:val="el-GR" w:eastAsia="el-GR"/>
              </w:rPr>
              <w:t>αριθμ</w:t>
            </w:r>
            <w:proofErr w:type="spellEnd"/>
            <w:r w:rsidRPr="00011FFD">
              <w:rPr>
                <w:rFonts w:cs="Verdana"/>
                <w:szCs w:val="20"/>
                <w:lang w:val="el-GR" w:eastAsia="el-GR"/>
              </w:rPr>
              <w:t>. 1828/2006.</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011FFD">
              <w:rPr>
                <w:rFonts w:cs="Verdana"/>
                <w:szCs w:val="20"/>
                <w:lang w:val="el-GR" w:eastAsia="el-GR"/>
              </w:rPr>
              <w:t>κατ΄άρθρο</w:t>
            </w:r>
            <w:proofErr w:type="spellEnd"/>
            <w:r w:rsidRPr="00011FFD">
              <w:rPr>
                <w:rFonts w:cs="Verdana"/>
                <w:szCs w:val="20"/>
                <w:lang w:val="el-GR"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ΕΠ Ηπείρου και όσα </w:t>
            </w:r>
            <w:r w:rsidRPr="00011FFD">
              <w:rPr>
                <w:rFonts w:cs="Verdana"/>
                <w:szCs w:val="20"/>
                <w:lang w:val="el-GR" w:eastAsia="el-GR"/>
              </w:rPr>
              <w:lastRenderedPageBreak/>
              <w:t>λαμβάνονται από αυτούς επέχουν θέση επίσημων εγγράφων.</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ότι κατά την υλοποίηση του έργου, η επικοινωνία με την ΕΥΔ ΕΠ Ηπείρου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ΕΥΔ Ηπείρου.</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επιχειρηματίας/οι εταίροι της επιχείρησης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στην ΕΥΔ Ηπείρου.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1407/2013 (O.J ΕΕ L 352/1 της 24.12.2013).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εκπρόσωπος / οι εταίροι της επιχείρησης δεσμεύονται ότι η επιχείρηση έχει την ιδιότητα της ΜΜΕ Επιχείρησης σύμφωνα με τη Σύσταση 2003/361/ΕΚ της Επιτροπής της 6ης Μαΐου 2003.</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θα διασφαλίσει, με κατάλληλα μέσα, ο διαχωρισμός των δραστηριοτήτων ή η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και το επιχορηγούμενο προσωπικό της παρούσης Δράσης δεν πρόκειται να απασχοληθεί στο εξαιρούμενο αντικείμενο εργασιών.</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φέρει την αποκλειστική ευθύνη των δαπανών που υλοποιούνται πριν την Απόφαση Ένταξης και σε περίπτωση μη ένταξης του προτεινόμενου επενδυτικού σχεδίου δεν τίθεται κανένα ζήτημα περί αποθετικής ή θετικής ζημίας.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να τηρεί και να αναλαμβάνει την υποχρέωση για την τήρηση των διατάξεων της νομοθεσίας περί υγείας  και ασφάλειας των εργαζομένων και πρόληψης του επαγγελματικού κινδύνου.</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Ο Δικαιούχος αποδέχεται να μην διακόψει την λειτουργία του, εκτός αν συντρέχουν λόγοι ανωτέρας βίας για ένα (1) έτος ,(τρία (3) έτη στην περίπτωση που έχουν κάνει χρήση της ρήτρας ευελιξίας) μετά από την τελική πληρωμή της δημόσιας δαπάνης.</w:t>
            </w:r>
          </w:p>
          <w:p w:rsidR="00011FFD" w:rsidRPr="00011FFD" w:rsidRDefault="00011FFD" w:rsidP="00011FFD">
            <w:pPr>
              <w:suppressAutoHyphens w:val="0"/>
              <w:autoSpaceDE w:val="0"/>
              <w:autoSpaceDN w:val="0"/>
              <w:adjustRightInd w:val="0"/>
              <w:spacing w:before="120" w:after="120" w:line="240" w:lineRule="auto"/>
              <w:ind w:left="57" w:right="57"/>
              <w:rPr>
                <w:rFonts w:cs="Verdana"/>
                <w:szCs w:val="20"/>
                <w:lang w:val="el-GR" w:eastAsia="el-GR"/>
              </w:rPr>
            </w:pPr>
            <w:r w:rsidRPr="00011FFD">
              <w:rPr>
                <w:rFonts w:cs="Verdana"/>
                <w:szCs w:val="20"/>
                <w:lang w:val="el-GR" w:eastAsia="el-GR"/>
              </w:rPr>
              <w:t xml:space="preserve">Ο Δικαιούχος δεν είναι </w:t>
            </w:r>
            <w:proofErr w:type="spellStart"/>
            <w:r w:rsidRPr="00011FFD">
              <w:rPr>
                <w:rFonts w:cs="Verdana"/>
                <w:szCs w:val="20"/>
                <w:lang w:val="el-GR" w:eastAsia="el-GR"/>
              </w:rPr>
              <w:t>εξωχώρια</w:t>
            </w:r>
            <w:proofErr w:type="spellEnd"/>
            <w:r w:rsidRPr="00011FFD">
              <w:rPr>
                <w:rFonts w:cs="Verdana"/>
                <w:szCs w:val="20"/>
                <w:lang w:val="el-GR" w:eastAsia="el-GR"/>
              </w:rPr>
              <w:t xml:space="preserve"> (</w:t>
            </w:r>
            <w:proofErr w:type="spellStart"/>
            <w:r w:rsidRPr="00011FFD">
              <w:rPr>
                <w:rFonts w:cs="Verdana"/>
                <w:szCs w:val="20"/>
                <w:lang w:val="el-GR" w:eastAsia="el-GR"/>
              </w:rPr>
              <w:t>offshore</w:t>
            </w:r>
            <w:proofErr w:type="spellEnd"/>
            <w:r w:rsidRPr="00011FFD">
              <w:rPr>
                <w:rFonts w:cs="Verdana"/>
                <w:szCs w:val="20"/>
                <w:lang w:val="el-GR" w:eastAsia="el-GR"/>
              </w:rPr>
              <w:t xml:space="preserve">) επιχείρηση . </w:t>
            </w:r>
          </w:p>
          <w:p w:rsidR="0062395C" w:rsidRPr="006F6799" w:rsidRDefault="00011FFD" w:rsidP="00011FFD">
            <w:pPr>
              <w:numPr>
                <w:ilvl w:val="0"/>
                <w:numId w:val="6"/>
              </w:numPr>
              <w:suppressAutoHyphens w:val="0"/>
              <w:autoSpaceDE w:val="0"/>
              <w:autoSpaceDN w:val="0"/>
              <w:adjustRightInd w:val="0"/>
              <w:spacing w:before="120" w:after="120" w:line="240" w:lineRule="auto"/>
              <w:ind w:hanging="284"/>
              <w:rPr>
                <w:rFonts w:cs="Verdana"/>
                <w:szCs w:val="20"/>
                <w:lang w:val="el-GR" w:eastAsia="el-GR"/>
              </w:rPr>
            </w:pPr>
            <w:r w:rsidRPr="00011FFD">
              <w:rPr>
                <w:rFonts w:cs="Verdana"/>
                <w:szCs w:val="20"/>
                <w:lang w:val="el-GR" w:eastAsia="el-GR"/>
              </w:rPr>
              <w:t>Ο Δικαιούχος αποδέχεται να διατηρήσει την ιδιότητα του μέλους του Μητρώου καθ' όλη τη διάρκεια υλοποίησης της δράσης συμπεριλαμβανομένων των μακροχρόνιων υποχρεώσεων</w:t>
            </w:r>
          </w:p>
        </w:tc>
      </w:tr>
    </w:tbl>
    <w:p w:rsidR="0062395C" w:rsidRPr="00180DEC" w:rsidRDefault="0062395C" w:rsidP="0062395C">
      <w:pPr>
        <w:suppressAutoHyphens w:val="0"/>
        <w:autoSpaceDE w:val="0"/>
        <w:autoSpaceDN w:val="0"/>
        <w:adjustRightInd w:val="0"/>
        <w:spacing w:line="240" w:lineRule="auto"/>
        <w:jc w:val="right"/>
        <w:rPr>
          <w:rFonts w:cs="Verdana"/>
          <w:szCs w:val="20"/>
          <w:lang w:val="el-GR" w:eastAsia="el-GR"/>
        </w:rPr>
      </w:pP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Ημερομηνία:</w:t>
      </w:r>
      <w:r>
        <w:rPr>
          <w:rFonts w:cs="Verdana"/>
          <w:szCs w:val="20"/>
          <w:lang w:val="el-GR" w:eastAsia="el-GR"/>
        </w:rPr>
        <w:t xml:space="preserve"> </w:t>
      </w:r>
      <w:r w:rsidRPr="00180DEC">
        <w:rPr>
          <w:rFonts w:cs="Verdana"/>
          <w:szCs w:val="20"/>
          <w:lang w:val="el-GR" w:eastAsia="el-GR"/>
        </w:rPr>
        <w:t>……….20……</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Για την επιχείρηση</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-Ο-</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Νόμιμος Εκπρόσωπος</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p>
    <w:p w:rsidR="0062395C" w:rsidRPr="00180DEC" w:rsidRDefault="0062395C" w:rsidP="0062395C">
      <w:pPr>
        <w:suppressAutoHyphens w:val="0"/>
        <w:autoSpaceDE w:val="0"/>
        <w:autoSpaceDN w:val="0"/>
        <w:adjustRightInd w:val="0"/>
        <w:spacing w:line="240" w:lineRule="auto"/>
        <w:jc w:val="center"/>
        <w:rPr>
          <w:rFonts w:cs="Verdana"/>
          <w:szCs w:val="20"/>
          <w:lang w:val="el-GR" w:eastAsia="el-GR"/>
        </w:rPr>
      </w:pPr>
      <w:r>
        <w:rPr>
          <w:rFonts w:cs="Verdana"/>
          <w:szCs w:val="20"/>
          <w:lang w:val="el-GR" w:eastAsia="el-GR"/>
        </w:rPr>
        <w:t xml:space="preserve">  </w:t>
      </w:r>
      <w:r w:rsidRPr="00180DEC">
        <w:rPr>
          <w:rFonts w:cs="Verdana"/>
          <w:szCs w:val="20"/>
          <w:lang w:val="el-GR" w:eastAsia="el-GR"/>
        </w:rPr>
        <w:t>(σφραγίδα επιχείρησης, στοιχεία</w:t>
      </w:r>
    </w:p>
    <w:p w:rsidR="0062395C" w:rsidRPr="00180DEC" w:rsidRDefault="0062395C" w:rsidP="00011FFD">
      <w:pPr>
        <w:suppressAutoHyphens w:val="0"/>
        <w:autoSpaceDE w:val="0"/>
        <w:autoSpaceDN w:val="0"/>
        <w:adjustRightInd w:val="0"/>
        <w:spacing w:line="240" w:lineRule="auto"/>
        <w:jc w:val="center"/>
        <w:rPr>
          <w:rFonts w:ascii="Verdana" w:hAnsi="Verdana" w:cs="Verdana"/>
          <w:sz w:val="16"/>
          <w:szCs w:val="16"/>
          <w:lang w:val="el-GR" w:eastAsia="el-GR"/>
        </w:rPr>
      </w:pPr>
      <w:r>
        <w:rPr>
          <w:rFonts w:cs="Verdana"/>
          <w:szCs w:val="20"/>
          <w:lang w:val="el-GR" w:eastAsia="el-GR"/>
        </w:rPr>
        <w:t xml:space="preserve">  </w:t>
      </w:r>
      <w:r w:rsidRPr="00180DEC">
        <w:rPr>
          <w:rFonts w:cs="Verdana"/>
          <w:szCs w:val="20"/>
          <w:lang w:val="el-GR" w:eastAsia="el-GR"/>
        </w:rPr>
        <w:t>Νόμιμου εκπροσώπου, υπογραφή)</w:t>
      </w:r>
    </w:p>
    <w:p w:rsidR="0062395C" w:rsidRPr="00180DEC" w:rsidRDefault="0062395C" w:rsidP="0062395C">
      <w:pPr>
        <w:suppressAutoHyphens w:val="0"/>
        <w:autoSpaceDE w:val="0"/>
        <w:autoSpaceDN w:val="0"/>
        <w:adjustRightInd w:val="0"/>
        <w:spacing w:line="240" w:lineRule="auto"/>
        <w:jc w:val="left"/>
        <w:rPr>
          <w:rFonts w:ascii="Verdana" w:hAnsi="Verdana" w:cs="Verdana"/>
          <w:sz w:val="16"/>
          <w:szCs w:val="16"/>
          <w:lang w:val="el-GR" w:eastAsia="el-GR"/>
        </w:rPr>
      </w:pP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(2) Αναγράφεται ολογράφως.</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2395C" w:rsidRPr="00105756" w:rsidRDefault="0062395C" w:rsidP="0062395C">
      <w:pPr>
        <w:suppressAutoHyphens w:val="0"/>
        <w:autoSpaceDE w:val="0"/>
        <w:autoSpaceDN w:val="0"/>
        <w:adjustRightInd w:val="0"/>
        <w:spacing w:line="240" w:lineRule="auto"/>
        <w:rPr>
          <w:rFonts w:cs="Verdana"/>
          <w:sz w:val="16"/>
          <w:szCs w:val="18"/>
          <w:lang w:val="el-GR" w:eastAsia="el-GR"/>
        </w:rPr>
      </w:pPr>
      <w:r w:rsidRPr="00105756">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62395C" w:rsidRPr="00602046" w:rsidRDefault="0062395C" w:rsidP="0062395C">
      <w:pPr>
        <w:pStyle w:val="3"/>
        <w:numPr>
          <w:ilvl w:val="0"/>
          <w:numId w:val="0"/>
        </w:numPr>
        <w:rPr>
          <w:lang w:eastAsia="el-GR"/>
        </w:rPr>
        <w:sectPr w:rsidR="0062395C" w:rsidRPr="00602046" w:rsidSect="003D0705">
          <w:pgSz w:w="11906" w:h="16838" w:code="9"/>
          <w:pgMar w:top="1559" w:right="1418" w:bottom="1418" w:left="1418" w:header="720" w:footer="301" w:gutter="0"/>
          <w:cols w:space="708"/>
          <w:docGrid w:linePitch="360"/>
        </w:sectPr>
      </w:pPr>
      <w:bookmarkStart w:id="25" w:name="_Toc310614686"/>
      <w:bookmarkStart w:id="26" w:name="_Toc484806738"/>
      <w:bookmarkStart w:id="27" w:name="_Toc484862041"/>
    </w:p>
    <w:p w:rsidR="0062395C" w:rsidRPr="001763E3" w:rsidRDefault="0062395C" w:rsidP="0062395C">
      <w:pPr>
        <w:pStyle w:val="3"/>
        <w:numPr>
          <w:ilvl w:val="0"/>
          <w:numId w:val="0"/>
        </w:numPr>
        <w:rPr>
          <w:lang w:eastAsia="el-GR"/>
        </w:rPr>
      </w:pPr>
      <w:bookmarkStart w:id="28" w:name="_Toc517954856"/>
      <w:bookmarkStart w:id="29" w:name="_Toc25929938"/>
      <w:r w:rsidRPr="001763E3">
        <w:rPr>
          <w:lang w:eastAsia="el-GR"/>
        </w:rPr>
        <w:lastRenderedPageBreak/>
        <w:t>B’ ΥΠΟΔΕΙΓΜΑ ΚΕΙΜΕΝΟΥ ΥΠΕΥΘΥΝΗΣ ΔΗΛΩΣΗΣ</w:t>
      </w:r>
      <w:bookmarkEnd w:id="25"/>
      <w:bookmarkEnd w:id="26"/>
      <w:bookmarkEnd w:id="27"/>
      <w:bookmarkEnd w:id="28"/>
      <w:bookmarkEnd w:id="29"/>
    </w:p>
    <w:p w:rsidR="0062395C" w:rsidRPr="001763E3" w:rsidRDefault="0062395C" w:rsidP="0062395C">
      <w:pPr>
        <w:suppressAutoHyphens w:val="0"/>
        <w:spacing w:before="120" w:line="240" w:lineRule="auto"/>
        <w:jc w:val="center"/>
        <w:rPr>
          <w:rFonts w:ascii="Verdana" w:eastAsia="Calibri" w:hAnsi="Verdana" w:cs="Arial"/>
          <w:sz w:val="22"/>
          <w:szCs w:val="22"/>
          <w:lang w:val="el-GR" w:eastAsia="en-US"/>
        </w:rPr>
      </w:pPr>
      <w:r w:rsidRPr="001763E3">
        <w:rPr>
          <w:rFonts w:ascii="Verdana" w:eastAsia="Calibri" w:hAnsi="Verdana" w:cs="Arial"/>
          <w:noProof/>
          <w:sz w:val="22"/>
          <w:szCs w:val="22"/>
          <w:lang w:val="el-GR" w:eastAsia="el-GR"/>
        </w:rPr>
        <w:drawing>
          <wp:inline distT="0" distB="0" distL="0" distR="0" wp14:anchorId="07C7717E" wp14:editId="0959A15B">
            <wp:extent cx="524510" cy="532765"/>
            <wp:effectExtent l="19050" t="0" r="8890" b="0"/>
            <wp:docPr id="1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ΥΠΕΥΘΥΝΗ ΔΗΛΩΣΗ</w:t>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r w:rsidRPr="001763E3">
        <w:rPr>
          <w:rFonts w:ascii="Verdana" w:eastAsia="Calibri" w:hAnsi="Verdana"/>
          <w:iCs/>
          <w:sz w:val="16"/>
          <w:szCs w:val="16"/>
          <w:lang w:val="el-GR" w:eastAsia="en-US"/>
        </w:rPr>
        <w:t>(άρθρο 8 Ν.1599/1986)</w:t>
      </w:r>
    </w:p>
    <w:p w:rsidR="0062395C" w:rsidRPr="001763E3" w:rsidRDefault="0062395C" w:rsidP="0062395C">
      <w:pPr>
        <w:suppressAutoHyphens w:val="0"/>
        <w:spacing w:before="120" w:line="240" w:lineRule="auto"/>
        <w:jc w:val="center"/>
        <w:rPr>
          <w:rFonts w:ascii="Verdana" w:eastAsia="Calibri" w:hAnsi="Verdana"/>
          <w:iCs/>
          <w:sz w:val="16"/>
          <w:szCs w:val="16"/>
          <w:lang w:val="el-GR" w:eastAsia="en-US"/>
        </w:rPr>
      </w:pPr>
    </w:p>
    <w:p w:rsidR="0062395C" w:rsidRPr="001763E3" w:rsidRDefault="0062395C" w:rsidP="0062395C">
      <w:pPr>
        <w:pBdr>
          <w:top w:val="single" w:sz="4" w:space="1" w:color="auto"/>
          <w:left w:val="single" w:sz="4" w:space="4" w:color="auto"/>
          <w:bottom w:val="single" w:sz="4" w:space="1" w:color="auto"/>
          <w:right w:val="single" w:sz="4" w:space="1" w:color="auto"/>
        </w:pBdr>
        <w:suppressAutoHyphens w:val="0"/>
        <w:spacing w:line="240" w:lineRule="auto"/>
        <w:ind w:right="-1"/>
        <w:jc w:val="center"/>
        <w:rPr>
          <w:szCs w:val="20"/>
          <w:lang w:val="el-GR" w:eastAsia="el-GR"/>
        </w:rPr>
      </w:pPr>
      <w:r w:rsidRPr="001763E3">
        <w:rPr>
          <w:szCs w:val="20"/>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62395C" w:rsidRPr="00A73B39" w:rsidTr="00FF6606">
        <w:trPr>
          <w:trHeight w:val="415"/>
          <w:jc w:val="center"/>
        </w:trPr>
        <w:tc>
          <w:tcPr>
            <w:tcW w:w="722" w:type="pct"/>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ΠΡΟΣ</w:t>
            </w:r>
            <w:r w:rsidRPr="001763E3">
              <w:rPr>
                <w:rFonts w:cs="Arial"/>
                <w:szCs w:val="20"/>
                <w:vertAlign w:val="superscript"/>
                <w:lang w:val="el-GR" w:eastAsia="el-GR"/>
              </w:rPr>
              <w:t>(1)</w:t>
            </w:r>
            <w:r w:rsidRPr="001763E3">
              <w:rPr>
                <w:rFonts w:cs="Arial"/>
                <w:szCs w:val="20"/>
                <w:lang w:val="el-GR" w:eastAsia="el-GR"/>
              </w:rPr>
              <w:t>:</w:t>
            </w:r>
          </w:p>
        </w:tc>
        <w:tc>
          <w:tcPr>
            <w:tcW w:w="4278" w:type="pct"/>
            <w:gridSpan w:val="14"/>
            <w:vAlign w:val="center"/>
          </w:tcPr>
          <w:p w:rsidR="0062395C" w:rsidRPr="001763E3" w:rsidRDefault="0062395C" w:rsidP="00FF6606">
            <w:pPr>
              <w:suppressAutoHyphens w:val="0"/>
              <w:autoSpaceDE w:val="0"/>
              <w:autoSpaceDN w:val="0"/>
              <w:adjustRightInd w:val="0"/>
              <w:spacing w:before="120" w:line="240" w:lineRule="auto"/>
              <w:jc w:val="left"/>
              <w:rPr>
                <w:rFonts w:cs="Arial"/>
                <w:b/>
                <w:bCs/>
                <w:szCs w:val="20"/>
                <w:lang w:val="el-GR" w:eastAsia="el-GR"/>
              </w:rPr>
            </w:pPr>
            <w:r w:rsidRPr="001763E3">
              <w:rPr>
                <w:rFonts w:cs="Verdana"/>
                <w:szCs w:val="20"/>
                <w:lang w:val="el-GR" w:eastAsia="el-GR"/>
              </w:rPr>
              <w:t>ΠΕΡΙΦΕΡΕΙΑ ΗΠΕΙΡΟΥ – ΔΙΕΥΘΥΝΣΗ ΑΝΑΠΤΥΞΙΑΚΟΥ ΠΡΟΓΡΑΜΜΑΤΙΣΜΟΥ</w:t>
            </w:r>
          </w:p>
        </w:tc>
      </w:tr>
      <w:tr w:rsidR="0062395C" w:rsidRPr="001763E3" w:rsidTr="00FF6606">
        <w:trPr>
          <w:trHeight w:val="315"/>
          <w:jc w:val="center"/>
        </w:trPr>
        <w:tc>
          <w:tcPr>
            <w:tcW w:w="722" w:type="pct"/>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Ο – Η Όνομα:</w:t>
            </w:r>
          </w:p>
        </w:tc>
        <w:tc>
          <w:tcPr>
            <w:tcW w:w="1962" w:type="pct"/>
            <w:gridSpan w:val="5"/>
            <w:vAlign w:val="center"/>
          </w:tcPr>
          <w:p w:rsidR="0062395C" w:rsidRPr="001763E3" w:rsidRDefault="0062395C" w:rsidP="00FF6606">
            <w:pPr>
              <w:suppressAutoHyphens w:val="0"/>
              <w:spacing w:before="120" w:line="240" w:lineRule="auto"/>
              <w:ind w:right="-6878"/>
              <w:jc w:val="left"/>
              <w:rPr>
                <w:rFonts w:cs="Arial"/>
                <w:b/>
                <w:bCs/>
                <w:szCs w:val="20"/>
                <w:lang w:val="el-GR" w:eastAsia="el-GR"/>
              </w:rPr>
            </w:pPr>
          </w:p>
        </w:tc>
        <w:tc>
          <w:tcPr>
            <w:tcW w:w="521" w:type="pct"/>
            <w:gridSpan w:val="3"/>
            <w:vAlign w:val="center"/>
          </w:tcPr>
          <w:p w:rsidR="0062395C" w:rsidRPr="001763E3" w:rsidRDefault="0062395C" w:rsidP="00FF6606">
            <w:pPr>
              <w:suppressAutoHyphens w:val="0"/>
              <w:spacing w:before="120" w:line="240" w:lineRule="auto"/>
              <w:ind w:right="-6878"/>
              <w:jc w:val="left"/>
              <w:rPr>
                <w:rFonts w:cs="Arial"/>
                <w:szCs w:val="20"/>
                <w:lang w:val="el-GR" w:eastAsia="el-GR"/>
              </w:rPr>
            </w:pPr>
            <w:r w:rsidRPr="001763E3">
              <w:rPr>
                <w:rFonts w:cs="Arial"/>
                <w:szCs w:val="20"/>
                <w:lang w:val="el-GR" w:eastAsia="el-GR"/>
              </w:rPr>
              <w:t>Επώνυμο:</w:t>
            </w:r>
          </w:p>
        </w:tc>
        <w:tc>
          <w:tcPr>
            <w:tcW w:w="1795" w:type="pct"/>
            <w:gridSpan w:val="6"/>
            <w:vAlign w:val="center"/>
          </w:tcPr>
          <w:p w:rsidR="0062395C" w:rsidRPr="001763E3" w:rsidRDefault="0062395C" w:rsidP="00FF6606">
            <w:pPr>
              <w:suppressAutoHyphens w:val="0"/>
              <w:spacing w:before="120" w:line="240" w:lineRule="auto"/>
              <w:ind w:right="-6878"/>
              <w:jc w:val="left"/>
              <w:rPr>
                <w:rFonts w:cs="Arial"/>
                <w:b/>
                <w:bCs/>
                <w:szCs w:val="20"/>
                <w:lang w:val="el-GR" w:eastAsia="el-GR"/>
              </w:rPr>
            </w:pPr>
          </w:p>
        </w:tc>
      </w:tr>
      <w:tr w:rsidR="0062395C" w:rsidRPr="001763E3" w:rsidTr="00FF6606">
        <w:trPr>
          <w:trHeight w:val="99"/>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 xml:space="preserve">Όνομα και Επώνυμο Πατέρα: </w:t>
            </w:r>
          </w:p>
        </w:tc>
        <w:tc>
          <w:tcPr>
            <w:tcW w:w="3604" w:type="pct"/>
            <w:gridSpan w:val="11"/>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trHeight w:val="99"/>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Όνομα και Επώνυμο Μητέρας:</w:t>
            </w:r>
          </w:p>
        </w:tc>
        <w:tc>
          <w:tcPr>
            <w:tcW w:w="3604" w:type="pct"/>
            <w:gridSpan w:val="11"/>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1396" w:type="pct"/>
            <w:gridSpan w:val="4"/>
            <w:vAlign w:val="center"/>
          </w:tcPr>
          <w:p w:rsidR="0062395C" w:rsidRPr="001763E3" w:rsidRDefault="0062395C" w:rsidP="00FF6606">
            <w:pPr>
              <w:suppressAutoHyphens w:val="0"/>
              <w:spacing w:before="120" w:line="240" w:lineRule="auto"/>
              <w:ind w:right="-2332"/>
              <w:jc w:val="left"/>
              <w:rPr>
                <w:rFonts w:cs="Arial"/>
                <w:szCs w:val="20"/>
                <w:lang w:val="el-GR" w:eastAsia="el-GR"/>
              </w:rPr>
            </w:pPr>
            <w:r w:rsidRPr="001763E3">
              <w:rPr>
                <w:rFonts w:cs="Arial"/>
                <w:szCs w:val="20"/>
                <w:lang w:val="el-GR" w:eastAsia="el-GR"/>
              </w:rPr>
              <w:t>Ημερομηνία γέννησης</w:t>
            </w:r>
            <w:r w:rsidRPr="001763E3">
              <w:rPr>
                <w:rFonts w:cs="Arial"/>
                <w:szCs w:val="20"/>
                <w:vertAlign w:val="superscript"/>
                <w:lang w:val="el-GR" w:eastAsia="el-GR"/>
              </w:rPr>
              <w:t>(2)</w:t>
            </w:r>
            <w:r w:rsidRPr="001763E3">
              <w:rPr>
                <w:rFonts w:cs="Arial"/>
                <w:szCs w:val="20"/>
                <w:lang w:val="el-GR" w:eastAsia="el-GR"/>
              </w:rPr>
              <w:t xml:space="preserve">: </w:t>
            </w:r>
          </w:p>
        </w:tc>
        <w:tc>
          <w:tcPr>
            <w:tcW w:w="3604" w:type="pct"/>
            <w:gridSpan w:val="11"/>
            <w:vAlign w:val="center"/>
          </w:tcPr>
          <w:p w:rsidR="0062395C" w:rsidRPr="001763E3" w:rsidRDefault="0062395C" w:rsidP="00FF6606">
            <w:pPr>
              <w:suppressAutoHyphens w:val="0"/>
              <w:spacing w:before="120" w:line="240" w:lineRule="auto"/>
              <w:ind w:right="-2332"/>
              <w:jc w:val="left"/>
              <w:rPr>
                <w:rFonts w:cs="Arial"/>
                <w:b/>
                <w:bCs/>
                <w:szCs w:val="20"/>
                <w:lang w:val="el-GR" w:eastAsia="el-GR"/>
              </w:rPr>
            </w:pPr>
          </w:p>
        </w:tc>
      </w:tr>
      <w:tr w:rsidR="0062395C" w:rsidRPr="001763E3" w:rsidTr="00FF6606">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1396" w:type="pct"/>
            <w:gridSpan w:val="4"/>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Αριθμός Δελτίου Ταυτότητας:</w:t>
            </w:r>
          </w:p>
        </w:tc>
        <w:tc>
          <w:tcPr>
            <w:tcW w:w="1462" w:type="pct"/>
            <w:gridSpan w:val="3"/>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Τηλ:</w:t>
            </w:r>
          </w:p>
        </w:tc>
        <w:tc>
          <w:tcPr>
            <w:tcW w:w="1795" w:type="pct"/>
            <w:gridSpan w:val="6"/>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1763E3" w:rsidTr="00FF6606">
        <w:trPr>
          <w:jc w:val="center"/>
        </w:trPr>
        <w:tc>
          <w:tcPr>
            <w:tcW w:w="881"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Τόπος Κατοικίας:</w:t>
            </w:r>
          </w:p>
        </w:tc>
        <w:tc>
          <w:tcPr>
            <w:tcW w:w="1456" w:type="pct"/>
            <w:gridSpan w:val="3"/>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Οδός:</w:t>
            </w:r>
          </w:p>
        </w:tc>
        <w:tc>
          <w:tcPr>
            <w:tcW w:w="1043" w:type="pct"/>
            <w:gridSpan w:val="5"/>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347" w:type="pct"/>
            <w:vAlign w:val="center"/>
          </w:tcPr>
          <w:p w:rsidR="0062395C" w:rsidRPr="001763E3" w:rsidRDefault="0062395C" w:rsidP="00FF6606">
            <w:pPr>
              <w:suppressAutoHyphens w:val="0"/>
              <w:spacing w:before="120" w:line="240" w:lineRule="auto"/>
              <w:jc w:val="left"/>
              <w:rPr>
                <w:rFonts w:cs="Arial"/>
                <w:szCs w:val="20"/>
                <w:lang w:val="el-GR" w:eastAsia="el-GR"/>
              </w:rPr>
            </w:pPr>
            <w:proofErr w:type="spellStart"/>
            <w:r w:rsidRPr="001763E3">
              <w:rPr>
                <w:rFonts w:cs="Arial"/>
                <w:szCs w:val="20"/>
                <w:lang w:val="el-GR" w:eastAsia="el-GR"/>
              </w:rPr>
              <w:t>Αριθ</w:t>
            </w:r>
            <w:proofErr w:type="spellEnd"/>
            <w:r w:rsidRPr="001763E3">
              <w:rPr>
                <w:rFonts w:cs="Arial"/>
                <w:szCs w:val="20"/>
                <w:lang w:val="el-GR" w:eastAsia="el-GR"/>
              </w:rPr>
              <w:t>:</w:t>
            </w:r>
          </w:p>
        </w:tc>
        <w:tc>
          <w:tcPr>
            <w:tcW w:w="261" w:type="pct"/>
            <w:vAlign w:val="center"/>
          </w:tcPr>
          <w:p w:rsidR="0062395C" w:rsidRPr="001763E3" w:rsidRDefault="0062395C" w:rsidP="00FF6606">
            <w:pPr>
              <w:suppressAutoHyphens w:val="0"/>
              <w:spacing w:before="120" w:line="240" w:lineRule="auto"/>
              <w:jc w:val="left"/>
              <w:rPr>
                <w:rFonts w:cs="Arial"/>
                <w:b/>
                <w:bCs/>
                <w:szCs w:val="20"/>
                <w:lang w:val="el-GR" w:eastAsia="el-GR"/>
              </w:rPr>
            </w:pPr>
          </w:p>
        </w:tc>
        <w:tc>
          <w:tcPr>
            <w:tcW w:w="261" w:type="pct"/>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ΤΚ:</w:t>
            </w:r>
          </w:p>
        </w:tc>
        <w:tc>
          <w:tcPr>
            <w:tcW w:w="404" w:type="pct"/>
            <w:vAlign w:val="center"/>
          </w:tcPr>
          <w:p w:rsidR="0062395C" w:rsidRPr="001763E3" w:rsidRDefault="0062395C" w:rsidP="00FF6606">
            <w:pPr>
              <w:suppressAutoHyphens w:val="0"/>
              <w:spacing w:before="120" w:line="240" w:lineRule="auto"/>
              <w:jc w:val="left"/>
              <w:rPr>
                <w:rFonts w:cs="Arial"/>
                <w:b/>
                <w:bCs/>
                <w:szCs w:val="20"/>
                <w:lang w:val="el-GR" w:eastAsia="el-GR"/>
              </w:rPr>
            </w:pPr>
          </w:p>
        </w:tc>
      </w:tr>
      <w:tr w:rsidR="0062395C" w:rsidRPr="00A73B39" w:rsidTr="00FF6606">
        <w:trPr>
          <w:trHeight w:val="824"/>
          <w:jc w:val="center"/>
        </w:trPr>
        <w:tc>
          <w:tcPr>
            <w:tcW w:w="1199" w:type="pct"/>
            <w:gridSpan w:val="3"/>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Αρ. Τηλεομοιοτύπου (Fax):</w:t>
            </w:r>
          </w:p>
        </w:tc>
        <w:tc>
          <w:tcPr>
            <w:tcW w:w="1673" w:type="pct"/>
            <w:gridSpan w:val="5"/>
            <w:vAlign w:val="center"/>
          </w:tcPr>
          <w:p w:rsidR="0062395C" w:rsidRPr="001763E3" w:rsidRDefault="0062395C" w:rsidP="00FF6606">
            <w:pPr>
              <w:suppressAutoHyphens w:val="0"/>
              <w:spacing w:before="120" w:line="240" w:lineRule="auto"/>
              <w:jc w:val="left"/>
              <w:rPr>
                <w:rFonts w:cs="Arial"/>
                <w:szCs w:val="20"/>
                <w:lang w:val="el-GR" w:eastAsia="el-GR"/>
              </w:rPr>
            </w:pPr>
          </w:p>
        </w:tc>
        <w:tc>
          <w:tcPr>
            <w:tcW w:w="695" w:type="pct"/>
            <w:gridSpan w:val="2"/>
            <w:vAlign w:val="center"/>
          </w:tcPr>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Δ/νση Ηλεκτρ. Ταχυδρομείου</w:t>
            </w:r>
          </w:p>
          <w:p w:rsidR="0062395C" w:rsidRPr="001763E3" w:rsidRDefault="0062395C" w:rsidP="00FF6606">
            <w:pPr>
              <w:suppressAutoHyphens w:val="0"/>
              <w:spacing w:before="120" w:line="240" w:lineRule="auto"/>
              <w:jc w:val="left"/>
              <w:rPr>
                <w:rFonts w:cs="Arial"/>
                <w:szCs w:val="20"/>
                <w:lang w:val="el-GR" w:eastAsia="el-GR"/>
              </w:rPr>
            </w:pPr>
            <w:r w:rsidRPr="001763E3">
              <w:rPr>
                <w:rFonts w:cs="Arial"/>
                <w:szCs w:val="20"/>
                <w:lang w:val="el-GR" w:eastAsia="el-GR"/>
              </w:rPr>
              <w:t>(Εmail):</w:t>
            </w:r>
          </w:p>
        </w:tc>
        <w:tc>
          <w:tcPr>
            <w:tcW w:w="1432" w:type="pct"/>
            <w:gridSpan w:val="5"/>
            <w:vAlign w:val="center"/>
          </w:tcPr>
          <w:p w:rsidR="0062395C" w:rsidRPr="001763E3" w:rsidRDefault="0062395C" w:rsidP="00FF6606">
            <w:pPr>
              <w:suppressAutoHyphens w:val="0"/>
              <w:spacing w:before="120" w:line="240" w:lineRule="auto"/>
              <w:jc w:val="left"/>
              <w:rPr>
                <w:rFonts w:cs="Arial"/>
                <w:szCs w:val="20"/>
                <w:lang w:val="el-GR" w:eastAsia="el-GR"/>
              </w:rPr>
            </w:pPr>
          </w:p>
        </w:tc>
      </w:tr>
      <w:tr w:rsidR="0062395C" w:rsidRPr="00A73B39" w:rsidTr="00FF6606">
        <w:trPr>
          <w:trHeight w:val="520"/>
          <w:jc w:val="center"/>
        </w:trPr>
        <w:tc>
          <w:tcPr>
            <w:tcW w:w="5000" w:type="pct"/>
            <w:gridSpan w:val="15"/>
            <w:vAlign w:val="center"/>
          </w:tcPr>
          <w:p w:rsidR="0062395C" w:rsidRPr="001763E3" w:rsidRDefault="0062395C" w:rsidP="00FF6606">
            <w:pPr>
              <w:suppressAutoHyphens w:val="0"/>
              <w:autoSpaceDE w:val="0"/>
              <w:autoSpaceDN w:val="0"/>
              <w:adjustRightInd w:val="0"/>
              <w:spacing w:line="240" w:lineRule="auto"/>
              <w:jc w:val="left"/>
              <w:rPr>
                <w:rFonts w:cs="Verdana"/>
                <w:szCs w:val="20"/>
                <w:lang w:val="el-GR" w:eastAsia="el-GR"/>
              </w:rPr>
            </w:pPr>
            <w:r w:rsidRPr="001763E3">
              <w:rPr>
                <w:rFonts w:cs="Verdana"/>
                <w:szCs w:val="20"/>
                <w:lang w:val="el-GR" w:eastAsia="el-GR"/>
              </w:rPr>
              <w:t>Με ατομική μου ευθύνη και γνωρίζοντας τις κυρώσεις</w:t>
            </w:r>
            <w:r w:rsidRPr="001763E3">
              <w:rPr>
                <w:rFonts w:cs="Arial"/>
                <w:szCs w:val="20"/>
                <w:vertAlign w:val="superscript"/>
                <w:lang w:val="el-GR" w:eastAsia="el-GR"/>
              </w:rPr>
              <w:t>(3)</w:t>
            </w:r>
            <w:r w:rsidRPr="001763E3">
              <w:rPr>
                <w:rFonts w:cs="Verdana"/>
                <w:szCs w:val="20"/>
                <w:lang w:val="el-GR" w:eastAsia="el-GR"/>
              </w:rPr>
              <w:t>, που προβλέπονται από τις διατάξεις της παρ. 6 του</w:t>
            </w:r>
          </w:p>
          <w:p w:rsidR="0062395C" w:rsidRPr="001763E3" w:rsidRDefault="0062395C" w:rsidP="00FF6606">
            <w:pPr>
              <w:suppressAutoHyphens w:val="0"/>
              <w:spacing w:line="240" w:lineRule="auto"/>
              <w:jc w:val="left"/>
              <w:rPr>
                <w:rFonts w:cs="Arial"/>
                <w:szCs w:val="20"/>
                <w:lang w:val="el-GR" w:eastAsia="el-GR"/>
              </w:rPr>
            </w:pPr>
            <w:r w:rsidRPr="001763E3">
              <w:rPr>
                <w:rFonts w:cs="Verdana"/>
                <w:szCs w:val="20"/>
                <w:lang w:val="el-GR" w:eastAsia="el-GR"/>
              </w:rPr>
              <w:t>άρθρου 22 του Ν. 1599/1986, δηλώνω ότι:</w:t>
            </w:r>
          </w:p>
        </w:tc>
      </w:tr>
    </w:tbl>
    <w:p w:rsidR="0062395C" w:rsidRPr="001763E3" w:rsidRDefault="0062395C" w:rsidP="0062395C">
      <w:pPr>
        <w:suppressAutoHyphens w:val="0"/>
        <w:spacing w:before="120" w:line="240" w:lineRule="auto"/>
        <w:ind w:left="402"/>
        <w:rPr>
          <w:rFonts w:ascii="Verdana" w:eastAsia="Calibri" w:hAnsi="Verdana" w:cs="Arial"/>
          <w:b/>
          <w:sz w:val="16"/>
          <w:szCs w:val="16"/>
          <w:u w:val="single"/>
          <w:lang w:val="el-GR" w:eastAsia="en-US"/>
        </w:rPr>
      </w:pPr>
      <w:r w:rsidRPr="001763E3">
        <w:rPr>
          <w:rFonts w:ascii="Verdana" w:eastAsia="Calibri" w:hAnsi="Verdana" w:cs="Arial"/>
          <w:b/>
          <w:sz w:val="16"/>
          <w:szCs w:val="16"/>
          <w:u w:val="single"/>
          <w:lang w:val="el-GR" w:eastAsia="en-US"/>
        </w:rPr>
        <w:t>Β.1:</w:t>
      </w:r>
    </w:p>
    <w:p w:rsidR="0062395C" w:rsidRPr="001763E3" w:rsidRDefault="0062395C" w:rsidP="0062395C">
      <w:pPr>
        <w:suppressAutoHyphens w:val="0"/>
        <w:spacing w:before="120" w:line="240" w:lineRule="auto"/>
        <w:ind w:left="402"/>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bookmarkStart w:id="30" w:name="Επιλογή6"/>
      <w:r w:rsidRPr="001763E3">
        <w:rPr>
          <w:rFonts w:asciiTheme="minorHAnsi" w:eastAsia="Calibri" w:hAnsiTheme="minorHAnsi" w:cstheme="minorHAnsi"/>
          <w:szCs w:val="20"/>
          <w:lang w:val="el-GR" w:eastAsia="en-US"/>
        </w:rPr>
        <w:instrText xml:space="preserve"> FORMCHECKBOX </w:instrText>
      </w:r>
      <w:r w:rsidR="00091635">
        <w:rPr>
          <w:rFonts w:asciiTheme="minorHAnsi" w:eastAsia="Calibri" w:hAnsiTheme="minorHAnsi" w:cstheme="minorHAnsi"/>
          <w:szCs w:val="20"/>
          <w:lang w:val="el-GR" w:eastAsia="en-US"/>
        </w:rPr>
      </w:r>
      <w:r w:rsidR="00091635">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bookmarkEnd w:id="30"/>
      <w:r w:rsidRPr="001763E3">
        <w:rPr>
          <w:rFonts w:asciiTheme="minorHAnsi" w:eastAsia="Calibri" w:hAnsiTheme="minorHAnsi" w:cstheme="minorHAnsi"/>
          <w:szCs w:val="20"/>
          <w:lang w:val="el-GR" w:eastAsia="en-US"/>
        </w:rPr>
        <w:tab/>
        <w:t xml:space="preserve">Η επιχείρηση λειτουργεί ως ανεξάρτητη επιχείρηση ή </w:t>
      </w:r>
    </w:p>
    <w:p w:rsidR="0062395C" w:rsidRPr="001763E3" w:rsidRDefault="0062395C" w:rsidP="0062395C">
      <w:pPr>
        <w:suppressAutoHyphens w:val="0"/>
        <w:spacing w:before="120" w:line="240" w:lineRule="auto"/>
        <w:ind w:left="709" w:hanging="307"/>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fldChar w:fldCharType="begin">
          <w:ffData>
            <w:name w:val="Επιλογή6"/>
            <w:enabled/>
            <w:calcOnExit w:val="0"/>
            <w:checkBox>
              <w:sizeAuto/>
              <w:default w:val="0"/>
            </w:checkBox>
          </w:ffData>
        </w:fldChar>
      </w:r>
      <w:r w:rsidRPr="001763E3">
        <w:rPr>
          <w:rFonts w:asciiTheme="minorHAnsi" w:eastAsia="Calibri" w:hAnsiTheme="minorHAnsi" w:cstheme="minorHAnsi"/>
          <w:szCs w:val="20"/>
          <w:lang w:val="el-GR" w:eastAsia="en-US"/>
        </w:rPr>
        <w:instrText xml:space="preserve"> FORMCHECKBOX </w:instrText>
      </w:r>
      <w:r w:rsidR="00091635">
        <w:rPr>
          <w:rFonts w:asciiTheme="minorHAnsi" w:eastAsia="Calibri" w:hAnsiTheme="minorHAnsi" w:cstheme="minorHAnsi"/>
          <w:szCs w:val="20"/>
          <w:lang w:val="el-GR" w:eastAsia="en-US"/>
        </w:rPr>
      </w:r>
      <w:r w:rsidR="00091635">
        <w:rPr>
          <w:rFonts w:asciiTheme="minorHAnsi" w:eastAsia="Calibri" w:hAnsiTheme="minorHAnsi" w:cstheme="minorHAnsi"/>
          <w:szCs w:val="20"/>
          <w:lang w:val="el-GR" w:eastAsia="en-US"/>
        </w:rPr>
        <w:fldChar w:fldCharType="separate"/>
      </w:r>
      <w:r w:rsidRPr="001763E3">
        <w:rPr>
          <w:rFonts w:asciiTheme="minorHAnsi" w:eastAsia="Calibri" w:hAnsiTheme="minorHAnsi" w:cstheme="minorHAnsi"/>
          <w:szCs w:val="20"/>
          <w:lang w:val="el-GR" w:eastAsia="en-US"/>
        </w:rPr>
        <w:fldChar w:fldCharType="end"/>
      </w:r>
      <w:r w:rsidRPr="001763E3">
        <w:rPr>
          <w:rFonts w:asciiTheme="minorHAnsi" w:eastAsia="Calibri" w:hAnsiTheme="minorHAnsi" w:cstheme="minorHAnsi"/>
          <w:szCs w:val="20"/>
          <w:lang w:val="el-GR" w:eastAsia="en-US"/>
        </w:rPr>
        <w:tab/>
        <w:t xml:space="preserve">Η επιχείρηση λειτουργεί ως </w:t>
      </w:r>
      <w:r w:rsidRPr="001763E3">
        <w:rPr>
          <w:rFonts w:asciiTheme="minorHAnsi" w:eastAsia="Calibri" w:hAnsiTheme="minorHAnsi" w:cstheme="minorHAnsi"/>
          <w:b/>
          <w:szCs w:val="20"/>
          <w:lang w:val="el-GR" w:eastAsia="en-US"/>
        </w:rPr>
        <w:t>«ενιαία οικονομική μονάδα (οντότητα</w:t>
      </w:r>
      <w:r w:rsidRPr="001763E3">
        <w:rPr>
          <w:rFonts w:asciiTheme="minorHAnsi" w:eastAsia="Calibri" w:hAnsiTheme="minorHAnsi" w:cstheme="minorHAnsi"/>
          <w:szCs w:val="20"/>
          <w:lang w:val="el-GR" w:eastAsia="en-US"/>
        </w:rPr>
        <w:t xml:space="preserve">)» από κοινού με άλλες επιχειρήσεις. (Στην έννοια της </w:t>
      </w:r>
      <w:r w:rsidRPr="001763E3">
        <w:rPr>
          <w:rFonts w:asciiTheme="minorHAnsi" w:eastAsia="Calibri" w:hAnsiTheme="minorHAnsi" w:cstheme="minorHAnsi"/>
          <w:b/>
          <w:szCs w:val="20"/>
          <w:lang w:val="el-GR" w:eastAsia="en-US"/>
        </w:rPr>
        <w:t xml:space="preserve">«ενιαίας οικονομικής μονάδας » </w:t>
      </w:r>
      <w:r w:rsidRPr="001763E3">
        <w:rPr>
          <w:rFonts w:asciiTheme="minorHAnsi" w:eastAsia="Calibri" w:hAnsiTheme="minorHAnsi" w:cstheme="minorHAnsi"/>
          <w:szCs w:val="20"/>
          <w:lang w:val="el-GR" w:eastAsia="en-US"/>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62395C" w:rsidRPr="001763E3" w:rsidRDefault="0062395C" w:rsidP="0062395C">
      <w:pPr>
        <w:suppressAutoHyphens w:val="0"/>
        <w:autoSpaceDE w:val="0"/>
        <w:autoSpaceDN w:val="0"/>
        <w:adjustRightInd w:val="0"/>
        <w:spacing w:before="120" w:after="120" w:line="240" w:lineRule="auto"/>
        <w:ind w:left="1559" w:hanging="992"/>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62395C" w:rsidRPr="001763E3" w:rsidTr="00FF6606">
        <w:trPr>
          <w:tblHeader/>
          <w:jc w:val="center"/>
        </w:trPr>
        <w:tc>
          <w:tcPr>
            <w:tcW w:w="2937" w:type="dxa"/>
            <w:shd w:val="pct12" w:color="auto" w:fill="auto"/>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Στοιχεία Επιχείρησης</w:t>
            </w:r>
          </w:p>
        </w:tc>
        <w:tc>
          <w:tcPr>
            <w:tcW w:w="4571" w:type="dxa"/>
            <w:shd w:val="pct12" w:color="auto" w:fill="auto"/>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Επεξήγηση</w:t>
            </w:r>
          </w:p>
        </w:tc>
      </w:tr>
      <w:tr w:rsidR="0062395C" w:rsidRPr="00A73B39"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ΑΑ Επιχείρησης</w:t>
            </w:r>
          </w:p>
        </w:tc>
        <w:tc>
          <w:tcPr>
            <w:tcW w:w="4571"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Επωνυμία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Κ.Α.Δ. Επιχείρησης</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lastRenderedPageBreak/>
              <w:t>Ποσοστό Συμμετοχής (0-100)</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43"/>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Επώνυμο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Όνομα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Πατρώνυμο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A73B39"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Α.Φ.Μ.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A73B39"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Έγγραφο Ταυτοποίησης Νομίμου Εκπροσώπου</w:t>
            </w:r>
          </w:p>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(Α.Δ.Τ. ή Ισοδύναμο)</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A73B39" w:rsidTr="00FF6606">
        <w:trPr>
          <w:trHeight w:val="226"/>
          <w:jc w:val="center"/>
        </w:trPr>
        <w:tc>
          <w:tcPr>
            <w:tcW w:w="2937" w:type="dxa"/>
            <w:vAlign w:val="center"/>
          </w:tcPr>
          <w:p w:rsidR="0062395C" w:rsidRPr="001763E3" w:rsidRDefault="0062395C" w:rsidP="00FF6606">
            <w:pPr>
              <w:suppressAutoHyphens w:val="0"/>
              <w:spacing w:before="120" w:after="120" w:line="240" w:lineRule="auto"/>
              <w:jc w:val="center"/>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Θέση στην Επιχείρηση Νομίμου Εκπροσώπου</w:t>
            </w: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A73B39" w:rsidTr="00FF6606">
        <w:trPr>
          <w:trHeight w:val="226"/>
          <w:jc w:val="center"/>
        </w:trPr>
        <w:tc>
          <w:tcPr>
            <w:tcW w:w="2937"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571" w:type="dxa"/>
            <w:vAlign w:val="center"/>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suppressAutoHyphens w:val="0"/>
        <w:spacing w:before="120" w:line="240" w:lineRule="auto"/>
        <w:rPr>
          <w:rFonts w:asciiTheme="minorHAnsi" w:eastAsia="Calibri" w:hAnsiTheme="minorHAnsi" w:cstheme="minorHAnsi"/>
          <w:szCs w:val="20"/>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ind w:firstLine="360"/>
        <w:rPr>
          <w:rFonts w:ascii="Verdana" w:eastAsia="Calibri" w:hAnsi="Verdana" w:cs="Arial"/>
          <w:b/>
          <w:sz w:val="16"/>
          <w:szCs w:val="16"/>
          <w:u w:val="single"/>
          <w:lang w:val="el-GR" w:eastAsia="en-US"/>
        </w:rPr>
      </w:pPr>
    </w:p>
    <w:p w:rsidR="0062395C" w:rsidRPr="001763E3" w:rsidRDefault="0062395C" w:rsidP="0062395C">
      <w:pPr>
        <w:suppressAutoHyphens w:val="0"/>
        <w:spacing w:before="120" w:line="240" w:lineRule="auto"/>
        <w:rPr>
          <w:rFonts w:ascii="Verdana" w:eastAsia="Calibri" w:hAnsi="Verdana" w:cs="Arial"/>
          <w:sz w:val="16"/>
          <w:szCs w:val="16"/>
          <w:u w:val="single"/>
          <w:lang w:val="el-GR" w:eastAsia="en-US"/>
        </w:rPr>
        <w:sectPr w:rsidR="0062395C" w:rsidRPr="001763E3" w:rsidSect="003D0705">
          <w:pgSz w:w="11906" w:h="16838" w:code="9"/>
          <w:pgMar w:top="1559" w:right="1418" w:bottom="1418" w:left="1418" w:header="720" w:footer="301" w:gutter="0"/>
          <w:cols w:space="708"/>
          <w:docGrid w:linePitch="360"/>
        </w:sectPr>
      </w:pPr>
    </w:p>
    <w:p w:rsidR="0062395C" w:rsidRPr="001763E3" w:rsidRDefault="0062395C" w:rsidP="0062395C">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lastRenderedPageBreak/>
        <w:t>Β.2:</w:t>
      </w:r>
      <w:r w:rsidRPr="001763E3">
        <w:rPr>
          <w:rFonts w:asciiTheme="minorHAnsi" w:eastAsia="Calibri" w:hAnsiTheme="minorHAnsi" w:cstheme="minorHAnsi"/>
          <w:szCs w:val="20"/>
          <w:lang w:val="el-GR" w:eastAsia="en-US"/>
        </w:rPr>
        <w:t xml:space="preserve"> Το ύψος των ενισχύσεων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62395C" w:rsidRPr="001763E3" w:rsidRDefault="0062395C" w:rsidP="0062395C">
      <w:pPr>
        <w:suppressAutoHyphens w:val="0"/>
        <w:autoSpaceDE w:val="0"/>
        <w:autoSpaceDN w:val="0"/>
        <w:adjustRightInd w:val="0"/>
        <w:spacing w:before="120" w:line="240" w:lineRule="auto"/>
        <w:ind w:left="360"/>
        <w:jc w:val="left"/>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62395C" w:rsidRPr="001763E3" w:rsidRDefault="0062395C" w:rsidP="0062395C">
      <w:pPr>
        <w:suppressAutoHyphens w:val="0"/>
        <w:autoSpaceDE w:val="0"/>
        <w:autoSpaceDN w:val="0"/>
        <w:adjustRightInd w:val="0"/>
        <w:spacing w:before="120" w:after="120" w:line="240" w:lineRule="auto"/>
        <w:ind w:left="357"/>
        <w:jc w:val="center"/>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62395C" w:rsidRPr="00A73B39" w:rsidTr="00FF6606">
        <w:trPr>
          <w:trHeight w:val="445"/>
          <w:jc w:val="center"/>
        </w:trPr>
        <w:tc>
          <w:tcPr>
            <w:tcW w:w="5000" w:type="pct"/>
            <w:gridSpan w:val="8"/>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ΕΝΙΣΧΥΣΕΙΣ DE MINIMIS ΓΙΑ ΤΙΣ ΟΠΟΙΕΣ Η ΑΙΤΟΥΣΑ ΕΧΕΙ ΑΠΟΚΤΗΣΕΙ ΕΝΝΟΜΟ ΔΙΚΑΙΩΜΑ ΛΗΨΗΣ</w:t>
            </w:r>
          </w:p>
          <w:p w:rsidR="0062395C" w:rsidRPr="001763E3" w:rsidRDefault="0062395C" w:rsidP="00011FFD">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w:t>
            </w:r>
            <w:r w:rsidR="00011FFD">
              <w:rPr>
                <w:rFonts w:asciiTheme="minorHAnsi" w:eastAsia="Calibri" w:hAnsiTheme="minorHAnsi" w:cstheme="minorHAnsi"/>
                <w:b/>
                <w:szCs w:val="20"/>
                <w:lang w:val="el-GR" w:eastAsia="en-US"/>
              </w:rPr>
              <w:t xml:space="preserve">επιχείρηση </w:t>
            </w:r>
            <w:r w:rsidRPr="001763E3">
              <w:rPr>
                <w:rFonts w:asciiTheme="minorHAnsi" w:eastAsia="Calibri" w:hAnsiTheme="minorHAnsi" w:cstheme="minorHAnsi"/>
                <w:b/>
                <w:szCs w:val="20"/>
                <w:lang w:val="el-GR" w:eastAsia="en-US"/>
              </w:rPr>
              <w:t xml:space="preserve"> (στην έννοια περιλαμβάνονται οι συνδεδεμένες με την αιτούσα επιχειρήσεις).</w:t>
            </w:r>
          </w:p>
        </w:tc>
      </w:tr>
      <w:tr w:rsidR="0062395C" w:rsidRPr="001763E3" w:rsidTr="00FF6606">
        <w:trPr>
          <w:trHeight w:val="1360"/>
          <w:jc w:val="center"/>
        </w:trPr>
        <w:tc>
          <w:tcPr>
            <w:tcW w:w="859" w:type="pct"/>
            <w:shd w:val="pct12" w:color="auto" w:fill="auto"/>
          </w:tcPr>
          <w:p w:rsidR="0062395C" w:rsidRPr="001763E3" w:rsidRDefault="0062395C" w:rsidP="00CD379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 xml:space="preserve">Πρόγραμμα/ Μέτρο/ Δράση από το οποίο η επιχείρηση έχει αποκτήσει έννομο δικαίωμα λήψης της ενίσχυσης (από </w:t>
            </w:r>
            <w:r w:rsidRPr="00217EAE">
              <w:rPr>
                <w:rFonts w:asciiTheme="minorHAnsi" w:eastAsia="Calibri" w:hAnsiTheme="minorHAnsi" w:cstheme="minorHAnsi"/>
                <w:sz w:val="16"/>
                <w:szCs w:val="20"/>
                <w:lang w:val="el-GR" w:eastAsia="en-US"/>
              </w:rPr>
              <w:t>1/1/201</w:t>
            </w:r>
            <w:r w:rsidR="00CD3791" w:rsidRPr="00CD3791">
              <w:rPr>
                <w:rFonts w:asciiTheme="minorHAnsi" w:eastAsia="Calibri" w:hAnsiTheme="minorHAnsi" w:cstheme="minorHAnsi"/>
                <w:sz w:val="16"/>
                <w:szCs w:val="20"/>
                <w:lang w:val="el-GR" w:eastAsia="en-US"/>
              </w:rPr>
              <w:t xml:space="preserve">8 </w:t>
            </w:r>
            <w:r w:rsidRPr="00217EAE">
              <w:rPr>
                <w:rFonts w:asciiTheme="minorHAnsi" w:eastAsia="Calibri" w:hAnsiTheme="minorHAnsi" w:cstheme="minorHAnsi"/>
                <w:sz w:val="16"/>
                <w:szCs w:val="20"/>
                <w:lang w:val="el-GR" w:eastAsia="en-US"/>
              </w:rPr>
              <w:t>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710"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w:t>
            </w:r>
            <w:r w:rsidRPr="001763E3">
              <w:rPr>
                <w:rFonts w:asciiTheme="minorHAnsi" w:eastAsia="Calibri" w:hAnsiTheme="minorHAnsi" w:cstheme="minorHAnsi"/>
                <w:sz w:val="16"/>
                <w:szCs w:val="20"/>
                <w:lang w:val="el-GR" w:eastAsia="en-US"/>
              </w:rPr>
              <w:br/>
              <w:t>Υπουργικής Απόφασης Ένταξης/υπαγωγής ή ημερομηνία λήψης του έννομου δικαιώματος</w:t>
            </w:r>
          </w:p>
        </w:tc>
        <w:tc>
          <w:tcPr>
            <w:tcW w:w="557"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Υπουργικής Απόφασης Ένταξης ή ημερομηνία λήψης του έννομου δικαιώματος.</w:t>
            </w:r>
          </w:p>
        </w:tc>
        <w:tc>
          <w:tcPr>
            <w:tcW w:w="56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7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67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4"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4"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85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0"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5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5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7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4"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CD3791"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w:t>
      </w:r>
    </w:p>
    <w:p w:rsidR="0062395C" w:rsidRPr="00CD3791"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62395C" w:rsidRPr="00CD3791" w:rsidSect="003D0705">
          <w:pgSz w:w="16838" w:h="11906" w:orient="landscape" w:code="9"/>
          <w:pgMar w:top="1559" w:right="1418" w:bottom="1418" w:left="1418" w:header="720" w:footer="301" w:gutter="0"/>
          <w:cols w:space="708"/>
          <w:docGrid w:linePitch="360"/>
        </w:sectPr>
      </w:pPr>
    </w:p>
    <w:p w:rsidR="0062395C" w:rsidRPr="001763E3" w:rsidRDefault="0062395C" w:rsidP="0062395C">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Β.3:</w:t>
      </w:r>
    </w:p>
    <w:p w:rsidR="0062395C" w:rsidRPr="00F66FF9" w:rsidRDefault="0062395C" w:rsidP="0062395C">
      <w:pPr>
        <w:suppressAutoHyphens w:val="0"/>
        <w:autoSpaceDE w:val="0"/>
        <w:autoSpaceDN w:val="0"/>
        <w:adjustRightInd w:val="0"/>
        <w:spacing w:before="120" w:line="240" w:lineRule="auto"/>
        <w:ind w:left="360"/>
        <w:rPr>
          <w:rFonts w:asciiTheme="minorHAnsi" w:eastAsia="Calibri" w:hAnsiTheme="minorHAnsi" w:cstheme="minorHAnsi"/>
          <w:szCs w:val="20"/>
          <w:lang w:val="el-GR" w:eastAsia="en-US"/>
        </w:rPr>
      </w:pPr>
      <w:r w:rsidRPr="001763E3">
        <w:rPr>
          <w:rFonts w:asciiTheme="minorHAnsi" w:eastAsia="Calibri" w:hAnsiTheme="minorHAnsi" w:cstheme="minorHAnsi"/>
          <w:b/>
          <w:szCs w:val="20"/>
          <w:lang w:val="el-GR" w:eastAsia="en-US"/>
        </w:rPr>
        <w:t>•</w:t>
      </w:r>
      <w:r w:rsidRPr="001763E3">
        <w:rPr>
          <w:rFonts w:asciiTheme="minorHAnsi" w:eastAsia="Calibri" w:hAnsiTheme="minorHAnsi" w:cstheme="minorHAnsi"/>
          <w:b/>
          <w:szCs w:val="20"/>
          <w:lang w:val="el-GR" w:eastAsia="en-US"/>
        </w:rPr>
        <w:tab/>
      </w:r>
      <w:r w:rsidRPr="001763E3">
        <w:rPr>
          <w:rFonts w:asciiTheme="minorHAnsi" w:eastAsia="Calibri" w:hAnsiTheme="minorHAnsi" w:cstheme="minorHAnsi"/>
          <w:szCs w:val="20"/>
          <w:lang w:val="el-GR" w:eastAsia="en-US"/>
        </w:rPr>
        <w:t>Το ύψος των ενισχύσεων ,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586AFE" w:rsidDel="00AB06F2">
        <w:rPr>
          <w:rFonts w:asciiTheme="minorHAnsi" w:eastAsia="Calibri" w:hAnsiTheme="minorHAnsi" w:cstheme="minorHAnsi"/>
          <w:szCs w:val="20"/>
          <w:lang w:val="el-GR" w:eastAsia="en-US"/>
        </w:rPr>
        <w:t xml:space="preserve"> </w:t>
      </w:r>
    </w:p>
    <w:p w:rsidR="0062395C" w:rsidRPr="001763E3" w:rsidRDefault="0062395C" w:rsidP="0062395C">
      <w:pPr>
        <w:suppressAutoHyphens w:val="0"/>
        <w:autoSpaceDE w:val="0"/>
        <w:autoSpaceDN w:val="0"/>
        <w:adjustRightInd w:val="0"/>
        <w:spacing w:before="120" w:line="240" w:lineRule="auto"/>
        <w:ind w:left="360"/>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62395C" w:rsidRPr="00A73B39" w:rsidTr="00FF6606">
        <w:trPr>
          <w:trHeight w:val="445"/>
          <w:jc w:val="center"/>
        </w:trPr>
        <w:tc>
          <w:tcPr>
            <w:tcW w:w="5000" w:type="pct"/>
            <w:gridSpan w:val="7"/>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rsidR="0062395C" w:rsidRPr="001763E3" w:rsidRDefault="0062395C" w:rsidP="00A73B39">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Αφορά στην επιχείρηση που υποβάλλει πρόταση (αιτούσα) καθώς και σε αυτές με την οποία η αιτούσα λειτουργεί ως ενιαία </w:t>
            </w:r>
            <w:r w:rsidR="00A73B39">
              <w:rPr>
                <w:rFonts w:asciiTheme="minorHAnsi" w:eastAsia="Calibri" w:hAnsiTheme="minorHAnsi" w:cstheme="minorHAnsi"/>
                <w:b/>
                <w:szCs w:val="20"/>
                <w:lang w:val="el-GR" w:eastAsia="en-US"/>
              </w:rPr>
              <w:t xml:space="preserve">επιχείρηση </w:t>
            </w:r>
            <w:bookmarkStart w:id="31" w:name="_GoBack"/>
            <w:bookmarkEnd w:id="31"/>
            <w:r w:rsidRPr="001763E3">
              <w:rPr>
                <w:rFonts w:asciiTheme="minorHAnsi" w:eastAsia="Calibri" w:hAnsiTheme="minorHAnsi" w:cstheme="minorHAnsi"/>
                <w:b/>
                <w:szCs w:val="20"/>
                <w:lang w:val="el-GR" w:eastAsia="en-US"/>
              </w:rPr>
              <w:t xml:space="preserve"> (στην έννοια περιλαμβάνονται οι συνδεδεμένες με την αιτούσα επιχειρήσεις).</w:t>
            </w:r>
          </w:p>
        </w:tc>
      </w:tr>
      <w:tr w:rsidR="0062395C" w:rsidRPr="001763E3" w:rsidTr="00FF6606">
        <w:trPr>
          <w:trHeight w:val="1154"/>
          <w:jc w:val="center"/>
        </w:trPr>
        <w:tc>
          <w:tcPr>
            <w:tcW w:w="1011" w:type="pct"/>
            <w:shd w:val="pct12" w:color="auto" w:fill="auto"/>
          </w:tcPr>
          <w:p w:rsidR="0062395C" w:rsidRPr="001763E3" w:rsidRDefault="0062395C" w:rsidP="00CD3791">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από το οποίο η επιχείρηση έχει αποκτήσει έννομο δικαίωμα λήψης της ενίσχυσης (</w:t>
            </w:r>
            <w:r w:rsidRPr="00217EAE">
              <w:rPr>
                <w:rFonts w:asciiTheme="minorHAnsi" w:eastAsia="Calibri" w:hAnsiTheme="minorHAnsi" w:cstheme="minorHAnsi"/>
                <w:sz w:val="16"/>
                <w:szCs w:val="20"/>
                <w:lang w:val="el-GR" w:eastAsia="en-US"/>
              </w:rPr>
              <w:t>από 1/1/201</w:t>
            </w:r>
            <w:r w:rsidR="00CD3791" w:rsidRPr="000E4776">
              <w:rPr>
                <w:rFonts w:asciiTheme="minorHAnsi" w:eastAsia="Calibri" w:hAnsiTheme="minorHAnsi" w:cstheme="minorHAnsi"/>
                <w:sz w:val="16"/>
                <w:szCs w:val="20"/>
                <w:lang w:val="el-GR" w:eastAsia="en-US"/>
              </w:rPr>
              <w:t xml:space="preserve">8 </w:t>
            </w:r>
            <w:r w:rsidRPr="00217EAE">
              <w:rPr>
                <w:rFonts w:asciiTheme="minorHAnsi" w:eastAsia="Calibri" w:hAnsiTheme="minorHAnsi" w:cstheme="minorHAnsi"/>
                <w:sz w:val="16"/>
                <w:szCs w:val="20"/>
                <w:lang w:val="el-GR" w:eastAsia="en-US"/>
              </w:rPr>
              <w:t xml:space="preserve"> και</w:t>
            </w:r>
            <w:r w:rsidRPr="001763E3">
              <w:rPr>
                <w:rFonts w:asciiTheme="minorHAnsi" w:eastAsia="Calibri" w:hAnsiTheme="minorHAnsi" w:cstheme="minorHAnsi"/>
                <w:sz w:val="16"/>
                <w:szCs w:val="20"/>
                <w:lang w:val="el-GR" w:eastAsia="en-US"/>
              </w:rPr>
              <w:t xml:space="preserve"> μετά) και φορέας χορήγησης ενίσχυσης.</w:t>
            </w:r>
          </w:p>
        </w:tc>
        <w:tc>
          <w:tcPr>
            <w:tcW w:w="86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αναγράφεται στην Απόφαση Ένταξης/υπαγωγής.</w:t>
            </w:r>
          </w:p>
        </w:tc>
        <w:tc>
          <w:tcPr>
            <w:tcW w:w="692"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Δημόσιας Χρηματοδότησης που έχει καταβληθεί πραγματικά στην επιχείρηση.</w:t>
            </w:r>
          </w:p>
        </w:tc>
        <w:tc>
          <w:tcPr>
            <w:tcW w:w="711"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καταβολής τελευταίας χρηματοδότησης.</w:t>
            </w:r>
          </w:p>
        </w:tc>
        <w:tc>
          <w:tcPr>
            <w:tcW w:w="488"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487" w:type="pct"/>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43"/>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10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86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49"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692"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711"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8"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487" w:type="pct"/>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pPr>
      <w:r w:rsidRPr="001763E3">
        <w:rPr>
          <w:rFonts w:asciiTheme="minorHAnsi" w:eastAsia="Calibri" w:hAnsiTheme="minorHAnsi" w:cstheme="minorHAnsi"/>
          <w:szCs w:val="20"/>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62395C" w:rsidRPr="001763E3" w:rsidRDefault="0062395C" w:rsidP="0062395C">
      <w:pPr>
        <w:tabs>
          <w:tab w:val="left" w:pos="360"/>
          <w:tab w:val="right" w:pos="7939"/>
        </w:tabs>
        <w:suppressAutoHyphens w:val="0"/>
        <w:spacing w:before="120" w:line="240" w:lineRule="auto"/>
        <w:rPr>
          <w:rFonts w:asciiTheme="minorHAnsi" w:eastAsia="Calibri" w:hAnsiTheme="minorHAnsi" w:cstheme="minorHAnsi"/>
          <w:szCs w:val="20"/>
          <w:lang w:val="el-GR" w:eastAsia="en-US"/>
        </w:rPr>
        <w:sectPr w:rsidR="0062395C" w:rsidRPr="001763E3" w:rsidSect="003D0705">
          <w:pgSz w:w="16838" w:h="11906" w:orient="landscape" w:code="9"/>
          <w:pgMar w:top="1559" w:right="1418" w:bottom="1418" w:left="1418" w:header="720" w:footer="301" w:gutter="0"/>
          <w:cols w:space="708"/>
          <w:docGrid w:linePitch="360"/>
        </w:sectPr>
      </w:pPr>
    </w:p>
    <w:p w:rsidR="0062395C" w:rsidRPr="001763E3" w:rsidRDefault="0062395C" w:rsidP="0062395C">
      <w:pPr>
        <w:suppressAutoHyphens w:val="0"/>
        <w:spacing w:before="120" w:line="240" w:lineRule="auto"/>
        <w:rPr>
          <w:rFonts w:asciiTheme="minorHAnsi" w:eastAsia="Calibri" w:hAnsiTheme="minorHAnsi" w:cstheme="minorHAnsi"/>
          <w:b/>
          <w:szCs w:val="20"/>
          <w:u w:val="single"/>
          <w:lang w:val="el-GR" w:eastAsia="en-US"/>
        </w:rPr>
      </w:pPr>
      <w:r w:rsidRPr="001763E3">
        <w:rPr>
          <w:rFonts w:asciiTheme="minorHAnsi" w:eastAsia="Calibri" w:hAnsiTheme="minorHAnsi" w:cstheme="minorHAnsi"/>
          <w:b/>
          <w:szCs w:val="20"/>
          <w:u w:val="single"/>
          <w:lang w:val="el-GR" w:eastAsia="en-US"/>
        </w:rPr>
        <w:lastRenderedPageBreak/>
        <w:t>Β.4:</w:t>
      </w:r>
    </w:p>
    <w:p w:rsidR="0062395C" w:rsidRPr="003178C6" w:rsidRDefault="0062395C" w:rsidP="0062395C">
      <w:pPr>
        <w:numPr>
          <w:ilvl w:val="0"/>
          <w:numId w:val="4"/>
        </w:numPr>
        <w:tabs>
          <w:tab w:val="num" w:pos="284"/>
        </w:tabs>
        <w:suppressAutoHyphens w:val="0"/>
        <w:spacing w:before="120" w:after="200" w:line="240" w:lineRule="auto"/>
        <w:ind w:left="284" w:hanging="284"/>
        <w:jc w:val="left"/>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62395C" w:rsidRPr="001763E3" w:rsidRDefault="0062395C" w:rsidP="0062395C">
      <w:pPr>
        <w:suppressAutoHyphens w:val="0"/>
        <w:autoSpaceDE w:val="0"/>
        <w:autoSpaceDN w:val="0"/>
        <w:adjustRightInd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62395C" w:rsidRPr="00A73B39" w:rsidTr="00FF6606">
        <w:trPr>
          <w:trHeight w:val="445"/>
          <w:jc w:val="center"/>
        </w:trPr>
        <w:tc>
          <w:tcPr>
            <w:tcW w:w="10464" w:type="dxa"/>
            <w:gridSpan w:val="5"/>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 xml:space="preserve">ΑΙΤΟΥΜΕΝΕΣ ΕΝΙΣΧΥΣΕΙΣ που βρίσκονται σε στάδιο αξιολόγησης ή ένταξης </w:t>
            </w:r>
          </w:p>
          <w:p w:rsidR="0062395C" w:rsidRPr="001763E3" w:rsidRDefault="0062395C" w:rsidP="00FF6606">
            <w:pPr>
              <w:suppressAutoHyphens w:val="0"/>
              <w:spacing w:before="120" w:line="240" w:lineRule="auto"/>
              <w:jc w:val="center"/>
              <w:rPr>
                <w:rFonts w:asciiTheme="minorHAnsi" w:eastAsia="Calibri" w:hAnsiTheme="minorHAnsi" w:cstheme="minorHAnsi"/>
                <w:b/>
                <w:szCs w:val="20"/>
                <w:lang w:val="el-GR" w:eastAsia="en-US"/>
              </w:rPr>
            </w:pPr>
            <w:r w:rsidRPr="001763E3">
              <w:rPr>
                <w:rFonts w:asciiTheme="minorHAnsi" w:eastAsia="Calibri" w:hAnsiTheme="minorHAnsi" w:cstheme="minorHAnsi"/>
                <w:b/>
                <w:szCs w:val="20"/>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62395C" w:rsidRPr="001763E3" w:rsidTr="00FF6606">
        <w:trPr>
          <w:trHeight w:val="815"/>
          <w:jc w:val="center"/>
        </w:trPr>
        <w:tc>
          <w:tcPr>
            <w:tcW w:w="240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proofErr w:type="spellStart"/>
            <w:r w:rsidRPr="001763E3">
              <w:rPr>
                <w:rFonts w:asciiTheme="minorHAnsi" w:eastAsia="Calibri" w:hAnsiTheme="minorHAnsi" w:cstheme="minorHAnsi"/>
                <w:sz w:val="16"/>
                <w:szCs w:val="20"/>
                <w:lang w:val="el-GR" w:eastAsia="en-US"/>
              </w:rPr>
              <w:t>Ημ</w:t>
            </w:r>
            <w:proofErr w:type="spellEnd"/>
            <w:r w:rsidRPr="001763E3">
              <w:rPr>
                <w:rFonts w:asciiTheme="minorHAnsi" w:eastAsia="Calibri" w:hAnsiTheme="minorHAnsi" w:cstheme="minorHAnsi"/>
                <w:sz w:val="16"/>
                <w:szCs w:val="20"/>
                <w:lang w:val="el-GR" w:eastAsia="en-US"/>
              </w:rPr>
              <w:t>/</w:t>
            </w:r>
            <w:proofErr w:type="spellStart"/>
            <w:r w:rsidRPr="001763E3">
              <w:rPr>
                <w:rFonts w:asciiTheme="minorHAnsi" w:eastAsia="Calibri" w:hAnsiTheme="minorHAnsi" w:cstheme="minorHAnsi"/>
                <w:sz w:val="16"/>
                <w:szCs w:val="20"/>
                <w:lang w:val="el-GR" w:eastAsia="en-US"/>
              </w:rPr>
              <w:t>νία</w:t>
            </w:r>
            <w:proofErr w:type="spellEnd"/>
            <w:r w:rsidRPr="001763E3">
              <w:rPr>
                <w:rFonts w:asciiTheme="minorHAnsi" w:eastAsia="Calibri" w:hAnsiTheme="minorHAnsi" w:cstheme="minorHAnsi"/>
                <w:sz w:val="16"/>
                <w:szCs w:val="20"/>
                <w:lang w:val="el-GR" w:eastAsia="en-US"/>
              </w:rPr>
              <w:t xml:space="preserve"> Υποβολής επενδυτικής πρότασης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Ποσό αιτούμενης δημόσιας χρηματοδότησης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Επωνυμία Δικαιούχου της Ενίσχυσης.</w:t>
            </w:r>
          </w:p>
        </w:tc>
        <w:tc>
          <w:tcPr>
            <w:tcW w:w="2015" w:type="dxa"/>
            <w:shd w:val="pct12" w:color="auto" w:fill="auto"/>
          </w:tcPr>
          <w:p w:rsidR="0062395C" w:rsidRPr="001763E3" w:rsidRDefault="0062395C" w:rsidP="00FF6606">
            <w:pPr>
              <w:suppressAutoHyphens w:val="0"/>
              <w:spacing w:before="120" w:line="240" w:lineRule="auto"/>
              <w:jc w:val="center"/>
              <w:rPr>
                <w:rFonts w:asciiTheme="minorHAnsi" w:eastAsia="Calibri" w:hAnsiTheme="minorHAnsi" w:cstheme="minorHAnsi"/>
                <w:sz w:val="16"/>
                <w:szCs w:val="20"/>
                <w:lang w:val="el-GR" w:eastAsia="en-US"/>
              </w:rPr>
            </w:pPr>
            <w:r w:rsidRPr="001763E3">
              <w:rPr>
                <w:rFonts w:asciiTheme="minorHAnsi" w:eastAsia="Calibri" w:hAnsiTheme="minorHAnsi" w:cstheme="minorHAnsi"/>
                <w:sz w:val="16"/>
                <w:szCs w:val="20"/>
                <w:lang w:val="el-GR" w:eastAsia="en-US"/>
              </w:rPr>
              <w:t>ΑΦΜ Δικαιούχου της Ενίσχυσης.</w:t>
            </w: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r w:rsidR="0062395C" w:rsidRPr="001763E3" w:rsidTr="00FF6606">
        <w:trPr>
          <w:trHeight w:val="226"/>
          <w:jc w:val="center"/>
        </w:trPr>
        <w:tc>
          <w:tcPr>
            <w:tcW w:w="240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4"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c>
          <w:tcPr>
            <w:tcW w:w="2015" w:type="dxa"/>
          </w:tcPr>
          <w:p w:rsidR="0062395C" w:rsidRPr="001763E3" w:rsidRDefault="0062395C" w:rsidP="00FF6606">
            <w:pPr>
              <w:suppressAutoHyphens w:val="0"/>
              <w:spacing w:before="120" w:line="240" w:lineRule="auto"/>
              <w:jc w:val="center"/>
              <w:rPr>
                <w:rFonts w:asciiTheme="minorHAnsi" w:eastAsia="Calibri" w:hAnsiTheme="minorHAnsi" w:cstheme="minorHAnsi"/>
                <w:szCs w:val="20"/>
                <w:lang w:val="el-GR" w:eastAsia="en-US"/>
              </w:rPr>
            </w:pPr>
          </w:p>
        </w:tc>
      </w:tr>
    </w:tbl>
    <w:p w:rsidR="0062395C" w:rsidRPr="001763E3" w:rsidRDefault="0062395C" w:rsidP="0062395C">
      <w:pPr>
        <w:numPr>
          <w:ilvl w:val="0"/>
          <w:numId w:val="3"/>
        </w:numPr>
        <w:tabs>
          <w:tab w:val="num" w:pos="540"/>
        </w:tabs>
        <w:suppressAutoHyphens w:val="0"/>
        <w:spacing w:before="120" w:after="200" w:line="240" w:lineRule="auto"/>
        <w:ind w:left="540" w:hanging="540"/>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62395C" w:rsidRPr="001763E3" w:rsidRDefault="0062395C" w:rsidP="0062395C">
      <w:pPr>
        <w:suppressAutoHyphens w:val="0"/>
        <w:spacing w:before="120" w:line="240" w:lineRule="auto"/>
        <w:ind w:left="5040" w:right="484"/>
        <w:jc w:val="center"/>
        <w:rPr>
          <w:rFonts w:asciiTheme="minorHAnsi" w:eastAsia="MS Mincho" w:hAnsiTheme="minorHAnsi" w:cstheme="minorHAnsi"/>
          <w:szCs w:val="20"/>
          <w:lang w:val="el-GR" w:eastAsia="el-GR"/>
        </w:rPr>
      </w:pPr>
    </w:p>
    <w:p w:rsidR="0062395C" w:rsidRPr="001763E3" w:rsidRDefault="0062395C" w:rsidP="0062395C">
      <w:pPr>
        <w:suppressAutoHyphens w:val="0"/>
        <w:spacing w:before="120" w:line="240" w:lineRule="auto"/>
        <w:ind w:left="5040" w:right="484"/>
        <w:jc w:val="center"/>
        <w:rPr>
          <w:rFonts w:asciiTheme="minorHAnsi" w:eastAsia="MS Mincho" w:hAnsiTheme="minorHAnsi" w:cstheme="minorHAnsi"/>
          <w:szCs w:val="20"/>
          <w:lang w:val="el-GR" w:eastAsia="el-GR"/>
        </w:rPr>
      </w:pPr>
      <w:r w:rsidRPr="001763E3">
        <w:rPr>
          <w:rFonts w:asciiTheme="minorHAnsi" w:eastAsia="MS Mincho" w:hAnsiTheme="minorHAnsi" w:cstheme="minorHAnsi"/>
          <w:szCs w:val="20"/>
          <w:lang w:val="el-GR" w:eastAsia="el-GR"/>
        </w:rPr>
        <w:t>Ημερομηνία: ……….20……</w:t>
      </w:r>
    </w:p>
    <w:p w:rsidR="0062395C" w:rsidRPr="001763E3" w:rsidRDefault="0062395C" w:rsidP="0062395C">
      <w:pPr>
        <w:suppressAutoHyphens w:val="0"/>
        <w:spacing w:before="120" w:line="240" w:lineRule="auto"/>
        <w:ind w:left="5040" w:right="565"/>
        <w:jc w:val="left"/>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t xml:space="preserve"> Για την επιχείρηση </w:t>
      </w:r>
    </w:p>
    <w:p w:rsidR="0062395C" w:rsidRPr="001763E3" w:rsidRDefault="0062395C" w:rsidP="0062395C">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p>
    <w:p w:rsidR="0062395C" w:rsidRPr="001763E3" w:rsidRDefault="0062395C" w:rsidP="0062395C">
      <w:pPr>
        <w:suppressAutoHyphens w:val="0"/>
        <w:spacing w:before="120" w:line="240" w:lineRule="auto"/>
        <w:ind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ab/>
      </w:r>
      <w:r w:rsidRPr="001763E3">
        <w:rPr>
          <w:rFonts w:asciiTheme="minorHAnsi" w:eastAsia="Calibri" w:hAnsiTheme="minorHAnsi" w:cstheme="minorHAnsi"/>
          <w:szCs w:val="20"/>
          <w:lang w:val="el-GR"/>
        </w:rPr>
        <w:tab/>
      </w:r>
      <w:r w:rsidRPr="00F66FF9">
        <w:rPr>
          <w:rFonts w:asciiTheme="minorHAnsi" w:eastAsia="Calibri" w:hAnsiTheme="minorHAnsi" w:cstheme="minorHAnsi"/>
          <w:szCs w:val="20"/>
          <w:lang w:val="el-GR"/>
        </w:rPr>
        <w:t xml:space="preserve">                                                                        </w:t>
      </w:r>
      <w:r w:rsidRPr="001763E3">
        <w:rPr>
          <w:rFonts w:asciiTheme="minorHAnsi" w:eastAsia="Calibri" w:hAnsiTheme="minorHAnsi" w:cstheme="minorHAnsi"/>
          <w:szCs w:val="20"/>
          <w:lang w:val="el-GR"/>
        </w:rPr>
        <w:t xml:space="preserve">Ο Νόμιμος εκπρόσωπος </w:t>
      </w:r>
    </w:p>
    <w:p w:rsidR="0062395C" w:rsidRPr="001763E3" w:rsidRDefault="0062395C" w:rsidP="0062395C">
      <w:pPr>
        <w:suppressAutoHyphens w:val="0"/>
        <w:spacing w:before="120" w:line="240" w:lineRule="auto"/>
        <w:ind w:left="5245" w:right="565"/>
        <w:jc w:val="center"/>
        <w:rPr>
          <w:rFonts w:asciiTheme="minorHAnsi" w:eastAsia="Calibri" w:hAnsiTheme="minorHAnsi" w:cstheme="minorHAnsi"/>
          <w:szCs w:val="20"/>
          <w:lang w:val="el-GR"/>
        </w:rPr>
      </w:pPr>
      <w:r w:rsidRPr="001763E3">
        <w:rPr>
          <w:rFonts w:asciiTheme="minorHAnsi" w:eastAsia="Calibri" w:hAnsiTheme="minorHAnsi" w:cstheme="minorHAnsi"/>
          <w:szCs w:val="20"/>
          <w:lang w:val="el-GR"/>
        </w:rPr>
        <w:t>(σφραγίδα επιχείρησης, στοιχεία Νόμιμου εκπροσώπου, υπογραφή)</w:t>
      </w:r>
    </w:p>
    <w:p w:rsidR="0062395C" w:rsidRPr="001763E3" w:rsidRDefault="0062395C" w:rsidP="0062395C">
      <w:pPr>
        <w:suppressAutoHyphens w:val="0"/>
        <w:spacing w:before="120" w:line="240" w:lineRule="auto"/>
        <w:ind w:right="565"/>
        <w:jc w:val="right"/>
        <w:rPr>
          <w:rFonts w:asciiTheme="minorHAnsi" w:eastAsia="Calibri" w:hAnsiTheme="minorHAnsi" w:cstheme="minorHAnsi"/>
          <w:szCs w:val="20"/>
          <w:lang w:val="el-GR"/>
        </w:rPr>
      </w:pP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(1) Αναγράφεται από τον ενδιαφερόμενο πολίτη ή Αρχή ή η Υπηρεσία του δημόσιου τομέα, που απευθύνεται η αίτηση.</w:t>
      </w: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(2) Αναγράφεται ολογράφως.</w:t>
      </w:r>
    </w:p>
    <w:p w:rsidR="0062395C" w:rsidRPr="001763E3"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62395C" w:rsidRDefault="0062395C" w:rsidP="0062395C">
      <w:pPr>
        <w:suppressAutoHyphens w:val="0"/>
        <w:autoSpaceDE w:val="0"/>
        <w:autoSpaceDN w:val="0"/>
        <w:adjustRightInd w:val="0"/>
        <w:spacing w:line="240" w:lineRule="auto"/>
        <w:rPr>
          <w:rFonts w:cs="Verdana"/>
          <w:sz w:val="16"/>
          <w:szCs w:val="18"/>
          <w:lang w:val="el-GR" w:eastAsia="el-GR"/>
        </w:rPr>
      </w:pPr>
      <w:r w:rsidRPr="001763E3">
        <w:rPr>
          <w:rFonts w:cs="Verdana"/>
          <w:sz w:val="16"/>
          <w:szCs w:val="18"/>
          <w:lang w:val="el-GR" w:eastAsia="el-GR"/>
        </w:rPr>
        <w:t>(4) Σε περίπτωση ανεπάρκειας χώρου η δήλωση συνεχίζεται στην πίσω όψη της και υπογράφεται από τον δηλούντα ή την δηλούσα.</w:t>
      </w:r>
    </w:p>
    <w:p w:rsidR="0062395C" w:rsidRDefault="0062395C" w:rsidP="0062395C">
      <w:pPr>
        <w:suppressAutoHyphens w:val="0"/>
        <w:spacing w:line="240" w:lineRule="auto"/>
        <w:jc w:val="left"/>
        <w:rPr>
          <w:rFonts w:cs="Verdana"/>
          <w:sz w:val="16"/>
          <w:szCs w:val="18"/>
          <w:lang w:val="el-GR" w:eastAsia="el-GR"/>
        </w:rPr>
      </w:pPr>
    </w:p>
    <w:sectPr w:rsidR="0062395C">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635" w:rsidRDefault="00091635">
      <w:pPr>
        <w:spacing w:line="240" w:lineRule="auto"/>
      </w:pPr>
      <w:r>
        <w:separator/>
      </w:r>
    </w:p>
  </w:endnote>
  <w:endnote w:type="continuationSeparator" w:id="0">
    <w:p w:rsidR="00091635" w:rsidRDefault="000916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Lucida Sans Unicode">
    <w:panose1 w:val="020B0602030504020204"/>
    <w:charset w:val="A1"/>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6F2" w:rsidRPr="0006330E" w:rsidRDefault="0062395C" w:rsidP="00D00235">
    <w:pPr>
      <w:pStyle w:val="a3"/>
      <w:tabs>
        <w:tab w:val="left" w:pos="9214"/>
      </w:tabs>
      <w:ind w:left="-142" w:right="-712"/>
    </w:pPr>
    <w:r w:rsidRPr="00CE6813">
      <w:rPr>
        <w:noProof/>
        <w:sz w:val="18"/>
        <w:szCs w:val="18"/>
        <w:lang w:val="el-GR" w:eastAsia="el-GR"/>
      </w:rPr>
      <w:drawing>
        <wp:inline distT="0" distB="0" distL="0" distR="0" wp14:anchorId="2921B625" wp14:editId="0D5576B2">
          <wp:extent cx="5657215" cy="723900"/>
          <wp:effectExtent l="0" t="0" r="635" b="0"/>
          <wp:docPr id="70" name="Εικόνα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215" cy="723900"/>
                  </a:xfrm>
                  <a:prstGeom prst="rect">
                    <a:avLst/>
                  </a:prstGeom>
                  <a:noFill/>
                </pic:spPr>
              </pic:pic>
            </a:graphicData>
          </a:graphic>
        </wp:inline>
      </w:drawing>
    </w:r>
    <w:r>
      <w:rPr>
        <w:sz w:val="18"/>
        <w:szCs w:val="18"/>
      </w:rPr>
      <w:t>-</w:t>
    </w:r>
    <w:sdt>
      <w:sdtPr>
        <w:rPr>
          <w:sz w:val="18"/>
          <w:szCs w:val="18"/>
        </w:rPr>
        <w:id w:val="664511826"/>
        <w:docPartObj>
          <w:docPartGallery w:val="Page Numbers (Bottom of Page)"/>
          <w:docPartUnique/>
        </w:docPartObj>
      </w:sdtPr>
      <w:sdtEndPr/>
      <w:sdtContent>
        <w:r w:rsidRPr="00CE6813">
          <w:rPr>
            <w:sz w:val="18"/>
            <w:szCs w:val="18"/>
          </w:rPr>
          <w:fldChar w:fldCharType="begin"/>
        </w:r>
        <w:r w:rsidRPr="00CE6813">
          <w:rPr>
            <w:sz w:val="18"/>
            <w:szCs w:val="18"/>
          </w:rPr>
          <w:instrText>PAGE   \* MERGEFORMAT</w:instrText>
        </w:r>
        <w:r w:rsidRPr="00CE6813">
          <w:rPr>
            <w:sz w:val="18"/>
            <w:szCs w:val="18"/>
          </w:rPr>
          <w:fldChar w:fldCharType="separate"/>
        </w:r>
        <w:r w:rsidR="00A73B39" w:rsidRPr="00A73B39">
          <w:rPr>
            <w:noProof/>
            <w:sz w:val="18"/>
            <w:szCs w:val="18"/>
            <w:lang w:val="el-GR"/>
          </w:rPr>
          <w:t>16</w:t>
        </w:r>
        <w:r w:rsidRPr="00CE6813">
          <w:rPr>
            <w:sz w:val="18"/>
            <w:szCs w:val="18"/>
          </w:rPr>
          <w:fldChar w:fldCharType="end"/>
        </w:r>
      </w:sdtContent>
    </w:sdt>
    <w:r>
      <w:rPr>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635" w:rsidRDefault="00091635">
      <w:pPr>
        <w:spacing w:line="240" w:lineRule="auto"/>
      </w:pPr>
      <w:r>
        <w:separator/>
      </w:r>
    </w:p>
  </w:footnote>
  <w:footnote w:type="continuationSeparator" w:id="0">
    <w:p w:rsidR="00091635" w:rsidRDefault="0009163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6F2" w:rsidRPr="00697CC3" w:rsidRDefault="0062395C" w:rsidP="00C94FA2">
    <w:pPr>
      <w:pStyle w:val="a4"/>
      <w:spacing w:line="240" w:lineRule="auto"/>
      <w:jc w:val="center"/>
      <w:rPr>
        <w:rFonts w:asciiTheme="minorHAnsi" w:hAnsiTheme="minorHAnsi" w:cstheme="minorHAnsi"/>
        <w:color w:val="244061" w:themeColor="accent1" w:themeShade="80"/>
        <w:sz w:val="20"/>
        <w:lang w:val="el-GR"/>
      </w:rPr>
    </w:pPr>
    <w:r w:rsidRPr="00697CC3">
      <w:rPr>
        <w:rFonts w:asciiTheme="minorHAnsi" w:hAnsiTheme="minorHAnsi" w:cstheme="minorHAnsi"/>
        <w:color w:val="244061" w:themeColor="accent1" w:themeShade="80"/>
        <w:sz w:val="20"/>
        <w:lang w:val="el-GR"/>
      </w:rPr>
      <w:t xml:space="preserve">ΑΝΑΛΥΤΙΚΗ ΠΡΟΣΚΛΗΣΗ ΤΗΣ ΔΡΑΣΗΣ </w:t>
    </w:r>
    <w:r w:rsidRPr="00697CC3">
      <w:rPr>
        <w:rFonts w:asciiTheme="minorHAnsi" w:hAnsiTheme="minorHAnsi" w:cstheme="minorHAnsi"/>
        <w:color w:val="244061" w:themeColor="accent1" w:themeShade="80"/>
        <w:sz w:val="20"/>
        <w:lang w:val="el-GR"/>
      </w:rPr>
      <w:br/>
    </w:r>
    <w:r w:rsidRPr="00697CC3">
      <w:rPr>
        <w:rFonts w:asciiTheme="minorHAnsi" w:hAnsiTheme="minorHAnsi" w:cstheme="minorHAnsi"/>
        <w:b/>
        <w:color w:val="244061" w:themeColor="accent1" w:themeShade="80"/>
        <w:sz w:val="20"/>
        <w:lang w:val="el-GR"/>
      </w:rPr>
      <w:t>«</w:t>
    </w:r>
    <w:r w:rsidRPr="00C94FA2">
      <w:rPr>
        <w:rFonts w:asciiTheme="minorHAnsi" w:hAnsiTheme="minorHAnsi" w:cstheme="minorHAnsi"/>
        <w:b/>
        <w:color w:val="244061" w:themeColor="accent1" w:themeShade="80"/>
        <w:sz w:val="20"/>
        <w:lang w:val="el-GR"/>
      </w:rPr>
      <w:t>Πρόγραμμα επιχορήγησης επιχειρήσεων των τομέων αιχμής της Περιφέρειας Ηπείρου για την</w:t>
    </w:r>
    <w:r>
      <w:rPr>
        <w:rFonts w:asciiTheme="minorHAnsi" w:hAnsiTheme="minorHAnsi" w:cstheme="minorHAnsi"/>
        <w:b/>
        <w:color w:val="244061" w:themeColor="accent1" w:themeShade="80"/>
        <w:sz w:val="20"/>
        <w:lang w:val="el-GR"/>
      </w:rPr>
      <w:t xml:space="preserve"> </w:t>
    </w:r>
    <w:r w:rsidRPr="00C94FA2">
      <w:rPr>
        <w:rFonts w:asciiTheme="minorHAnsi" w:hAnsiTheme="minorHAnsi" w:cstheme="minorHAnsi"/>
        <w:b/>
        <w:color w:val="244061" w:themeColor="accent1" w:themeShade="80"/>
        <w:sz w:val="20"/>
        <w:lang w:val="el-GR"/>
      </w:rPr>
      <w:t>απασχόληση ανέργων με υψηλά τυπικά προσόντα</w:t>
    </w:r>
    <w:r w:rsidRPr="00697CC3">
      <w:rPr>
        <w:rFonts w:asciiTheme="minorHAnsi" w:hAnsiTheme="minorHAnsi" w:cstheme="minorHAnsi"/>
        <w:b/>
        <w:color w:val="244061" w:themeColor="accent1" w:themeShade="80"/>
        <w:sz w:val="20"/>
        <w:lang w:val="el-GR"/>
      </w:rPr>
      <w:t>»</w:t>
    </w:r>
  </w:p>
  <w:p w:rsidR="00AB06F2" w:rsidRPr="0061778B" w:rsidRDefault="00091635">
    <w:pPr>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
    <w:nsid w:val="14A53028"/>
    <w:multiLevelType w:val="hybridMultilevel"/>
    <w:tmpl w:val="6CBA8034"/>
    <w:lvl w:ilvl="0" w:tplc="D9CA93A4">
      <w:start w:val="4"/>
      <w:numFmt w:val="bullet"/>
      <w:lvlText w:val="-"/>
      <w:lvlJc w:val="left"/>
      <w:pPr>
        <w:ind w:left="1049" w:hanging="360"/>
      </w:pPr>
      <w:rPr>
        <w:rFonts w:ascii="Calibri" w:eastAsia="Times New Roman" w:hAnsi="Calibri" w:cstheme="minorHAnsi" w:hint="default"/>
      </w:rPr>
    </w:lvl>
    <w:lvl w:ilvl="1" w:tplc="04080003" w:tentative="1">
      <w:start w:val="1"/>
      <w:numFmt w:val="bullet"/>
      <w:lvlText w:val="o"/>
      <w:lvlJc w:val="left"/>
      <w:pPr>
        <w:ind w:left="1769" w:hanging="360"/>
      </w:pPr>
      <w:rPr>
        <w:rFonts w:ascii="Courier New" w:hAnsi="Courier New" w:cs="Courier New" w:hint="default"/>
      </w:rPr>
    </w:lvl>
    <w:lvl w:ilvl="2" w:tplc="04080005" w:tentative="1">
      <w:start w:val="1"/>
      <w:numFmt w:val="bullet"/>
      <w:lvlText w:val=""/>
      <w:lvlJc w:val="left"/>
      <w:pPr>
        <w:ind w:left="2489" w:hanging="360"/>
      </w:pPr>
      <w:rPr>
        <w:rFonts w:ascii="Wingdings" w:hAnsi="Wingdings" w:hint="default"/>
      </w:rPr>
    </w:lvl>
    <w:lvl w:ilvl="3" w:tplc="04080001" w:tentative="1">
      <w:start w:val="1"/>
      <w:numFmt w:val="bullet"/>
      <w:lvlText w:val=""/>
      <w:lvlJc w:val="left"/>
      <w:pPr>
        <w:ind w:left="3209" w:hanging="360"/>
      </w:pPr>
      <w:rPr>
        <w:rFonts w:ascii="Symbol" w:hAnsi="Symbol" w:hint="default"/>
      </w:rPr>
    </w:lvl>
    <w:lvl w:ilvl="4" w:tplc="04080003" w:tentative="1">
      <w:start w:val="1"/>
      <w:numFmt w:val="bullet"/>
      <w:lvlText w:val="o"/>
      <w:lvlJc w:val="left"/>
      <w:pPr>
        <w:ind w:left="3929" w:hanging="360"/>
      </w:pPr>
      <w:rPr>
        <w:rFonts w:ascii="Courier New" w:hAnsi="Courier New" w:cs="Courier New" w:hint="default"/>
      </w:rPr>
    </w:lvl>
    <w:lvl w:ilvl="5" w:tplc="04080005" w:tentative="1">
      <w:start w:val="1"/>
      <w:numFmt w:val="bullet"/>
      <w:lvlText w:val=""/>
      <w:lvlJc w:val="left"/>
      <w:pPr>
        <w:ind w:left="4649" w:hanging="360"/>
      </w:pPr>
      <w:rPr>
        <w:rFonts w:ascii="Wingdings" w:hAnsi="Wingdings" w:hint="default"/>
      </w:rPr>
    </w:lvl>
    <w:lvl w:ilvl="6" w:tplc="04080001" w:tentative="1">
      <w:start w:val="1"/>
      <w:numFmt w:val="bullet"/>
      <w:lvlText w:val=""/>
      <w:lvlJc w:val="left"/>
      <w:pPr>
        <w:ind w:left="5369" w:hanging="360"/>
      </w:pPr>
      <w:rPr>
        <w:rFonts w:ascii="Symbol" w:hAnsi="Symbol" w:hint="default"/>
      </w:rPr>
    </w:lvl>
    <w:lvl w:ilvl="7" w:tplc="04080003" w:tentative="1">
      <w:start w:val="1"/>
      <w:numFmt w:val="bullet"/>
      <w:lvlText w:val="o"/>
      <w:lvlJc w:val="left"/>
      <w:pPr>
        <w:ind w:left="6089" w:hanging="360"/>
      </w:pPr>
      <w:rPr>
        <w:rFonts w:ascii="Courier New" w:hAnsi="Courier New" w:cs="Courier New" w:hint="default"/>
      </w:rPr>
    </w:lvl>
    <w:lvl w:ilvl="8" w:tplc="04080005" w:tentative="1">
      <w:start w:val="1"/>
      <w:numFmt w:val="bullet"/>
      <w:lvlText w:val=""/>
      <w:lvlJc w:val="left"/>
      <w:pPr>
        <w:ind w:left="6809" w:hanging="360"/>
      </w:pPr>
      <w:rPr>
        <w:rFonts w:ascii="Wingdings" w:hAnsi="Wingdings" w:hint="default"/>
      </w:rPr>
    </w:lvl>
  </w:abstractNum>
  <w:abstractNum w:abstractNumId="2">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6632586"/>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4">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71E52970"/>
    <w:multiLevelType w:val="hybridMultilevel"/>
    <w:tmpl w:val="5FF810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95C"/>
    <w:rsid w:val="00011FFD"/>
    <w:rsid w:val="00091635"/>
    <w:rsid w:val="000E4776"/>
    <w:rsid w:val="0042587B"/>
    <w:rsid w:val="0062395C"/>
    <w:rsid w:val="00672451"/>
    <w:rsid w:val="00A73B39"/>
    <w:rsid w:val="00CD3791"/>
    <w:rsid w:val="00F42C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95C"/>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62395C"/>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62395C"/>
    <w:pPr>
      <w:keepNext/>
      <w:numPr>
        <w:ilvl w:val="1"/>
        <w:numId w:val="2"/>
      </w:numPr>
      <w:tabs>
        <w:tab w:val="left" w:pos="0"/>
      </w:tabs>
      <w:spacing w:before="240" w:after="120" w:line="280" w:lineRule="atLeast"/>
      <w:jc w:val="left"/>
      <w:outlineLvl w:val="1"/>
    </w:pPr>
    <w:rPr>
      <w:rFonts w:cs="Arial"/>
      <w:b/>
      <w:bCs/>
      <w:sz w:val="24"/>
      <w:szCs w:val="26"/>
      <w:lang w:val="el-GR"/>
    </w:rPr>
  </w:style>
  <w:style w:type="paragraph" w:styleId="3">
    <w:name w:val="heading 3"/>
    <w:basedOn w:val="a"/>
    <w:next w:val="a"/>
    <w:link w:val="3Char"/>
    <w:qFormat/>
    <w:rsid w:val="0062395C"/>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62395C"/>
    <w:pPr>
      <w:keepNext/>
      <w:numPr>
        <w:ilvl w:val="3"/>
        <w:numId w:val="2"/>
      </w:numPr>
      <w:spacing w:before="240" w:after="60"/>
      <w:outlineLvl w:val="3"/>
    </w:pPr>
    <w:rPr>
      <w:b/>
      <w:bCs/>
      <w:color w:val="000000"/>
      <w:sz w:val="22"/>
      <w:szCs w:val="22"/>
      <w:lang w:val="el-GR"/>
    </w:rPr>
  </w:style>
  <w:style w:type="paragraph" w:styleId="5">
    <w:name w:val="heading 5"/>
    <w:basedOn w:val="a"/>
    <w:next w:val="a"/>
    <w:link w:val="5Char"/>
    <w:qFormat/>
    <w:rsid w:val="0062395C"/>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62395C"/>
    <w:pPr>
      <w:numPr>
        <w:ilvl w:val="5"/>
        <w:numId w:val="2"/>
      </w:numPr>
      <w:spacing w:before="240" w:after="60"/>
      <w:outlineLvl w:val="5"/>
    </w:pPr>
    <w:rPr>
      <w:b/>
      <w:bCs/>
      <w:sz w:val="22"/>
      <w:szCs w:val="22"/>
    </w:rPr>
  </w:style>
  <w:style w:type="paragraph" w:styleId="7">
    <w:name w:val="heading 7"/>
    <w:basedOn w:val="a"/>
    <w:next w:val="a"/>
    <w:link w:val="7Char"/>
    <w:qFormat/>
    <w:rsid w:val="0062395C"/>
    <w:pPr>
      <w:numPr>
        <w:ilvl w:val="6"/>
        <w:numId w:val="2"/>
      </w:numPr>
      <w:spacing w:before="240" w:after="60"/>
      <w:outlineLvl w:val="6"/>
    </w:pPr>
  </w:style>
  <w:style w:type="paragraph" w:styleId="8">
    <w:name w:val="heading 8"/>
    <w:basedOn w:val="a"/>
    <w:next w:val="a"/>
    <w:link w:val="8Char"/>
    <w:qFormat/>
    <w:rsid w:val="0062395C"/>
    <w:pPr>
      <w:numPr>
        <w:ilvl w:val="7"/>
        <w:numId w:val="2"/>
      </w:numPr>
      <w:spacing w:before="240" w:after="60"/>
      <w:outlineLvl w:val="7"/>
    </w:pPr>
    <w:rPr>
      <w:i/>
      <w:iCs/>
    </w:rPr>
  </w:style>
  <w:style w:type="paragraph" w:styleId="9">
    <w:name w:val="heading 9"/>
    <w:basedOn w:val="a"/>
    <w:next w:val="a"/>
    <w:link w:val="9Char"/>
    <w:qFormat/>
    <w:rsid w:val="0062395C"/>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395C"/>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62395C"/>
    <w:rPr>
      <w:rFonts w:ascii="Calibri" w:eastAsia="Times New Roman" w:hAnsi="Calibri" w:cs="Arial"/>
      <w:b/>
      <w:bCs/>
      <w:sz w:val="24"/>
      <w:szCs w:val="26"/>
      <w:lang w:eastAsia="ar-SA"/>
    </w:rPr>
  </w:style>
  <w:style w:type="character" w:customStyle="1" w:styleId="3Char">
    <w:name w:val="Επικεφαλίδα 3 Char"/>
    <w:basedOn w:val="a0"/>
    <w:link w:val="3"/>
    <w:rsid w:val="0062395C"/>
    <w:rPr>
      <w:rFonts w:ascii="Calibri" w:eastAsia="Times New Roman" w:hAnsi="Calibri" w:cs="Times New Roman"/>
      <w:b/>
      <w:bCs/>
      <w:i/>
      <w:szCs w:val="26"/>
      <w:lang w:eastAsia="ar-SA"/>
    </w:rPr>
  </w:style>
  <w:style w:type="character" w:customStyle="1" w:styleId="4Char">
    <w:name w:val="Επικεφαλίδα 4 Char"/>
    <w:basedOn w:val="a0"/>
    <w:link w:val="4"/>
    <w:rsid w:val="0062395C"/>
    <w:rPr>
      <w:rFonts w:ascii="Calibri" w:eastAsia="Times New Roman" w:hAnsi="Calibri" w:cs="Times New Roman"/>
      <w:b/>
      <w:bCs/>
      <w:color w:val="000000"/>
      <w:lang w:eastAsia="ar-SA"/>
    </w:rPr>
  </w:style>
  <w:style w:type="character" w:customStyle="1" w:styleId="5Char">
    <w:name w:val="Επικεφαλίδα 5 Char"/>
    <w:basedOn w:val="a0"/>
    <w:link w:val="5"/>
    <w:rsid w:val="0062395C"/>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62395C"/>
    <w:rPr>
      <w:rFonts w:ascii="Calibri" w:eastAsia="Times New Roman" w:hAnsi="Calibri" w:cs="Times New Roman"/>
      <w:b/>
      <w:bCs/>
      <w:lang w:val="en-GB" w:eastAsia="ar-SA"/>
    </w:rPr>
  </w:style>
  <w:style w:type="character" w:customStyle="1" w:styleId="7Char">
    <w:name w:val="Επικεφαλίδα 7 Char"/>
    <w:basedOn w:val="a0"/>
    <w:link w:val="7"/>
    <w:rsid w:val="0062395C"/>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62395C"/>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62395C"/>
    <w:rPr>
      <w:rFonts w:ascii="Calibri" w:eastAsia="Times New Roman" w:hAnsi="Calibri" w:cs="Times New Roman"/>
      <w:lang w:val="en-GB" w:eastAsia="ar-SA"/>
    </w:rPr>
  </w:style>
  <w:style w:type="paragraph" w:styleId="a3">
    <w:name w:val="footer"/>
    <w:aliases w:val="ft"/>
    <w:basedOn w:val="a"/>
    <w:link w:val="Char"/>
    <w:uiPriority w:val="99"/>
    <w:rsid w:val="0062395C"/>
    <w:pPr>
      <w:tabs>
        <w:tab w:val="center" w:pos="4153"/>
        <w:tab w:val="right" w:pos="8306"/>
      </w:tabs>
    </w:pPr>
    <w:rPr>
      <w:rFonts w:ascii="Arial" w:hAnsi="Arial"/>
      <w:sz w:val="22"/>
      <w:szCs w:val="20"/>
    </w:rPr>
  </w:style>
  <w:style w:type="character" w:customStyle="1" w:styleId="Char">
    <w:name w:val="Υποσέλιδο Char"/>
    <w:aliases w:val="ft Char"/>
    <w:basedOn w:val="a0"/>
    <w:link w:val="a3"/>
    <w:uiPriority w:val="99"/>
    <w:rsid w:val="0062395C"/>
    <w:rPr>
      <w:rFonts w:ascii="Arial" w:eastAsia="Times New Roman" w:hAnsi="Arial" w:cs="Times New Roman"/>
      <w:szCs w:val="20"/>
      <w:lang w:val="en-GB" w:eastAsia="ar-SA"/>
    </w:rPr>
  </w:style>
  <w:style w:type="paragraph" w:styleId="a4">
    <w:name w:val="header"/>
    <w:aliases w:val="hd"/>
    <w:basedOn w:val="a"/>
    <w:link w:val="Char0"/>
    <w:rsid w:val="0062395C"/>
    <w:pPr>
      <w:tabs>
        <w:tab w:val="center" w:pos="4153"/>
        <w:tab w:val="right" w:pos="8306"/>
      </w:tabs>
    </w:pPr>
    <w:rPr>
      <w:rFonts w:ascii="Arial" w:hAnsi="Arial"/>
      <w:sz w:val="22"/>
      <w:szCs w:val="20"/>
    </w:rPr>
  </w:style>
  <w:style w:type="character" w:customStyle="1" w:styleId="Char0">
    <w:name w:val="Κεφαλίδα Char"/>
    <w:aliases w:val="hd Char"/>
    <w:basedOn w:val="a0"/>
    <w:link w:val="a4"/>
    <w:rsid w:val="0062395C"/>
    <w:rPr>
      <w:rFonts w:ascii="Arial" w:eastAsia="Times New Roman" w:hAnsi="Arial" w:cs="Times New Roman"/>
      <w:szCs w:val="20"/>
      <w:lang w:val="en-GB" w:eastAsia="ar-SA"/>
    </w:rPr>
  </w:style>
  <w:style w:type="paragraph" w:styleId="a5">
    <w:name w:val="Balloon Text"/>
    <w:basedOn w:val="a"/>
    <w:link w:val="Char1"/>
    <w:uiPriority w:val="99"/>
    <w:semiHidden/>
    <w:unhideWhenUsed/>
    <w:rsid w:val="0062395C"/>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2395C"/>
    <w:rPr>
      <w:rFonts w:ascii="Tahoma" w:eastAsia="Times New Roman" w:hAnsi="Tahoma" w:cs="Tahoma"/>
      <w:sz w:val="16"/>
      <w:szCs w:val="16"/>
      <w:lang w:val="en-GB" w:eastAsia="ar-SA"/>
    </w:rPr>
  </w:style>
  <w:style w:type="paragraph" w:styleId="a6">
    <w:name w:val="List Paragraph"/>
    <w:basedOn w:val="a"/>
    <w:uiPriority w:val="34"/>
    <w:qFormat/>
    <w:rsid w:val="006239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95C"/>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62395C"/>
    <w:pPr>
      <w:keepNext/>
      <w:numPr>
        <w:numId w:val="2"/>
      </w:numPr>
      <w:tabs>
        <w:tab w:val="left" w:pos="0"/>
      </w:tabs>
      <w:spacing w:before="360" w:after="120" w:line="360" w:lineRule="atLeast"/>
      <w:ind w:left="431" w:hanging="431"/>
      <w:outlineLvl w:val="0"/>
    </w:pPr>
    <w:rPr>
      <w:b/>
      <w:bCs/>
      <w:caps/>
      <w:kern w:val="24"/>
      <w:sz w:val="24"/>
      <w:lang w:val="el-GR"/>
      <w14:shadow w14:blurRad="50800" w14:dist="38100" w14:dir="2700000" w14:sx="100000" w14:sy="100000" w14:kx="0" w14:ky="0" w14:algn="tl">
        <w14:srgbClr w14:val="000000">
          <w14:alpha w14:val="60000"/>
        </w14:srgbClr>
      </w14:shadow>
    </w:rPr>
  </w:style>
  <w:style w:type="paragraph" w:styleId="2">
    <w:name w:val="heading 2"/>
    <w:basedOn w:val="a"/>
    <w:next w:val="a"/>
    <w:link w:val="2Char"/>
    <w:qFormat/>
    <w:rsid w:val="0062395C"/>
    <w:pPr>
      <w:keepNext/>
      <w:numPr>
        <w:ilvl w:val="1"/>
        <w:numId w:val="2"/>
      </w:numPr>
      <w:tabs>
        <w:tab w:val="left" w:pos="0"/>
      </w:tabs>
      <w:spacing w:before="240" w:after="120" w:line="280" w:lineRule="atLeast"/>
      <w:jc w:val="left"/>
      <w:outlineLvl w:val="1"/>
    </w:pPr>
    <w:rPr>
      <w:rFonts w:cs="Arial"/>
      <w:b/>
      <w:bCs/>
      <w:sz w:val="24"/>
      <w:szCs w:val="26"/>
      <w:lang w:val="el-GR"/>
    </w:rPr>
  </w:style>
  <w:style w:type="paragraph" w:styleId="3">
    <w:name w:val="heading 3"/>
    <w:basedOn w:val="a"/>
    <w:next w:val="a"/>
    <w:link w:val="3Char"/>
    <w:qFormat/>
    <w:rsid w:val="0062395C"/>
    <w:pPr>
      <w:keepNext/>
      <w:numPr>
        <w:ilvl w:val="2"/>
        <w:numId w:val="2"/>
      </w:numPr>
      <w:spacing w:before="240" w:after="60" w:line="280" w:lineRule="atLeast"/>
      <w:outlineLvl w:val="2"/>
    </w:pPr>
    <w:rPr>
      <w:b/>
      <w:bCs/>
      <w:i/>
      <w:sz w:val="22"/>
      <w:szCs w:val="26"/>
      <w:lang w:val="el-GR"/>
    </w:rPr>
  </w:style>
  <w:style w:type="paragraph" w:styleId="4">
    <w:name w:val="heading 4"/>
    <w:basedOn w:val="a"/>
    <w:next w:val="a"/>
    <w:link w:val="4Char"/>
    <w:qFormat/>
    <w:rsid w:val="0062395C"/>
    <w:pPr>
      <w:keepNext/>
      <w:numPr>
        <w:ilvl w:val="3"/>
        <w:numId w:val="2"/>
      </w:numPr>
      <w:spacing w:before="240" w:after="60"/>
      <w:outlineLvl w:val="3"/>
    </w:pPr>
    <w:rPr>
      <w:b/>
      <w:bCs/>
      <w:color w:val="000000"/>
      <w:sz w:val="22"/>
      <w:szCs w:val="22"/>
      <w:lang w:val="el-GR"/>
    </w:rPr>
  </w:style>
  <w:style w:type="paragraph" w:styleId="5">
    <w:name w:val="heading 5"/>
    <w:basedOn w:val="a"/>
    <w:next w:val="a"/>
    <w:link w:val="5Char"/>
    <w:qFormat/>
    <w:rsid w:val="0062395C"/>
    <w:pPr>
      <w:numPr>
        <w:ilvl w:val="4"/>
        <w:numId w:val="2"/>
      </w:numPr>
      <w:spacing w:before="240" w:after="60"/>
      <w:outlineLvl w:val="4"/>
    </w:pPr>
    <w:rPr>
      <w:b/>
      <w:bCs/>
      <w:i/>
      <w:iCs/>
      <w:sz w:val="26"/>
      <w:szCs w:val="26"/>
    </w:rPr>
  </w:style>
  <w:style w:type="paragraph" w:styleId="6">
    <w:name w:val="heading 6"/>
    <w:basedOn w:val="a"/>
    <w:next w:val="a"/>
    <w:link w:val="6Char"/>
    <w:uiPriority w:val="9"/>
    <w:qFormat/>
    <w:rsid w:val="0062395C"/>
    <w:pPr>
      <w:numPr>
        <w:ilvl w:val="5"/>
        <w:numId w:val="2"/>
      </w:numPr>
      <w:spacing w:before="240" w:after="60"/>
      <w:outlineLvl w:val="5"/>
    </w:pPr>
    <w:rPr>
      <w:b/>
      <w:bCs/>
      <w:sz w:val="22"/>
      <w:szCs w:val="22"/>
    </w:rPr>
  </w:style>
  <w:style w:type="paragraph" w:styleId="7">
    <w:name w:val="heading 7"/>
    <w:basedOn w:val="a"/>
    <w:next w:val="a"/>
    <w:link w:val="7Char"/>
    <w:qFormat/>
    <w:rsid w:val="0062395C"/>
    <w:pPr>
      <w:numPr>
        <w:ilvl w:val="6"/>
        <w:numId w:val="2"/>
      </w:numPr>
      <w:spacing w:before="240" w:after="60"/>
      <w:outlineLvl w:val="6"/>
    </w:pPr>
  </w:style>
  <w:style w:type="paragraph" w:styleId="8">
    <w:name w:val="heading 8"/>
    <w:basedOn w:val="a"/>
    <w:next w:val="a"/>
    <w:link w:val="8Char"/>
    <w:qFormat/>
    <w:rsid w:val="0062395C"/>
    <w:pPr>
      <w:numPr>
        <w:ilvl w:val="7"/>
        <w:numId w:val="2"/>
      </w:numPr>
      <w:spacing w:before="240" w:after="60"/>
      <w:outlineLvl w:val="7"/>
    </w:pPr>
    <w:rPr>
      <w:i/>
      <w:iCs/>
    </w:rPr>
  </w:style>
  <w:style w:type="paragraph" w:styleId="9">
    <w:name w:val="heading 9"/>
    <w:basedOn w:val="a"/>
    <w:next w:val="a"/>
    <w:link w:val="9Char"/>
    <w:qFormat/>
    <w:rsid w:val="0062395C"/>
    <w:pPr>
      <w:numPr>
        <w:ilvl w:val="8"/>
        <w:numId w:val="2"/>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2395C"/>
    <w:rPr>
      <w:rFonts w:ascii="Calibri" w:eastAsia="Times New Roman" w:hAnsi="Calibri" w:cs="Times New Roman"/>
      <w:b/>
      <w:bCs/>
      <w:caps/>
      <w:kern w:val="24"/>
      <w:sz w:val="24"/>
      <w:szCs w:val="24"/>
      <w:lang w:eastAsia="ar-SA"/>
      <w14:shadow w14:blurRad="50800" w14:dist="38100" w14:dir="2700000" w14:sx="100000" w14:sy="100000" w14:kx="0" w14:ky="0" w14:algn="tl">
        <w14:srgbClr w14:val="000000">
          <w14:alpha w14:val="60000"/>
        </w14:srgbClr>
      </w14:shadow>
    </w:rPr>
  </w:style>
  <w:style w:type="character" w:customStyle="1" w:styleId="2Char">
    <w:name w:val="Επικεφαλίδα 2 Char"/>
    <w:basedOn w:val="a0"/>
    <w:link w:val="2"/>
    <w:rsid w:val="0062395C"/>
    <w:rPr>
      <w:rFonts w:ascii="Calibri" w:eastAsia="Times New Roman" w:hAnsi="Calibri" w:cs="Arial"/>
      <w:b/>
      <w:bCs/>
      <w:sz w:val="24"/>
      <w:szCs w:val="26"/>
      <w:lang w:eastAsia="ar-SA"/>
    </w:rPr>
  </w:style>
  <w:style w:type="character" w:customStyle="1" w:styleId="3Char">
    <w:name w:val="Επικεφαλίδα 3 Char"/>
    <w:basedOn w:val="a0"/>
    <w:link w:val="3"/>
    <w:rsid w:val="0062395C"/>
    <w:rPr>
      <w:rFonts w:ascii="Calibri" w:eastAsia="Times New Roman" w:hAnsi="Calibri" w:cs="Times New Roman"/>
      <w:b/>
      <w:bCs/>
      <w:i/>
      <w:szCs w:val="26"/>
      <w:lang w:eastAsia="ar-SA"/>
    </w:rPr>
  </w:style>
  <w:style w:type="character" w:customStyle="1" w:styleId="4Char">
    <w:name w:val="Επικεφαλίδα 4 Char"/>
    <w:basedOn w:val="a0"/>
    <w:link w:val="4"/>
    <w:rsid w:val="0062395C"/>
    <w:rPr>
      <w:rFonts w:ascii="Calibri" w:eastAsia="Times New Roman" w:hAnsi="Calibri" w:cs="Times New Roman"/>
      <w:b/>
      <w:bCs/>
      <w:color w:val="000000"/>
      <w:lang w:eastAsia="ar-SA"/>
    </w:rPr>
  </w:style>
  <w:style w:type="character" w:customStyle="1" w:styleId="5Char">
    <w:name w:val="Επικεφαλίδα 5 Char"/>
    <w:basedOn w:val="a0"/>
    <w:link w:val="5"/>
    <w:rsid w:val="0062395C"/>
    <w:rPr>
      <w:rFonts w:ascii="Calibri" w:eastAsia="Times New Roman" w:hAnsi="Calibri" w:cs="Times New Roman"/>
      <w:b/>
      <w:bCs/>
      <w:i/>
      <w:iCs/>
      <w:sz w:val="26"/>
      <w:szCs w:val="26"/>
      <w:lang w:val="en-GB" w:eastAsia="ar-SA"/>
    </w:rPr>
  </w:style>
  <w:style w:type="character" w:customStyle="1" w:styleId="6Char">
    <w:name w:val="Επικεφαλίδα 6 Char"/>
    <w:basedOn w:val="a0"/>
    <w:link w:val="6"/>
    <w:uiPriority w:val="9"/>
    <w:rsid w:val="0062395C"/>
    <w:rPr>
      <w:rFonts w:ascii="Calibri" w:eastAsia="Times New Roman" w:hAnsi="Calibri" w:cs="Times New Roman"/>
      <w:b/>
      <w:bCs/>
      <w:lang w:val="en-GB" w:eastAsia="ar-SA"/>
    </w:rPr>
  </w:style>
  <w:style w:type="character" w:customStyle="1" w:styleId="7Char">
    <w:name w:val="Επικεφαλίδα 7 Char"/>
    <w:basedOn w:val="a0"/>
    <w:link w:val="7"/>
    <w:rsid w:val="0062395C"/>
    <w:rPr>
      <w:rFonts w:ascii="Calibri" w:eastAsia="Times New Roman" w:hAnsi="Calibri" w:cs="Times New Roman"/>
      <w:sz w:val="20"/>
      <w:szCs w:val="24"/>
      <w:lang w:val="en-GB" w:eastAsia="ar-SA"/>
    </w:rPr>
  </w:style>
  <w:style w:type="character" w:customStyle="1" w:styleId="8Char">
    <w:name w:val="Επικεφαλίδα 8 Char"/>
    <w:basedOn w:val="a0"/>
    <w:link w:val="8"/>
    <w:rsid w:val="0062395C"/>
    <w:rPr>
      <w:rFonts w:ascii="Calibri" w:eastAsia="Times New Roman" w:hAnsi="Calibri" w:cs="Times New Roman"/>
      <w:i/>
      <w:iCs/>
      <w:sz w:val="20"/>
      <w:szCs w:val="24"/>
      <w:lang w:val="en-GB" w:eastAsia="ar-SA"/>
    </w:rPr>
  </w:style>
  <w:style w:type="character" w:customStyle="1" w:styleId="9Char">
    <w:name w:val="Επικεφαλίδα 9 Char"/>
    <w:basedOn w:val="a0"/>
    <w:link w:val="9"/>
    <w:rsid w:val="0062395C"/>
    <w:rPr>
      <w:rFonts w:ascii="Calibri" w:eastAsia="Times New Roman" w:hAnsi="Calibri" w:cs="Times New Roman"/>
      <w:lang w:val="en-GB" w:eastAsia="ar-SA"/>
    </w:rPr>
  </w:style>
  <w:style w:type="paragraph" w:styleId="a3">
    <w:name w:val="footer"/>
    <w:aliases w:val="ft"/>
    <w:basedOn w:val="a"/>
    <w:link w:val="Char"/>
    <w:uiPriority w:val="99"/>
    <w:rsid w:val="0062395C"/>
    <w:pPr>
      <w:tabs>
        <w:tab w:val="center" w:pos="4153"/>
        <w:tab w:val="right" w:pos="8306"/>
      </w:tabs>
    </w:pPr>
    <w:rPr>
      <w:rFonts w:ascii="Arial" w:hAnsi="Arial"/>
      <w:sz w:val="22"/>
      <w:szCs w:val="20"/>
    </w:rPr>
  </w:style>
  <w:style w:type="character" w:customStyle="1" w:styleId="Char">
    <w:name w:val="Υποσέλιδο Char"/>
    <w:aliases w:val="ft Char"/>
    <w:basedOn w:val="a0"/>
    <w:link w:val="a3"/>
    <w:uiPriority w:val="99"/>
    <w:rsid w:val="0062395C"/>
    <w:rPr>
      <w:rFonts w:ascii="Arial" w:eastAsia="Times New Roman" w:hAnsi="Arial" w:cs="Times New Roman"/>
      <w:szCs w:val="20"/>
      <w:lang w:val="en-GB" w:eastAsia="ar-SA"/>
    </w:rPr>
  </w:style>
  <w:style w:type="paragraph" w:styleId="a4">
    <w:name w:val="header"/>
    <w:aliases w:val="hd"/>
    <w:basedOn w:val="a"/>
    <w:link w:val="Char0"/>
    <w:rsid w:val="0062395C"/>
    <w:pPr>
      <w:tabs>
        <w:tab w:val="center" w:pos="4153"/>
        <w:tab w:val="right" w:pos="8306"/>
      </w:tabs>
    </w:pPr>
    <w:rPr>
      <w:rFonts w:ascii="Arial" w:hAnsi="Arial"/>
      <w:sz w:val="22"/>
      <w:szCs w:val="20"/>
    </w:rPr>
  </w:style>
  <w:style w:type="character" w:customStyle="1" w:styleId="Char0">
    <w:name w:val="Κεφαλίδα Char"/>
    <w:aliases w:val="hd Char"/>
    <w:basedOn w:val="a0"/>
    <w:link w:val="a4"/>
    <w:rsid w:val="0062395C"/>
    <w:rPr>
      <w:rFonts w:ascii="Arial" w:eastAsia="Times New Roman" w:hAnsi="Arial" w:cs="Times New Roman"/>
      <w:szCs w:val="20"/>
      <w:lang w:val="en-GB" w:eastAsia="ar-SA"/>
    </w:rPr>
  </w:style>
  <w:style w:type="paragraph" w:styleId="a5">
    <w:name w:val="Balloon Text"/>
    <w:basedOn w:val="a"/>
    <w:link w:val="Char1"/>
    <w:uiPriority w:val="99"/>
    <w:semiHidden/>
    <w:unhideWhenUsed/>
    <w:rsid w:val="0062395C"/>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62395C"/>
    <w:rPr>
      <w:rFonts w:ascii="Tahoma" w:eastAsia="Times New Roman" w:hAnsi="Tahoma" w:cs="Tahoma"/>
      <w:sz w:val="16"/>
      <w:szCs w:val="16"/>
      <w:lang w:val="en-GB" w:eastAsia="ar-SA"/>
    </w:rPr>
  </w:style>
  <w:style w:type="paragraph" w:styleId="a6">
    <w:name w:val="List Paragraph"/>
    <w:basedOn w:val="a"/>
    <w:uiPriority w:val="34"/>
    <w:qFormat/>
    <w:rsid w:val="006239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5065</Words>
  <Characters>27355</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ΓΙΑΝΝΟΥΣΗ ΠΗΝΕΛΟΠΗ</cp:lastModifiedBy>
  <cp:revision>5</cp:revision>
  <dcterms:created xsi:type="dcterms:W3CDTF">2019-11-29T12:41:00Z</dcterms:created>
  <dcterms:modified xsi:type="dcterms:W3CDTF">2020-08-05T05:58:00Z</dcterms:modified>
</cp:coreProperties>
</file>